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D0760" w14:textId="3BAE22DC" w:rsidR="00A70631" w:rsidRPr="0049385D" w:rsidRDefault="00A70631" w:rsidP="00A70631">
      <w:pPr>
        <w:spacing w:after="0" w:line="360" w:lineRule="auto"/>
        <w:ind w:left="115"/>
        <w:jc w:val="center"/>
        <w:rPr>
          <w:rFonts w:ascii="Garamond" w:hAnsi="Garamond"/>
        </w:rPr>
      </w:pPr>
      <w:r w:rsidRPr="0049385D">
        <w:rPr>
          <w:rFonts w:ascii="Garamond" w:hAnsi="Garamond"/>
          <w:noProof/>
        </w:rPr>
        <w:drawing>
          <wp:inline distT="0" distB="0" distL="0" distR="0" wp14:anchorId="0150DCA3" wp14:editId="229B5239">
            <wp:extent cx="2493645" cy="962025"/>
            <wp:effectExtent l="0" t="0" r="1905" b="9525"/>
            <wp:docPr id="2" name="Immagine 2" descr="Anteprima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Anteprima immag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3645" cy="962025"/>
                    </a:xfrm>
                    <a:prstGeom prst="rect">
                      <a:avLst/>
                    </a:prstGeom>
                    <a:noFill/>
                    <a:ln>
                      <a:noFill/>
                    </a:ln>
                  </pic:spPr>
                </pic:pic>
              </a:graphicData>
            </a:graphic>
          </wp:inline>
        </w:drawing>
      </w:r>
    </w:p>
    <w:p w14:paraId="58809D28" w14:textId="18B70A18" w:rsidR="00A70631" w:rsidRPr="0049385D" w:rsidRDefault="00A70631" w:rsidP="00A70631">
      <w:pPr>
        <w:spacing w:after="247" w:line="360" w:lineRule="auto"/>
        <w:ind w:left="50"/>
        <w:rPr>
          <w:rFonts w:ascii="Garamond" w:hAnsi="Garamond"/>
        </w:rPr>
      </w:pPr>
    </w:p>
    <w:p w14:paraId="5919DE1C" w14:textId="77777777" w:rsidR="00A70631" w:rsidRPr="0049385D" w:rsidRDefault="00A70631" w:rsidP="00A70631">
      <w:pPr>
        <w:spacing w:after="120" w:line="360" w:lineRule="auto"/>
        <w:rPr>
          <w:rFonts w:ascii="Garamond" w:hAnsi="Garamond"/>
          <w:sz w:val="24"/>
          <w:szCs w:val="24"/>
        </w:rPr>
      </w:pPr>
    </w:p>
    <w:p w14:paraId="506AC0C5" w14:textId="77777777" w:rsidR="00A70631" w:rsidRPr="0049385D" w:rsidRDefault="00A70631" w:rsidP="00A70631">
      <w:pPr>
        <w:pStyle w:val="Rientrocorpodeltesto"/>
        <w:pBdr>
          <w:bottom w:val="single" w:sz="4" w:space="1" w:color="auto"/>
        </w:pBdr>
        <w:spacing w:before="100" w:line="360" w:lineRule="auto"/>
        <w:ind w:left="851" w:hanging="851"/>
        <w:jc w:val="center"/>
        <w:rPr>
          <w:rFonts w:ascii="Garamond" w:hAnsi="Garamond"/>
          <w:sz w:val="24"/>
          <w:szCs w:val="24"/>
        </w:rPr>
      </w:pPr>
      <w:r w:rsidRPr="0049385D">
        <w:rPr>
          <w:rFonts w:ascii="Garamond" w:hAnsi="Garamond"/>
          <w:sz w:val="24"/>
          <w:szCs w:val="24"/>
        </w:rPr>
        <w:t>Agenzia Regionale dell’Abruzzo per la Committenza</w:t>
      </w:r>
    </w:p>
    <w:p w14:paraId="2A723549" w14:textId="77777777" w:rsidR="00A70631" w:rsidRPr="0049385D" w:rsidRDefault="00A70631" w:rsidP="00A70631">
      <w:pPr>
        <w:spacing w:before="107" w:after="17" w:line="360" w:lineRule="auto"/>
        <w:ind w:right="740"/>
        <w:jc w:val="center"/>
        <w:rPr>
          <w:rFonts w:ascii="Garamond" w:hAnsi="Garamond"/>
          <w:b/>
          <w:i/>
        </w:rPr>
      </w:pPr>
      <w:r w:rsidRPr="0049385D">
        <w:rPr>
          <w:rFonts w:ascii="Garamond" w:hAnsi="Garamond"/>
          <w:b/>
          <w:i/>
        </w:rPr>
        <w:t>SOGGETTO</w:t>
      </w:r>
      <w:r w:rsidRPr="0049385D">
        <w:rPr>
          <w:rFonts w:ascii="Garamond" w:hAnsi="Garamond"/>
          <w:b/>
          <w:i/>
          <w:spacing w:val="-2"/>
        </w:rPr>
        <w:t xml:space="preserve"> </w:t>
      </w:r>
      <w:r w:rsidRPr="0049385D">
        <w:rPr>
          <w:rFonts w:ascii="Garamond" w:hAnsi="Garamond"/>
          <w:b/>
          <w:i/>
        </w:rPr>
        <w:t>AGGREGATORE</w:t>
      </w:r>
      <w:r w:rsidRPr="0049385D">
        <w:rPr>
          <w:rFonts w:ascii="Garamond" w:hAnsi="Garamond"/>
          <w:b/>
          <w:i/>
          <w:spacing w:val="-1"/>
        </w:rPr>
        <w:t xml:space="preserve"> </w:t>
      </w:r>
      <w:r w:rsidRPr="0049385D">
        <w:rPr>
          <w:rFonts w:ascii="Garamond" w:hAnsi="Garamond"/>
          <w:b/>
          <w:i/>
        </w:rPr>
        <w:t>DELLA</w:t>
      </w:r>
      <w:r w:rsidRPr="0049385D">
        <w:rPr>
          <w:rFonts w:ascii="Garamond" w:hAnsi="Garamond"/>
          <w:b/>
          <w:i/>
          <w:spacing w:val="-1"/>
        </w:rPr>
        <w:t xml:space="preserve"> </w:t>
      </w:r>
      <w:r w:rsidRPr="0049385D">
        <w:rPr>
          <w:rFonts w:ascii="Garamond" w:hAnsi="Garamond"/>
          <w:b/>
          <w:i/>
        </w:rPr>
        <w:t>REGIONE</w:t>
      </w:r>
      <w:r w:rsidRPr="0049385D">
        <w:rPr>
          <w:rFonts w:ascii="Garamond" w:hAnsi="Garamond"/>
          <w:b/>
          <w:i/>
          <w:spacing w:val="-1"/>
        </w:rPr>
        <w:t xml:space="preserve"> </w:t>
      </w:r>
      <w:r w:rsidRPr="0049385D">
        <w:rPr>
          <w:rFonts w:ascii="Garamond" w:hAnsi="Garamond"/>
          <w:b/>
          <w:i/>
        </w:rPr>
        <w:t>ABRUZZO</w:t>
      </w:r>
    </w:p>
    <w:p w14:paraId="06A25279" w14:textId="056D2B9B" w:rsidR="00A04B59" w:rsidRPr="0049385D" w:rsidRDefault="00A04B59" w:rsidP="005A72FC">
      <w:pPr>
        <w:spacing w:after="120"/>
        <w:jc w:val="center"/>
        <w:rPr>
          <w:rFonts w:ascii="Garamond" w:hAnsi="Garamond" w:cs="Times New Roman"/>
          <w:sz w:val="22"/>
          <w:szCs w:val="22"/>
        </w:rPr>
      </w:pPr>
    </w:p>
    <w:p w14:paraId="1C4299D1" w14:textId="442AB5BA" w:rsidR="00A04B59" w:rsidRPr="0049385D" w:rsidRDefault="00A04B59" w:rsidP="005A72FC">
      <w:pPr>
        <w:spacing w:after="120"/>
        <w:jc w:val="center"/>
        <w:rPr>
          <w:rFonts w:ascii="Garamond" w:hAnsi="Garamond" w:cs="Times New Roman"/>
          <w:b/>
          <w:sz w:val="22"/>
          <w:szCs w:val="22"/>
        </w:rPr>
      </w:pPr>
    </w:p>
    <w:p w14:paraId="4213A0B2" w14:textId="5C15B2EB" w:rsidR="00A04B59" w:rsidRPr="0049385D" w:rsidRDefault="00A04B59" w:rsidP="005A72FC">
      <w:pPr>
        <w:spacing w:after="120" w:line="276" w:lineRule="auto"/>
        <w:rPr>
          <w:rFonts w:ascii="Garamond" w:hAnsi="Garamond" w:cs="Times New Roman"/>
          <w:b/>
          <w:sz w:val="22"/>
          <w:szCs w:val="22"/>
        </w:rPr>
      </w:pPr>
    </w:p>
    <w:p w14:paraId="0608A83B" w14:textId="77777777" w:rsidR="00A04B59" w:rsidRPr="0049385D" w:rsidRDefault="00A04B59" w:rsidP="005A72FC">
      <w:pPr>
        <w:spacing w:after="120" w:line="276" w:lineRule="auto"/>
        <w:jc w:val="center"/>
        <w:rPr>
          <w:rFonts w:ascii="Garamond" w:hAnsi="Garamond" w:cs="Times New Roman"/>
          <w:b/>
          <w:caps/>
          <w:sz w:val="22"/>
          <w:szCs w:val="22"/>
        </w:rPr>
      </w:pPr>
    </w:p>
    <w:p w14:paraId="152A9190" w14:textId="77777777" w:rsidR="00A04B59" w:rsidRPr="0049385D" w:rsidRDefault="00A04B59" w:rsidP="005A72FC">
      <w:pPr>
        <w:spacing w:after="120" w:line="276" w:lineRule="auto"/>
        <w:jc w:val="center"/>
        <w:rPr>
          <w:rFonts w:ascii="Garamond" w:hAnsi="Garamond" w:cs="Times New Roman"/>
          <w:b/>
          <w:caps/>
          <w:sz w:val="22"/>
          <w:szCs w:val="22"/>
        </w:rPr>
      </w:pPr>
    </w:p>
    <w:p w14:paraId="1601FA52" w14:textId="77777777" w:rsidR="0049385D" w:rsidRPr="0049385D" w:rsidRDefault="0049385D" w:rsidP="0049385D">
      <w:pPr>
        <w:spacing w:line="276" w:lineRule="auto"/>
        <w:jc w:val="center"/>
        <w:rPr>
          <w:rFonts w:ascii="Garamond" w:eastAsia="Arial" w:hAnsi="Garamond"/>
          <w:b/>
          <w:sz w:val="28"/>
          <w:szCs w:val="22"/>
        </w:rPr>
      </w:pPr>
      <w:bookmarkStart w:id="0" w:name="_Hlk161132953"/>
      <w:bookmarkStart w:id="1" w:name="_Hlk161129019"/>
      <w:r w:rsidRPr="0049385D">
        <w:rPr>
          <w:rFonts w:ascii="Garamond" w:eastAsia="Arial" w:hAnsi="Garamond"/>
          <w:sz w:val="28"/>
          <w:szCs w:val="22"/>
        </w:rPr>
        <w:t>ACCORDO QUADRO PER L’AFFIDAMENTO DI SERVIZI APPLICATIVI PER LE PUBBLICHE AMMINISTRAZIONI – SANITA’ DIGITALE – SISTEMI INFORMATIVI SANITARI E SERVIZI AL CITTADINO - ID 2365 - LOTTO 2</w:t>
      </w:r>
    </w:p>
    <w:p w14:paraId="64ECD4A8" w14:textId="77777777" w:rsidR="0049385D" w:rsidRPr="0049385D" w:rsidRDefault="0049385D" w:rsidP="0049385D">
      <w:pPr>
        <w:jc w:val="center"/>
        <w:rPr>
          <w:rFonts w:ascii="Garamond" w:eastAsia="Arial" w:hAnsi="Garamond"/>
          <w:b/>
          <w:sz w:val="24"/>
          <w:szCs w:val="22"/>
          <w:highlight w:val="green"/>
        </w:rPr>
      </w:pPr>
    </w:p>
    <w:p w14:paraId="64524564" w14:textId="50B9F8FC" w:rsidR="0049385D" w:rsidRPr="0049385D" w:rsidRDefault="0049385D" w:rsidP="0049385D">
      <w:pPr>
        <w:jc w:val="center"/>
        <w:rPr>
          <w:rFonts w:ascii="Garamond" w:eastAsia="Arial" w:hAnsi="Garamond"/>
          <w:b/>
          <w:caps/>
          <w:sz w:val="28"/>
          <w:szCs w:val="22"/>
        </w:rPr>
      </w:pPr>
      <w:r w:rsidRPr="0049385D">
        <w:rPr>
          <w:rFonts w:ascii="Garamond" w:eastAsia="Arial" w:hAnsi="Garamond"/>
          <w:b/>
          <w:caps/>
          <w:sz w:val="28"/>
          <w:szCs w:val="22"/>
        </w:rPr>
        <w:t>REALIZZAZIONE DI UN SISTEMA REGIONALE UNIFICATO PER LA GESTIONE DEI SERVIZI DI LABORATORIO ANALISI</w:t>
      </w:r>
    </w:p>
    <w:bookmarkEnd w:id="0"/>
    <w:p w14:paraId="14CD53A8" w14:textId="77777777" w:rsidR="0049385D" w:rsidRPr="00BF42A3" w:rsidRDefault="0049385D" w:rsidP="0049385D">
      <w:pPr>
        <w:jc w:val="center"/>
        <w:rPr>
          <w:rFonts w:ascii="Garamond" w:eastAsia="Arial" w:hAnsi="Garamond"/>
          <w:b/>
          <w:caps/>
          <w:sz w:val="24"/>
          <w:szCs w:val="22"/>
        </w:rPr>
      </w:pPr>
    </w:p>
    <w:bookmarkEnd w:id="1"/>
    <w:p w14:paraId="574EB690" w14:textId="1831AD27" w:rsidR="007224C0" w:rsidRPr="0049385D" w:rsidRDefault="007224C0" w:rsidP="005A72FC">
      <w:pPr>
        <w:spacing w:after="120" w:line="360" w:lineRule="auto"/>
        <w:jc w:val="center"/>
        <w:rPr>
          <w:rFonts w:ascii="Garamond" w:hAnsi="Garamond" w:cs="Times New Roman"/>
          <w:b/>
          <w:sz w:val="24"/>
          <w:szCs w:val="24"/>
        </w:rPr>
      </w:pPr>
      <w:r w:rsidRPr="0049385D">
        <w:rPr>
          <w:rFonts w:ascii="Garamond" w:hAnsi="Garamond" w:cs="Times New Roman"/>
          <w:b/>
          <w:sz w:val="24"/>
          <w:szCs w:val="24"/>
        </w:rPr>
        <w:t xml:space="preserve">ALLEGATO </w:t>
      </w:r>
      <w:r w:rsidR="0045417F" w:rsidRPr="0049385D">
        <w:rPr>
          <w:rFonts w:ascii="Garamond" w:hAnsi="Garamond" w:cs="Times New Roman"/>
          <w:b/>
          <w:sz w:val="24"/>
          <w:szCs w:val="24"/>
        </w:rPr>
        <w:t>4</w:t>
      </w:r>
      <w:r w:rsidRPr="0049385D">
        <w:rPr>
          <w:rFonts w:ascii="Garamond" w:hAnsi="Garamond" w:cs="Times New Roman"/>
          <w:b/>
          <w:sz w:val="24"/>
          <w:szCs w:val="24"/>
        </w:rPr>
        <w:t xml:space="preserve"> </w:t>
      </w:r>
    </w:p>
    <w:p w14:paraId="071BF9F2" w14:textId="26084B94" w:rsidR="007224C0" w:rsidRPr="0049385D" w:rsidRDefault="0045417F" w:rsidP="00A70631">
      <w:pPr>
        <w:tabs>
          <w:tab w:val="left" w:pos="1536"/>
          <w:tab w:val="center" w:pos="4818"/>
        </w:tabs>
        <w:spacing w:after="120" w:line="360" w:lineRule="auto"/>
        <w:jc w:val="center"/>
        <w:rPr>
          <w:rFonts w:ascii="Garamond" w:hAnsi="Garamond" w:cs="Times New Roman"/>
          <w:b/>
          <w:sz w:val="24"/>
          <w:szCs w:val="24"/>
        </w:rPr>
      </w:pPr>
      <w:r w:rsidRPr="0049385D">
        <w:rPr>
          <w:rFonts w:ascii="Garamond" w:hAnsi="Garamond" w:cs="Times New Roman"/>
          <w:b/>
          <w:sz w:val="24"/>
          <w:szCs w:val="24"/>
        </w:rPr>
        <w:t>FACSIMILE DICHIARAZIONI DI DOMICILIO E ACCESSO AGLI ATTI</w:t>
      </w:r>
    </w:p>
    <w:p w14:paraId="659E5682" w14:textId="77777777" w:rsidR="005A72FC" w:rsidRPr="0049385D" w:rsidRDefault="005A72FC" w:rsidP="005A72FC">
      <w:pPr>
        <w:spacing w:after="120" w:line="360" w:lineRule="auto"/>
        <w:rPr>
          <w:rFonts w:ascii="Garamond" w:hAnsi="Garamond" w:cs="Times New Roman"/>
          <w:b/>
          <w:sz w:val="24"/>
          <w:szCs w:val="24"/>
        </w:rPr>
      </w:pPr>
    </w:p>
    <w:p w14:paraId="067B85B5" w14:textId="4BC5280D" w:rsidR="005A72FC" w:rsidRPr="0049385D" w:rsidRDefault="005A72FC" w:rsidP="005A72FC">
      <w:pPr>
        <w:spacing w:after="120" w:line="360" w:lineRule="auto"/>
        <w:rPr>
          <w:rFonts w:ascii="Garamond" w:hAnsi="Garamond" w:cs="Times New Roman"/>
          <w:b/>
          <w:sz w:val="24"/>
          <w:szCs w:val="24"/>
        </w:rPr>
        <w:sectPr w:rsidR="005A72FC" w:rsidRPr="0049385D" w:rsidSect="00DE3D1B">
          <w:headerReference w:type="even" r:id="rId12"/>
          <w:headerReference w:type="default" r:id="rId13"/>
          <w:footerReference w:type="even" r:id="rId14"/>
          <w:footerReference w:type="default" r:id="rId15"/>
          <w:headerReference w:type="first" r:id="rId16"/>
          <w:footerReference w:type="first" r:id="rId17"/>
          <w:pgSz w:w="11905" w:h="16837"/>
          <w:pgMar w:top="1661" w:right="1134" w:bottom="1134" w:left="1134" w:header="720" w:footer="0" w:gutter="0"/>
          <w:pgNumType w:start="0"/>
          <w:cols w:space="720"/>
          <w:docGrid w:linePitch="360"/>
        </w:sectPr>
      </w:pPr>
    </w:p>
    <w:p w14:paraId="7B3C3E19" w14:textId="77777777" w:rsidR="0049385D" w:rsidRDefault="0049385D" w:rsidP="0049385D">
      <w:pPr>
        <w:spacing w:after="0" w:line="276" w:lineRule="auto"/>
        <w:jc w:val="both"/>
        <w:rPr>
          <w:rFonts w:ascii="Garamond" w:hAnsi="Garamond"/>
        </w:rPr>
      </w:pPr>
    </w:p>
    <w:p w14:paraId="475FF4B5" w14:textId="4D70CB83" w:rsidR="00537F27" w:rsidRPr="0049385D" w:rsidRDefault="00537F27" w:rsidP="0049385D">
      <w:pPr>
        <w:spacing w:after="0" w:line="276" w:lineRule="auto"/>
        <w:jc w:val="both"/>
        <w:rPr>
          <w:rFonts w:ascii="Garamond" w:hAnsi="Garamond"/>
          <w:sz w:val="22"/>
          <w:szCs w:val="22"/>
        </w:rPr>
      </w:pPr>
      <w:r w:rsidRPr="0049385D">
        <w:rPr>
          <w:rFonts w:ascii="Garamond" w:hAnsi="Garamond"/>
          <w:sz w:val="22"/>
          <w:szCs w:val="22"/>
        </w:rPr>
        <w:t xml:space="preserve">Il/La sottoscritto/a ________________________________, nato/a </w:t>
      </w:r>
      <w:proofErr w:type="spellStart"/>
      <w:r w:rsidRPr="0049385D">
        <w:rPr>
          <w:rFonts w:ascii="Garamond" w:hAnsi="Garamond"/>
          <w:sz w:val="22"/>
          <w:szCs w:val="22"/>
        </w:rPr>
        <w:t>a</w:t>
      </w:r>
      <w:proofErr w:type="spellEnd"/>
      <w:r w:rsidRPr="0049385D">
        <w:rPr>
          <w:rFonts w:ascii="Garamond" w:hAnsi="Garamond"/>
          <w:sz w:val="22"/>
          <w:szCs w:val="22"/>
        </w:rPr>
        <w:t xml:space="preserve"> ________________________, Prov. _____, il ________________, domiciliato per la carica presso la sede legale sotto indicata, in qualità di __________________________ e legale rappresentante della ______________________, con sede in __________________________, Prov. ____, via _____________________, n. ______, CAP ________, codice fiscale n. ______________________ e partita IVA n. _________________, presso cui elegge domicilio, di seguito denominata “Impresa”,</w:t>
      </w:r>
    </w:p>
    <w:p w14:paraId="34626F64" w14:textId="77777777" w:rsidR="00537F27" w:rsidRPr="0049385D" w:rsidRDefault="00537F27" w:rsidP="0049385D">
      <w:pPr>
        <w:spacing w:after="0" w:line="276" w:lineRule="auto"/>
        <w:jc w:val="both"/>
        <w:rPr>
          <w:rFonts w:ascii="Garamond" w:hAnsi="Garamond"/>
          <w:sz w:val="22"/>
          <w:szCs w:val="22"/>
        </w:rPr>
      </w:pPr>
    </w:p>
    <w:p w14:paraId="6A31B38E" w14:textId="77777777" w:rsidR="00537F27" w:rsidRPr="0049385D" w:rsidRDefault="00537F27" w:rsidP="0049385D">
      <w:pPr>
        <w:numPr>
          <w:ilvl w:val="0"/>
          <w:numId w:val="25"/>
        </w:numPr>
        <w:spacing w:after="0" w:line="276" w:lineRule="auto"/>
        <w:jc w:val="both"/>
        <w:rPr>
          <w:rFonts w:ascii="Garamond" w:hAnsi="Garamond"/>
          <w:sz w:val="22"/>
          <w:szCs w:val="22"/>
        </w:rPr>
      </w:pPr>
      <w:r w:rsidRPr="0049385D">
        <w:rPr>
          <w:rFonts w:ascii="Garamond" w:hAnsi="Garamond"/>
          <w:sz w:val="22"/>
          <w:szCs w:val="22"/>
        </w:rPr>
        <w:t xml:space="preserve">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w:t>
      </w:r>
    </w:p>
    <w:p w14:paraId="1C67BE3E" w14:textId="763C787D" w:rsidR="00537F27" w:rsidRPr="0049385D" w:rsidRDefault="00537F27" w:rsidP="0049385D">
      <w:pPr>
        <w:numPr>
          <w:ilvl w:val="0"/>
          <w:numId w:val="25"/>
        </w:numPr>
        <w:spacing w:after="0" w:line="276" w:lineRule="auto"/>
        <w:jc w:val="both"/>
        <w:rPr>
          <w:rFonts w:ascii="Garamond" w:hAnsi="Garamond"/>
          <w:sz w:val="22"/>
          <w:szCs w:val="22"/>
        </w:rPr>
      </w:pPr>
      <w:r w:rsidRPr="0049385D">
        <w:rPr>
          <w:rFonts w:ascii="Garamond" w:hAnsi="Garamond"/>
          <w:sz w:val="22"/>
          <w:szCs w:val="22"/>
        </w:rPr>
        <w:t xml:space="preserve">ai fini della partecipazione alla </w:t>
      </w:r>
      <w:r w:rsidR="0045417F" w:rsidRPr="0049385D">
        <w:rPr>
          <w:rFonts w:ascii="Garamond" w:hAnsi="Garamond"/>
          <w:sz w:val="22"/>
          <w:szCs w:val="22"/>
        </w:rPr>
        <w:t xml:space="preserve">RDO </w:t>
      </w:r>
      <w:r w:rsidRPr="0049385D">
        <w:rPr>
          <w:rFonts w:ascii="Garamond" w:hAnsi="Garamond"/>
          <w:sz w:val="22"/>
          <w:szCs w:val="22"/>
        </w:rPr>
        <w:t>“</w:t>
      </w:r>
      <w:r w:rsidR="0045417F" w:rsidRPr="0049385D">
        <w:rPr>
          <w:rFonts w:ascii="Garamond" w:hAnsi="Garamond"/>
          <w:sz w:val="22"/>
          <w:szCs w:val="22"/>
        </w:rPr>
        <w:t>AQ 2202 – Lotto 2 Appalto Specifico Progetto per l’implementazione e l’attuazione della Cartella Clinica Elettronica Regionale per gli Enti Sanitari Abruzzesi</w:t>
      </w:r>
      <w:r w:rsidR="006C09B2" w:rsidRPr="0049385D">
        <w:rPr>
          <w:rFonts w:ascii="Garamond" w:hAnsi="Garamond"/>
          <w:sz w:val="22"/>
          <w:szCs w:val="22"/>
        </w:rPr>
        <w:t>”</w:t>
      </w:r>
      <w:r w:rsidRPr="0049385D">
        <w:rPr>
          <w:rFonts w:ascii="Garamond" w:hAnsi="Garamond"/>
          <w:sz w:val="22"/>
          <w:szCs w:val="22"/>
        </w:rPr>
        <w:t>;</w:t>
      </w:r>
    </w:p>
    <w:p w14:paraId="5839908F" w14:textId="77777777" w:rsidR="00537F27" w:rsidRPr="0049385D" w:rsidRDefault="00537F27" w:rsidP="0049385D">
      <w:pPr>
        <w:spacing w:line="276" w:lineRule="auto"/>
        <w:jc w:val="center"/>
        <w:rPr>
          <w:rFonts w:ascii="Garamond" w:hAnsi="Garamond"/>
          <w:b/>
          <w:sz w:val="22"/>
          <w:szCs w:val="22"/>
        </w:rPr>
      </w:pPr>
      <w:r w:rsidRPr="0049385D">
        <w:rPr>
          <w:rFonts w:ascii="Garamond" w:hAnsi="Garamond"/>
          <w:b/>
          <w:sz w:val="22"/>
          <w:szCs w:val="22"/>
          <w:lang w:eastAsia="ar-SA"/>
        </w:rPr>
        <w:t>DICHIARA SOTTO LA PROPRIA RESPONSABILITÀ</w:t>
      </w:r>
      <w:r w:rsidRPr="0049385D">
        <w:rPr>
          <w:rStyle w:val="Rimandonotaapidipagina"/>
          <w:rFonts w:ascii="Garamond" w:hAnsi="Garamond"/>
          <w:b/>
          <w:sz w:val="22"/>
          <w:szCs w:val="22"/>
          <w:lang w:eastAsia="ar-SA"/>
        </w:rPr>
        <w:footnoteReference w:id="2"/>
      </w:r>
    </w:p>
    <w:p w14:paraId="72E535C0" w14:textId="5F148AE5" w:rsidR="0045417F" w:rsidRPr="0049385D" w:rsidRDefault="0045417F" w:rsidP="0049385D">
      <w:pPr>
        <w:pStyle w:val="Numerazioneperbuste"/>
        <w:numPr>
          <w:ilvl w:val="0"/>
          <w:numId w:val="44"/>
        </w:numPr>
        <w:spacing w:after="0" w:line="276" w:lineRule="auto"/>
        <w:jc w:val="both"/>
        <w:rPr>
          <w:rFonts w:ascii="Garamond" w:hAnsi="Garamond"/>
          <w:sz w:val="22"/>
          <w:szCs w:val="22"/>
        </w:rPr>
      </w:pPr>
      <w:bookmarkStart w:id="3" w:name="_Ref496787048"/>
      <w:r w:rsidRPr="0049385D">
        <w:rPr>
          <w:rFonts w:ascii="Garamond" w:hAnsi="Garamond"/>
          <w:sz w:val="22"/>
          <w:szCs w:val="22"/>
        </w:rPr>
        <w:t>i seguenti dati: domicilio fiscale ______</w:t>
      </w:r>
      <w:r w:rsidR="0049385D">
        <w:rPr>
          <w:rFonts w:ascii="Garamond" w:hAnsi="Garamond"/>
          <w:sz w:val="22"/>
          <w:szCs w:val="22"/>
        </w:rPr>
        <w:t>_______________</w:t>
      </w:r>
      <w:r w:rsidRPr="0049385D">
        <w:rPr>
          <w:rFonts w:ascii="Garamond" w:hAnsi="Garamond"/>
          <w:sz w:val="22"/>
          <w:szCs w:val="22"/>
        </w:rPr>
        <w:t>___; codice fiscale __</w:t>
      </w:r>
      <w:r w:rsidR="0049385D">
        <w:rPr>
          <w:rFonts w:ascii="Garamond" w:hAnsi="Garamond"/>
          <w:sz w:val="22"/>
          <w:szCs w:val="22"/>
        </w:rPr>
        <w:t>_______________</w:t>
      </w:r>
      <w:r w:rsidRPr="0049385D">
        <w:rPr>
          <w:rFonts w:ascii="Garamond" w:hAnsi="Garamond"/>
          <w:sz w:val="22"/>
          <w:szCs w:val="22"/>
        </w:rPr>
        <w:t xml:space="preserve">_____, </w:t>
      </w:r>
      <w:proofErr w:type="spellStart"/>
      <w:r w:rsidRPr="0049385D">
        <w:rPr>
          <w:rFonts w:ascii="Garamond" w:hAnsi="Garamond"/>
          <w:sz w:val="22"/>
          <w:szCs w:val="22"/>
        </w:rPr>
        <w:t>pec</w:t>
      </w:r>
      <w:proofErr w:type="spellEnd"/>
      <w:r w:rsidRPr="0049385D">
        <w:rPr>
          <w:rFonts w:ascii="Garamond" w:hAnsi="Garamond"/>
          <w:sz w:val="22"/>
          <w:szCs w:val="22"/>
        </w:rPr>
        <w:t xml:space="preserve"> ________</w:t>
      </w:r>
      <w:r w:rsidR="0049385D">
        <w:rPr>
          <w:rFonts w:ascii="Garamond" w:hAnsi="Garamond"/>
          <w:sz w:val="22"/>
          <w:szCs w:val="22"/>
        </w:rPr>
        <w:t>_________________________</w:t>
      </w:r>
      <w:r w:rsidRPr="0049385D">
        <w:rPr>
          <w:rFonts w:ascii="Garamond" w:hAnsi="Garamond"/>
          <w:sz w:val="22"/>
          <w:szCs w:val="22"/>
        </w:rPr>
        <w:t>___</w:t>
      </w:r>
    </w:p>
    <w:p w14:paraId="5E4C0348" w14:textId="77777777" w:rsidR="0045417F" w:rsidRPr="00C86F5D" w:rsidRDefault="0045417F" w:rsidP="0049385D">
      <w:pPr>
        <w:pStyle w:val="Numerazioneperbuste"/>
        <w:numPr>
          <w:ilvl w:val="0"/>
          <w:numId w:val="0"/>
        </w:numPr>
        <w:spacing w:after="0" w:line="276" w:lineRule="auto"/>
        <w:ind w:left="360"/>
        <w:jc w:val="both"/>
        <w:rPr>
          <w:rFonts w:ascii="Garamond" w:hAnsi="Garamond"/>
          <w:i/>
          <w:sz w:val="22"/>
          <w:szCs w:val="22"/>
        </w:rPr>
      </w:pPr>
      <w:r w:rsidRPr="00C86F5D">
        <w:rPr>
          <w:rFonts w:ascii="Garamond" w:hAnsi="Garamond"/>
          <w:i/>
          <w:sz w:val="22"/>
          <w:szCs w:val="22"/>
        </w:rPr>
        <w:t>oppure</w:t>
      </w:r>
    </w:p>
    <w:p w14:paraId="09787348" w14:textId="5A966D70" w:rsidR="0045417F" w:rsidRPr="0049385D" w:rsidRDefault="0045417F" w:rsidP="0049385D">
      <w:pPr>
        <w:pStyle w:val="Numerazioneperbuste"/>
        <w:numPr>
          <w:ilvl w:val="0"/>
          <w:numId w:val="0"/>
        </w:numPr>
        <w:spacing w:after="0" w:line="276" w:lineRule="auto"/>
        <w:ind w:left="360"/>
        <w:jc w:val="both"/>
        <w:rPr>
          <w:rFonts w:ascii="Garamond" w:hAnsi="Garamond"/>
          <w:sz w:val="22"/>
          <w:szCs w:val="22"/>
        </w:rPr>
      </w:pPr>
      <w:r w:rsidRPr="0049385D">
        <w:rPr>
          <w:rFonts w:ascii="Garamond" w:hAnsi="Garamond"/>
          <w:sz w:val="22"/>
          <w:szCs w:val="22"/>
        </w:rPr>
        <w:t>solo in caso di concorrenti aventi sede in altri Stati membri, l’indirizzo di posta elettronica ___________</w:t>
      </w:r>
      <w:r w:rsidR="0049385D">
        <w:rPr>
          <w:rFonts w:ascii="Garamond" w:hAnsi="Garamond"/>
          <w:sz w:val="22"/>
          <w:szCs w:val="22"/>
        </w:rPr>
        <w:t>______________________</w:t>
      </w:r>
      <w:r w:rsidRPr="0049385D">
        <w:rPr>
          <w:rFonts w:ascii="Garamond" w:hAnsi="Garamond"/>
          <w:sz w:val="22"/>
          <w:szCs w:val="22"/>
        </w:rPr>
        <w:t xml:space="preserve">______ che, anche ai sensi dell’art. 52 del D. </w:t>
      </w:r>
      <w:proofErr w:type="spellStart"/>
      <w:r w:rsidRPr="0049385D">
        <w:rPr>
          <w:rFonts w:ascii="Garamond" w:hAnsi="Garamond"/>
          <w:sz w:val="22"/>
          <w:szCs w:val="22"/>
        </w:rPr>
        <w:t>Lgs.n</w:t>
      </w:r>
      <w:proofErr w:type="spellEnd"/>
      <w:r w:rsidRPr="0049385D">
        <w:rPr>
          <w:rFonts w:ascii="Garamond" w:hAnsi="Garamond"/>
          <w:sz w:val="22"/>
          <w:szCs w:val="22"/>
        </w:rPr>
        <w:t xml:space="preserve">. 50/2016 e </w:t>
      </w:r>
      <w:proofErr w:type="spellStart"/>
      <w:r w:rsidRPr="0049385D">
        <w:rPr>
          <w:rFonts w:ascii="Garamond" w:hAnsi="Garamond"/>
          <w:sz w:val="22"/>
          <w:szCs w:val="22"/>
        </w:rPr>
        <w:t>s.m.i.</w:t>
      </w:r>
      <w:proofErr w:type="spellEnd"/>
      <w:r w:rsidRPr="0049385D">
        <w:rPr>
          <w:rFonts w:ascii="Garamond" w:hAnsi="Garamond"/>
          <w:sz w:val="22"/>
          <w:szCs w:val="22"/>
        </w:rPr>
        <w:t xml:space="preserve"> e stante quanto previsto nella </w:t>
      </w:r>
      <w:proofErr w:type="spellStart"/>
      <w:r w:rsidRPr="0049385D">
        <w:rPr>
          <w:rFonts w:ascii="Garamond" w:hAnsi="Garamond"/>
          <w:sz w:val="22"/>
          <w:szCs w:val="22"/>
        </w:rPr>
        <w:t>lex</w:t>
      </w:r>
      <w:proofErr w:type="spellEnd"/>
      <w:r w:rsidRPr="0049385D">
        <w:rPr>
          <w:rFonts w:ascii="Garamond" w:hAnsi="Garamond"/>
          <w:sz w:val="22"/>
          <w:szCs w:val="22"/>
        </w:rPr>
        <w:t xml:space="preserve"> </w:t>
      </w:r>
      <w:proofErr w:type="spellStart"/>
      <w:r w:rsidRPr="0049385D">
        <w:rPr>
          <w:rFonts w:ascii="Garamond" w:hAnsi="Garamond"/>
          <w:sz w:val="22"/>
          <w:szCs w:val="22"/>
        </w:rPr>
        <w:t>specialis</w:t>
      </w:r>
      <w:proofErr w:type="spellEnd"/>
      <w:r w:rsidRPr="0049385D">
        <w:rPr>
          <w:rFonts w:ascii="Garamond" w:hAnsi="Garamond"/>
          <w:sz w:val="22"/>
          <w:szCs w:val="22"/>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791679C7" w14:textId="53D4100C" w:rsidR="00537F27" w:rsidRPr="0049385D" w:rsidRDefault="00537F27" w:rsidP="0049385D">
      <w:pPr>
        <w:pStyle w:val="Numerazioneperbuste"/>
        <w:numPr>
          <w:ilvl w:val="0"/>
          <w:numId w:val="44"/>
        </w:numPr>
        <w:tabs>
          <w:tab w:val="clear" w:pos="360"/>
          <w:tab w:val="num" w:pos="426"/>
        </w:tabs>
        <w:spacing w:after="0" w:line="276" w:lineRule="auto"/>
        <w:ind w:left="426" w:hanging="426"/>
        <w:jc w:val="both"/>
        <w:rPr>
          <w:rFonts w:ascii="Garamond" w:hAnsi="Garamond"/>
          <w:sz w:val="22"/>
          <w:szCs w:val="22"/>
        </w:rPr>
      </w:pPr>
      <w:r w:rsidRPr="0049385D">
        <w:rPr>
          <w:rFonts w:ascii="Garamond" w:hAnsi="Garamond"/>
          <w:sz w:val="22"/>
          <w:szCs w:val="22"/>
        </w:rPr>
        <w:t>di:</w:t>
      </w:r>
    </w:p>
    <w:p w14:paraId="6E4AB25D" w14:textId="77777777" w:rsidR="00537F27" w:rsidRPr="0049385D" w:rsidRDefault="00537F27" w:rsidP="0049385D">
      <w:pPr>
        <w:pStyle w:val="Numerazioneperbuste"/>
        <w:numPr>
          <w:ilvl w:val="0"/>
          <w:numId w:val="8"/>
        </w:numPr>
        <w:tabs>
          <w:tab w:val="left" w:pos="851"/>
        </w:tabs>
        <w:spacing w:after="0" w:line="276" w:lineRule="auto"/>
        <w:ind w:left="851" w:hanging="425"/>
        <w:jc w:val="both"/>
        <w:rPr>
          <w:rFonts w:ascii="Garamond" w:hAnsi="Garamond"/>
          <w:sz w:val="22"/>
          <w:szCs w:val="22"/>
        </w:rPr>
      </w:pPr>
      <w:r w:rsidRPr="0049385D">
        <w:rPr>
          <w:rFonts w:ascii="Garamond" w:hAnsi="Garamond"/>
          <w:sz w:val="22"/>
          <w:szCs w:val="22"/>
        </w:rPr>
        <w:t>autorizzare, qualora un partecipante alla gara eserciti la facoltà di “accesso agli atti”, la stazione appaltante a rilasciare copia di tutta la documentazione presentata per la partecipazione alla gara,</w:t>
      </w:r>
      <w:r w:rsidRPr="0049385D">
        <w:rPr>
          <w:rFonts w:ascii="Garamond" w:hAnsi="Garamond"/>
          <w:i/>
          <w:sz w:val="22"/>
          <w:szCs w:val="22"/>
        </w:rPr>
        <w:t xml:space="preserve"> </w:t>
      </w:r>
    </w:p>
    <w:p w14:paraId="42A9895B" w14:textId="77777777" w:rsidR="00537F27" w:rsidRPr="0049385D" w:rsidRDefault="00537F27" w:rsidP="0049385D">
      <w:pPr>
        <w:pStyle w:val="Numerazioneperbuste"/>
        <w:numPr>
          <w:ilvl w:val="0"/>
          <w:numId w:val="0"/>
        </w:numPr>
        <w:spacing w:after="0" w:line="276" w:lineRule="auto"/>
        <w:ind w:left="851" w:hanging="425"/>
        <w:rPr>
          <w:rFonts w:ascii="Garamond" w:hAnsi="Garamond"/>
          <w:sz w:val="22"/>
          <w:szCs w:val="22"/>
        </w:rPr>
      </w:pPr>
      <w:r w:rsidRPr="0049385D">
        <w:rPr>
          <w:rFonts w:ascii="Garamond" w:hAnsi="Garamond"/>
          <w:i/>
          <w:sz w:val="22"/>
          <w:szCs w:val="22"/>
        </w:rPr>
        <w:t>ovvero</w:t>
      </w:r>
    </w:p>
    <w:p w14:paraId="7D072D5D" w14:textId="09369F80" w:rsidR="00537F27" w:rsidRPr="0049385D" w:rsidRDefault="00537F27" w:rsidP="0049385D">
      <w:pPr>
        <w:pStyle w:val="Numerazioneperbuste"/>
        <w:numPr>
          <w:ilvl w:val="0"/>
          <w:numId w:val="8"/>
        </w:numPr>
        <w:tabs>
          <w:tab w:val="left" w:pos="851"/>
        </w:tabs>
        <w:spacing w:after="0" w:line="276" w:lineRule="auto"/>
        <w:ind w:left="851" w:hanging="425"/>
        <w:jc w:val="both"/>
        <w:rPr>
          <w:rFonts w:ascii="Garamond" w:hAnsi="Garamond"/>
          <w:sz w:val="22"/>
          <w:szCs w:val="22"/>
        </w:rPr>
      </w:pPr>
      <w:r w:rsidRPr="0049385D">
        <w:rPr>
          <w:rFonts w:ascii="Garamond" w:hAnsi="Garamond"/>
          <w:sz w:val="22"/>
          <w:szCs w:val="22"/>
        </w:rPr>
        <w:t>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successivamente, su richiesta della stazione appaltante, adeguatamente motivata e comprovata ai sensi dell’art. 53, comma 5, lett. a), d.lgs. 50/2016.</w:t>
      </w:r>
    </w:p>
    <w:p w14:paraId="0F91AA60" w14:textId="21706933" w:rsidR="00D37AD3" w:rsidRPr="0049385D" w:rsidRDefault="00D37AD3" w:rsidP="0049385D">
      <w:pPr>
        <w:pStyle w:val="Numerazioneperbuste"/>
        <w:numPr>
          <w:ilvl w:val="0"/>
          <w:numId w:val="44"/>
        </w:numPr>
        <w:tabs>
          <w:tab w:val="left" w:pos="851"/>
        </w:tabs>
        <w:spacing w:after="0" w:line="276" w:lineRule="auto"/>
        <w:jc w:val="both"/>
        <w:rPr>
          <w:rFonts w:ascii="Garamond" w:hAnsi="Garamond"/>
          <w:sz w:val="22"/>
          <w:szCs w:val="22"/>
        </w:rPr>
      </w:pPr>
      <w:r w:rsidRPr="0049385D">
        <w:rPr>
          <w:rFonts w:ascii="Garamond" w:hAnsi="Garamond"/>
          <w:sz w:val="22"/>
          <w:szCs w:val="22"/>
        </w:rPr>
        <w:t>di accettare, senza condizione o riserva alcuna, tutte le norme e disposizioni contenute nella documentazione gara compreso il Patto di integrità (allegato 7).</w:t>
      </w:r>
    </w:p>
    <w:bookmarkEnd w:id="3"/>
    <w:p w14:paraId="2ADA72A7" w14:textId="043A5A22" w:rsidR="006251EA" w:rsidRPr="0049385D" w:rsidRDefault="006251EA" w:rsidP="0049385D">
      <w:pPr>
        <w:pStyle w:val="Numerazioneperbuste"/>
        <w:numPr>
          <w:ilvl w:val="0"/>
          <w:numId w:val="0"/>
        </w:numPr>
        <w:spacing w:before="0" w:after="0" w:line="276" w:lineRule="auto"/>
        <w:rPr>
          <w:rFonts w:ascii="Garamond" w:hAnsi="Garamond"/>
          <w:sz w:val="22"/>
          <w:szCs w:val="22"/>
        </w:rPr>
      </w:pPr>
    </w:p>
    <w:p w14:paraId="549E683C" w14:textId="77777777" w:rsidR="00537F27" w:rsidRPr="0049385D" w:rsidRDefault="00537F27" w:rsidP="0049385D">
      <w:pPr>
        <w:pStyle w:val="Numerazioneperbuste"/>
        <w:numPr>
          <w:ilvl w:val="0"/>
          <w:numId w:val="0"/>
        </w:numPr>
        <w:spacing w:before="0" w:after="0" w:line="276" w:lineRule="auto"/>
        <w:rPr>
          <w:rFonts w:ascii="Garamond" w:hAnsi="Garamond"/>
          <w:sz w:val="22"/>
          <w:szCs w:val="22"/>
        </w:rPr>
      </w:pPr>
      <w:r w:rsidRPr="0049385D">
        <w:rPr>
          <w:rFonts w:ascii="Garamond" w:hAnsi="Garamond"/>
          <w:sz w:val="22"/>
          <w:szCs w:val="22"/>
        </w:rPr>
        <w:t xml:space="preserve">__________________, lì ________ </w:t>
      </w:r>
    </w:p>
    <w:p w14:paraId="16BFDA6A" w14:textId="02291643" w:rsidR="00D1601F" w:rsidRPr="0049385D" w:rsidRDefault="00537F27" w:rsidP="0049385D">
      <w:pPr>
        <w:spacing w:line="276" w:lineRule="auto"/>
        <w:rPr>
          <w:rFonts w:ascii="Garamond" w:hAnsi="Garamond"/>
          <w:i/>
          <w:sz w:val="22"/>
          <w:szCs w:val="22"/>
        </w:rPr>
      </w:pPr>
      <w:r w:rsidRPr="0049385D">
        <w:rPr>
          <w:rFonts w:ascii="Garamond" w:hAnsi="Garamond"/>
          <w:i/>
          <w:sz w:val="22"/>
          <w:szCs w:val="22"/>
        </w:rPr>
        <w:t>Il Documento deve essere firmato digitalmente</w:t>
      </w:r>
    </w:p>
    <w:sectPr w:rsidR="00D1601F" w:rsidRPr="0049385D" w:rsidSect="00D2095D">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8BE6A" w14:textId="77777777" w:rsidR="00A40E1B" w:rsidRDefault="00A40E1B">
      <w:r>
        <w:separator/>
      </w:r>
    </w:p>
  </w:endnote>
  <w:endnote w:type="continuationSeparator" w:id="0">
    <w:p w14:paraId="7593AA56" w14:textId="77777777" w:rsidR="00A40E1B" w:rsidRDefault="00A40E1B">
      <w:r>
        <w:continuationSeparator/>
      </w:r>
    </w:p>
  </w:endnote>
  <w:endnote w:type="continuationNotice" w:id="1">
    <w:p w14:paraId="72CFE471" w14:textId="77777777" w:rsidR="00A40E1B" w:rsidRDefault="00A40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7DAF7" w14:textId="77777777" w:rsidR="009C40C7" w:rsidRDefault="009C40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38217" w14:textId="77777777" w:rsidR="009C40C7" w:rsidRDefault="009C40C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27B4E" w14:textId="77777777" w:rsidR="009C40C7" w:rsidRDefault="009C40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DE642" w14:textId="77777777" w:rsidR="00A40E1B" w:rsidRDefault="00A40E1B">
      <w:r>
        <w:separator/>
      </w:r>
    </w:p>
  </w:footnote>
  <w:footnote w:type="continuationSeparator" w:id="0">
    <w:p w14:paraId="3CDFFD0A" w14:textId="77777777" w:rsidR="00A40E1B" w:rsidRDefault="00A40E1B">
      <w:r>
        <w:continuationSeparator/>
      </w:r>
    </w:p>
  </w:footnote>
  <w:footnote w:type="continuationNotice" w:id="1">
    <w:p w14:paraId="79917766" w14:textId="77777777" w:rsidR="00A40E1B" w:rsidRDefault="00A40E1B"/>
  </w:footnote>
  <w:footnote w:id="2">
    <w:p w14:paraId="3EF2B351" w14:textId="37942B3E" w:rsidR="006251EA" w:rsidRPr="00E44A9A" w:rsidRDefault="006251EA" w:rsidP="00E44A9A">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4D99F" w14:textId="77777777" w:rsidR="009C40C7" w:rsidRDefault="009C40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E46EF" w14:textId="77777777" w:rsidR="009C40C7" w:rsidRDefault="009C40C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0"/>
      <w:gridCol w:w="6844"/>
    </w:tblGrid>
    <w:tr w:rsidR="00DE3D1B" w:rsidRPr="004F0B92" w14:paraId="40D215DB" w14:textId="77777777" w:rsidTr="009C40C7">
      <w:trPr>
        <w:trHeight w:val="1408"/>
      </w:trPr>
      <w:tc>
        <w:tcPr>
          <w:tcW w:w="2830" w:type="dxa"/>
          <w:vAlign w:val="center"/>
        </w:tcPr>
        <w:p w14:paraId="5C94B6F0" w14:textId="6557E39A" w:rsidR="00DE3D1B" w:rsidRPr="004F0B92" w:rsidRDefault="00DE3D1B" w:rsidP="00DE3D1B">
          <w:pPr>
            <w:keepNext/>
            <w:spacing w:after="0" w:line="276" w:lineRule="auto"/>
            <w:outlineLvl w:val="0"/>
            <w:rPr>
              <w:rFonts w:ascii="Arial" w:hAnsi="Arial" w:cs="Arial"/>
              <w:b/>
              <w:noProof/>
              <w:kern w:val="32"/>
              <w:sz w:val="32"/>
              <w:szCs w:val="32"/>
            </w:rPr>
          </w:pPr>
          <w:r w:rsidRPr="00964CB4">
            <w:rPr>
              <w:rFonts w:ascii="Cambria" w:hAnsi="Cambria" w:cs="Cambria"/>
              <w:b/>
              <w:noProof/>
              <w:kern w:val="32"/>
              <w:sz w:val="32"/>
              <w:szCs w:val="32"/>
            </w:rPr>
            <w:drawing>
              <wp:inline distT="0" distB="0" distL="0" distR="0" wp14:anchorId="10670E1A" wp14:editId="29EC3271">
                <wp:extent cx="1543685" cy="546100"/>
                <wp:effectExtent l="0" t="0" r="0" b="6350"/>
                <wp:docPr id="3"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Carattere, Elementi grafici, log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685" cy="546100"/>
                        </a:xfrm>
                        <a:prstGeom prst="rect">
                          <a:avLst/>
                        </a:prstGeom>
                        <a:noFill/>
                        <a:ln>
                          <a:noFill/>
                        </a:ln>
                      </pic:spPr>
                    </pic:pic>
                  </a:graphicData>
                </a:graphic>
              </wp:inline>
            </w:drawing>
          </w:r>
        </w:p>
      </w:tc>
      <w:tc>
        <w:tcPr>
          <w:tcW w:w="6844" w:type="dxa"/>
          <w:vAlign w:val="center"/>
        </w:tcPr>
        <w:p w14:paraId="5E25B7A1" w14:textId="77777777" w:rsidR="005B2518" w:rsidRDefault="00DE3D1B" w:rsidP="009C40C7">
          <w:pPr>
            <w:spacing w:after="0" w:line="240" w:lineRule="auto"/>
            <w:jc w:val="both"/>
            <w:rPr>
              <w:rFonts w:ascii="Garamond" w:hAnsi="Garamond" w:cs="Times New Roman"/>
              <w:b/>
              <w:sz w:val="18"/>
              <w:szCs w:val="18"/>
            </w:rPr>
          </w:pPr>
          <w:r w:rsidRPr="009C40C7">
            <w:rPr>
              <w:rFonts w:ascii="Times New Roman" w:hAnsi="Times New Roman" w:cs="Times New Roman"/>
              <w:b/>
              <w:sz w:val="18"/>
              <w:szCs w:val="18"/>
            </w:rPr>
            <w:t xml:space="preserve">ALLEGATO 4 – </w:t>
          </w:r>
          <w:r w:rsidR="00470806" w:rsidRPr="009C40C7">
            <w:rPr>
              <w:rFonts w:ascii="Times New Roman" w:hAnsi="Times New Roman" w:cs="Times New Roman"/>
              <w:b/>
              <w:sz w:val="18"/>
              <w:szCs w:val="18"/>
            </w:rPr>
            <w:t>FACSIMILE DICHIARAZIONI DI DOMICILIO E ACCESSO AGLI ATTI</w:t>
          </w:r>
          <w:r w:rsidR="009C40C7">
            <w:rPr>
              <w:rFonts w:ascii="Times New Roman" w:hAnsi="Times New Roman" w:cs="Times New Roman"/>
              <w:b/>
              <w:sz w:val="18"/>
              <w:szCs w:val="18"/>
            </w:rPr>
            <w:t xml:space="preserve"> </w:t>
          </w:r>
        </w:p>
        <w:p w14:paraId="3F7D7BA6" w14:textId="1D83A38A" w:rsidR="0049385D" w:rsidRPr="009C40C7" w:rsidRDefault="0049385D" w:rsidP="009C40C7">
          <w:pPr>
            <w:spacing w:after="0" w:line="240" w:lineRule="auto"/>
            <w:jc w:val="both"/>
            <w:rPr>
              <w:rFonts w:ascii="Garamond" w:eastAsia="Arial" w:hAnsi="Garamond"/>
              <w:b/>
              <w:sz w:val="18"/>
              <w:szCs w:val="18"/>
            </w:rPr>
          </w:pPr>
          <w:bookmarkStart w:id="2" w:name="_GoBack"/>
          <w:bookmarkEnd w:id="2"/>
          <w:r w:rsidRPr="009C40C7">
            <w:rPr>
              <w:rFonts w:ascii="Garamond" w:eastAsia="Arial" w:hAnsi="Garamond"/>
              <w:sz w:val="18"/>
              <w:szCs w:val="18"/>
            </w:rPr>
            <w:t>ACCORDO QUADRO PER L’AFFIDAMENTO DI SERVIZI APPLICATIVI PER LE PUBBLICHE AMMINISTRAZIONI – SANITA’ DIGITALE – SISTEMI INFORMATIVI SANITARI E SERVIZI AL CITTADINO - ID 2365 - LOTTO 2</w:t>
          </w:r>
        </w:p>
        <w:p w14:paraId="6B268BE7" w14:textId="4BFD5643" w:rsidR="00DE3D1B" w:rsidRPr="00DE3D1B" w:rsidRDefault="0049385D" w:rsidP="009C40C7">
          <w:pPr>
            <w:spacing w:after="0"/>
            <w:jc w:val="both"/>
            <w:rPr>
              <w:rFonts w:ascii="Times New Roman" w:eastAsia="Times New Roman" w:hAnsi="Times New Roman"/>
              <w:i/>
              <w:sz w:val="16"/>
              <w:szCs w:val="24"/>
              <w:highlight w:val="green"/>
            </w:rPr>
          </w:pPr>
          <w:r w:rsidRPr="009C40C7">
            <w:rPr>
              <w:rFonts w:ascii="Garamond" w:eastAsia="Arial" w:hAnsi="Garamond"/>
              <w:b/>
              <w:caps/>
              <w:sz w:val="18"/>
              <w:szCs w:val="18"/>
            </w:rPr>
            <w:t>REALIZZAZIONE DI UN SISTEMA REGIONALE UNIFICATO PER LA GESTIONE DEI SERVIZI DI LABORATORIO ANALISI</w:t>
          </w:r>
        </w:p>
      </w:tc>
    </w:tr>
  </w:tbl>
  <w:p w14:paraId="380EB5D8" w14:textId="77777777" w:rsidR="00DE3D1B" w:rsidRDefault="00DE3D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6"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7"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8"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9"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0"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4"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5"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7"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39"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0"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2"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1E51049"/>
    <w:multiLevelType w:val="hybridMultilevel"/>
    <w:tmpl w:val="EF5E7D12"/>
    <w:lvl w:ilvl="0" w:tplc="FFFFFFFF">
      <w:numFmt w:val="bullet"/>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5"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6"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47"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7AE5ACE"/>
    <w:multiLevelType w:val="hybridMultilevel"/>
    <w:tmpl w:val="CC92A6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3"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7"/>
  </w:num>
  <w:num w:numId="6">
    <w:abstractNumId w:val="23"/>
  </w:num>
  <w:num w:numId="7">
    <w:abstractNumId w:val="18"/>
  </w:num>
  <w:num w:numId="8">
    <w:abstractNumId w:val="22"/>
  </w:num>
  <w:num w:numId="9">
    <w:abstractNumId w:val="29"/>
  </w:num>
  <w:num w:numId="10">
    <w:abstractNumId w:val="38"/>
  </w:num>
  <w:num w:numId="11">
    <w:abstractNumId w:val="48"/>
  </w:num>
  <w:num w:numId="12">
    <w:abstractNumId w:val="21"/>
  </w:num>
  <w:num w:numId="13">
    <w:abstractNumId w:val="39"/>
  </w:num>
  <w:num w:numId="14">
    <w:abstractNumId w:val="30"/>
  </w:num>
  <w:num w:numId="15">
    <w:abstractNumId w:val="25"/>
  </w:num>
  <w:num w:numId="16">
    <w:abstractNumId w:val="46"/>
  </w:num>
  <w:num w:numId="17">
    <w:abstractNumId w:val="31"/>
  </w:num>
  <w:num w:numId="18">
    <w:abstractNumId w:val="15"/>
  </w:num>
  <w:num w:numId="19">
    <w:abstractNumId w:val="28"/>
  </w:num>
  <w:num w:numId="20">
    <w:abstractNumId w:val="26"/>
  </w:num>
  <w:num w:numId="21">
    <w:abstractNumId w:val="27"/>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45"/>
  </w:num>
  <w:num w:numId="24">
    <w:abstractNumId w:val="53"/>
  </w:num>
  <w:num w:numId="25">
    <w:abstractNumId w:val="20"/>
  </w:num>
  <w:num w:numId="26">
    <w:abstractNumId w:val="16"/>
  </w:num>
  <w:num w:numId="27">
    <w:abstractNumId w:val="41"/>
  </w:num>
  <w:num w:numId="28">
    <w:abstractNumId w:val="34"/>
  </w:num>
  <w:num w:numId="29">
    <w:abstractNumId w:val="40"/>
  </w:num>
  <w:num w:numId="30">
    <w:abstractNumId w:val="9"/>
  </w:num>
  <w:num w:numId="31">
    <w:abstractNumId w:val="50"/>
  </w:num>
  <w:num w:numId="32">
    <w:abstractNumId w:val="24"/>
  </w:num>
  <w:num w:numId="33">
    <w:abstractNumId w:val="51"/>
  </w:num>
  <w:num w:numId="34">
    <w:abstractNumId w:val="14"/>
  </w:num>
  <w:num w:numId="35">
    <w:abstractNumId w:val="37"/>
  </w:num>
  <w:num w:numId="36">
    <w:abstractNumId w:val="32"/>
  </w:num>
  <w:num w:numId="37">
    <w:abstractNumId w:val="35"/>
  </w:num>
  <w:num w:numId="38">
    <w:abstractNumId w:val="36"/>
  </w:num>
  <w:num w:numId="39">
    <w:abstractNumId w:val="52"/>
  </w:num>
  <w:num w:numId="40">
    <w:abstractNumId w:val="19"/>
  </w:num>
  <w:num w:numId="41">
    <w:abstractNumId w:val="43"/>
  </w:num>
  <w:num w:numId="42">
    <w:abstractNumId w:val="42"/>
  </w:num>
  <w:num w:numId="43">
    <w:abstractNumId w:val="47"/>
  </w:num>
  <w:num w:numId="44">
    <w:abstractNumId w:val="33"/>
  </w:num>
  <w:num w:numId="45">
    <w:abstractNumId w:val="44"/>
  </w:num>
  <w:num w:numId="46">
    <w:abstractNumId w:val="49"/>
  </w:num>
  <w:num w:numId="47">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8AA"/>
    <w:rsid w:val="00007A3A"/>
    <w:rsid w:val="00015DA7"/>
    <w:rsid w:val="000162D9"/>
    <w:rsid w:val="000203C3"/>
    <w:rsid w:val="00021A66"/>
    <w:rsid w:val="000247CF"/>
    <w:rsid w:val="00026C58"/>
    <w:rsid w:val="00031FE5"/>
    <w:rsid w:val="00032AD7"/>
    <w:rsid w:val="00033949"/>
    <w:rsid w:val="00042B84"/>
    <w:rsid w:val="00045651"/>
    <w:rsid w:val="00046D61"/>
    <w:rsid w:val="00047DF6"/>
    <w:rsid w:val="00047EC0"/>
    <w:rsid w:val="000500D0"/>
    <w:rsid w:val="00051286"/>
    <w:rsid w:val="00052565"/>
    <w:rsid w:val="000546E3"/>
    <w:rsid w:val="000578C6"/>
    <w:rsid w:val="00057C9D"/>
    <w:rsid w:val="00063501"/>
    <w:rsid w:val="0006740A"/>
    <w:rsid w:val="00070E0C"/>
    <w:rsid w:val="000733C7"/>
    <w:rsid w:val="000779C6"/>
    <w:rsid w:val="00085E48"/>
    <w:rsid w:val="000905F6"/>
    <w:rsid w:val="00093566"/>
    <w:rsid w:val="000938F7"/>
    <w:rsid w:val="00096F3B"/>
    <w:rsid w:val="000A0AEE"/>
    <w:rsid w:val="000A47BD"/>
    <w:rsid w:val="000A4B2E"/>
    <w:rsid w:val="000A4E65"/>
    <w:rsid w:val="000A5556"/>
    <w:rsid w:val="000A71EE"/>
    <w:rsid w:val="000B2326"/>
    <w:rsid w:val="000B322C"/>
    <w:rsid w:val="000B370F"/>
    <w:rsid w:val="000C0513"/>
    <w:rsid w:val="000C0991"/>
    <w:rsid w:val="000D0EC0"/>
    <w:rsid w:val="000D4FDA"/>
    <w:rsid w:val="000E0AC4"/>
    <w:rsid w:val="000E614F"/>
    <w:rsid w:val="000E6723"/>
    <w:rsid w:val="000F695D"/>
    <w:rsid w:val="0010068B"/>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2F46"/>
    <w:rsid w:val="00143313"/>
    <w:rsid w:val="0014363C"/>
    <w:rsid w:val="00144FE8"/>
    <w:rsid w:val="00147E8B"/>
    <w:rsid w:val="0015099B"/>
    <w:rsid w:val="00150FD4"/>
    <w:rsid w:val="00151A4A"/>
    <w:rsid w:val="00151EF4"/>
    <w:rsid w:val="00151F3A"/>
    <w:rsid w:val="00152733"/>
    <w:rsid w:val="00152E79"/>
    <w:rsid w:val="00154D7A"/>
    <w:rsid w:val="0015531E"/>
    <w:rsid w:val="00162CD3"/>
    <w:rsid w:val="00164F6C"/>
    <w:rsid w:val="001655C0"/>
    <w:rsid w:val="00172FE7"/>
    <w:rsid w:val="001768D8"/>
    <w:rsid w:val="0018036C"/>
    <w:rsid w:val="00183DCA"/>
    <w:rsid w:val="00184371"/>
    <w:rsid w:val="001853CF"/>
    <w:rsid w:val="00190835"/>
    <w:rsid w:val="00191C2E"/>
    <w:rsid w:val="0019252C"/>
    <w:rsid w:val="001949F1"/>
    <w:rsid w:val="001958E3"/>
    <w:rsid w:val="00196E1C"/>
    <w:rsid w:val="001B652A"/>
    <w:rsid w:val="001B739E"/>
    <w:rsid w:val="001B78E1"/>
    <w:rsid w:val="001C2016"/>
    <w:rsid w:val="001C2F80"/>
    <w:rsid w:val="001C30C9"/>
    <w:rsid w:val="001C49C0"/>
    <w:rsid w:val="001C59D3"/>
    <w:rsid w:val="001C7538"/>
    <w:rsid w:val="001D27DC"/>
    <w:rsid w:val="001D46D0"/>
    <w:rsid w:val="001E7D92"/>
    <w:rsid w:val="001F1AE4"/>
    <w:rsid w:val="001F3A31"/>
    <w:rsid w:val="001F428B"/>
    <w:rsid w:val="002006D7"/>
    <w:rsid w:val="00200B32"/>
    <w:rsid w:val="00203B90"/>
    <w:rsid w:val="00204543"/>
    <w:rsid w:val="00211A6A"/>
    <w:rsid w:val="00211E85"/>
    <w:rsid w:val="0021279C"/>
    <w:rsid w:val="00214F4F"/>
    <w:rsid w:val="00223361"/>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FEF"/>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5C78"/>
    <w:rsid w:val="002C6C23"/>
    <w:rsid w:val="002D5C1C"/>
    <w:rsid w:val="002D7DE6"/>
    <w:rsid w:val="002E3635"/>
    <w:rsid w:val="002F06C3"/>
    <w:rsid w:val="002F41BA"/>
    <w:rsid w:val="002F6361"/>
    <w:rsid w:val="002F6C45"/>
    <w:rsid w:val="00300295"/>
    <w:rsid w:val="00303224"/>
    <w:rsid w:val="00305335"/>
    <w:rsid w:val="00311AA3"/>
    <w:rsid w:val="00311AE0"/>
    <w:rsid w:val="0031208B"/>
    <w:rsid w:val="003223E8"/>
    <w:rsid w:val="0032655E"/>
    <w:rsid w:val="00326FB1"/>
    <w:rsid w:val="00336B72"/>
    <w:rsid w:val="00342ABC"/>
    <w:rsid w:val="00350713"/>
    <w:rsid w:val="00357943"/>
    <w:rsid w:val="003603EC"/>
    <w:rsid w:val="00361180"/>
    <w:rsid w:val="00363C0D"/>
    <w:rsid w:val="00372444"/>
    <w:rsid w:val="00372ECE"/>
    <w:rsid w:val="00374AED"/>
    <w:rsid w:val="00374B48"/>
    <w:rsid w:val="00377DA3"/>
    <w:rsid w:val="003902A1"/>
    <w:rsid w:val="003904DF"/>
    <w:rsid w:val="003923F2"/>
    <w:rsid w:val="00395408"/>
    <w:rsid w:val="00397077"/>
    <w:rsid w:val="003A1462"/>
    <w:rsid w:val="003A2EE4"/>
    <w:rsid w:val="003A2F4B"/>
    <w:rsid w:val="003B1621"/>
    <w:rsid w:val="003B4949"/>
    <w:rsid w:val="003B4C15"/>
    <w:rsid w:val="003C03FA"/>
    <w:rsid w:val="003C0C9C"/>
    <w:rsid w:val="003C33E5"/>
    <w:rsid w:val="003D3F7B"/>
    <w:rsid w:val="003D5D91"/>
    <w:rsid w:val="003F1E05"/>
    <w:rsid w:val="003F2E10"/>
    <w:rsid w:val="003F3D3D"/>
    <w:rsid w:val="003F77EA"/>
    <w:rsid w:val="004047F3"/>
    <w:rsid w:val="004100B1"/>
    <w:rsid w:val="004115CB"/>
    <w:rsid w:val="00413C95"/>
    <w:rsid w:val="004146D6"/>
    <w:rsid w:val="004147DF"/>
    <w:rsid w:val="004204EA"/>
    <w:rsid w:val="00422B28"/>
    <w:rsid w:val="0042570C"/>
    <w:rsid w:val="004265AA"/>
    <w:rsid w:val="00426D25"/>
    <w:rsid w:val="00431F65"/>
    <w:rsid w:val="00434CB3"/>
    <w:rsid w:val="0043527B"/>
    <w:rsid w:val="00437F67"/>
    <w:rsid w:val="004429E3"/>
    <w:rsid w:val="00446D44"/>
    <w:rsid w:val="004479B6"/>
    <w:rsid w:val="0045417F"/>
    <w:rsid w:val="004564C5"/>
    <w:rsid w:val="004663C7"/>
    <w:rsid w:val="00470806"/>
    <w:rsid w:val="00470C99"/>
    <w:rsid w:val="004713D1"/>
    <w:rsid w:val="00471931"/>
    <w:rsid w:val="004722BE"/>
    <w:rsid w:val="00474383"/>
    <w:rsid w:val="00480880"/>
    <w:rsid w:val="0049385D"/>
    <w:rsid w:val="00496D98"/>
    <w:rsid w:val="00496DF7"/>
    <w:rsid w:val="004A0F4E"/>
    <w:rsid w:val="004B536D"/>
    <w:rsid w:val="004B63DE"/>
    <w:rsid w:val="004B64B2"/>
    <w:rsid w:val="004C26DD"/>
    <w:rsid w:val="004C5A64"/>
    <w:rsid w:val="004C7CA3"/>
    <w:rsid w:val="004D02FC"/>
    <w:rsid w:val="004D1ACE"/>
    <w:rsid w:val="004D1E36"/>
    <w:rsid w:val="004D23E1"/>
    <w:rsid w:val="004D3B13"/>
    <w:rsid w:val="004D5CB9"/>
    <w:rsid w:val="004E7549"/>
    <w:rsid w:val="004E75DF"/>
    <w:rsid w:val="004F0520"/>
    <w:rsid w:val="004F1FF9"/>
    <w:rsid w:val="0050452B"/>
    <w:rsid w:val="00514DD0"/>
    <w:rsid w:val="00520F26"/>
    <w:rsid w:val="00523EBD"/>
    <w:rsid w:val="00523F3D"/>
    <w:rsid w:val="0052405B"/>
    <w:rsid w:val="00531617"/>
    <w:rsid w:val="005349AF"/>
    <w:rsid w:val="0053593B"/>
    <w:rsid w:val="00537F27"/>
    <w:rsid w:val="005414D9"/>
    <w:rsid w:val="00542907"/>
    <w:rsid w:val="00544C44"/>
    <w:rsid w:val="00546D11"/>
    <w:rsid w:val="005502CD"/>
    <w:rsid w:val="00552B58"/>
    <w:rsid w:val="00553B54"/>
    <w:rsid w:val="00554988"/>
    <w:rsid w:val="0057247A"/>
    <w:rsid w:val="00572A32"/>
    <w:rsid w:val="00577741"/>
    <w:rsid w:val="005876B5"/>
    <w:rsid w:val="005929CF"/>
    <w:rsid w:val="00593965"/>
    <w:rsid w:val="005944BC"/>
    <w:rsid w:val="0059458C"/>
    <w:rsid w:val="0059597F"/>
    <w:rsid w:val="005A103E"/>
    <w:rsid w:val="005A43BA"/>
    <w:rsid w:val="005A5CCB"/>
    <w:rsid w:val="005A72FC"/>
    <w:rsid w:val="005B2518"/>
    <w:rsid w:val="005B31D6"/>
    <w:rsid w:val="005B7BD2"/>
    <w:rsid w:val="005C65B3"/>
    <w:rsid w:val="005C6987"/>
    <w:rsid w:val="005C69A9"/>
    <w:rsid w:val="005C7C37"/>
    <w:rsid w:val="005D0C4F"/>
    <w:rsid w:val="005D4B9E"/>
    <w:rsid w:val="006001E5"/>
    <w:rsid w:val="00600825"/>
    <w:rsid w:val="006101DB"/>
    <w:rsid w:val="006109B0"/>
    <w:rsid w:val="00611050"/>
    <w:rsid w:val="006174B2"/>
    <w:rsid w:val="00620830"/>
    <w:rsid w:val="00621C08"/>
    <w:rsid w:val="00621E85"/>
    <w:rsid w:val="00622ABF"/>
    <w:rsid w:val="006251EA"/>
    <w:rsid w:val="006335A3"/>
    <w:rsid w:val="00633927"/>
    <w:rsid w:val="006366C2"/>
    <w:rsid w:val="00640308"/>
    <w:rsid w:val="0064110A"/>
    <w:rsid w:val="00641737"/>
    <w:rsid w:val="00644166"/>
    <w:rsid w:val="006447DB"/>
    <w:rsid w:val="0064570D"/>
    <w:rsid w:val="00646A83"/>
    <w:rsid w:val="00650590"/>
    <w:rsid w:val="00650C1F"/>
    <w:rsid w:val="00652078"/>
    <w:rsid w:val="00652F79"/>
    <w:rsid w:val="0065572C"/>
    <w:rsid w:val="00660BA8"/>
    <w:rsid w:val="00661D8B"/>
    <w:rsid w:val="00665488"/>
    <w:rsid w:val="00666DF1"/>
    <w:rsid w:val="006677ED"/>
    <w:rsid w:val="00671057"/>
    <w:rsid w:val="00672328"/>
    <w:rsid w:val="00676C7D"/>
    <w:rsid w:val="0069110B"/>
    <w:rsid w:val="006A0370"/>
    <w:rsid w:val="006A5C8C"/>
    <w:rsid w:val="006A6ACE"/>
    <w:rsid w:val="006A7FEE"/>
    <w:rsid w:val="006B12A4"/>
    <w:rsid w:val="006B6F1D"/>
    <w:rsid w:val="006C02BC"/>
    <w:rsid w:val="006C09B2"/>
    <w:rsid w:val="006C15AA"/>
    <w:rsid w:val="006C2928"/>
    <w:rsid w:val="006C3EE3"/>
    <w:rsid w:val="006D1C1A"/>
    <w:rsid w:val="006D6E43"/>
    <w:rsid w:val="006E02D5"/>
    <w:rsid w:val="006E0863"/>
    <w:rsid w:val="006E60A1"/>
    <w:rsid w:val="006F06BC"/>
    <w:rsid w:val="006F09DA"/>
    <w:rsid w:val="006F2CDC"/>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7F3A"/>
    <w:rsid w:val="00734B38"/>
    <w:rsid w:val="00734EFF"/>
    <w:rsid w:val="007409D2"/>
    <w:rsid w:val="00744D32"/>
    <w:rsid w:val="007459BD"/>
    <w:rsid w:val="00751FD2"/>
    <w:rsid w:val="00755614"/>
    <w:rsid w:val="0075782F"/>
    <w:rsid w:val="007634EB"/>
    <w:rsid w:val="00763CA3"/>
    <w:rsid w:val="00764CB2"/>
    <w:rsid w:val="00765C2D"/>
    <w:rsid w:val="007678A7"/>
    <w:rsid w:val="007761CD"/>
    <w:rsid w:val="007775D8"/>
    <w:rsid w:val="00781BF6"/>
    <w:rsid w:val="00784C20"/>
    <w:rsid w:val="00787775"/>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5581"/>
    <w:rsid w:val="007F7896"/>
    <w:rsid w:val="007F7AFD"/>
    <w:rsid w:val="008056ED"/>
    <w:rsid w:val="00807716"/>
    <w:rsid w:val="008157DF"/>
    <w:rsid w:val="00817F2A"/>
    <w:rsid w:val="00822A24"/>
    <w:rsid w:val="0082676A"/>
    <w:rsid w:val="00826DEA"/>
    <w:rsid w:val="00830817"/>
    <w:rsid w:val="00831679"/>
    <w:rsid w:val="0083214D"/>
    <w:rsid w:val="00832643"/>
    <w:rsid w:val="0083290B"/>
    <w:rsid w:val="0083321A"/>
    <w:rsid w:val="008369B9"/>
    <w:rsid w:val="008369FD"/>
    <w:rsid w:val="00841D4D"/>
    <w:rsid w:val="008422D9"/>
    <w:rsid w:val="00860C00"/>
    <w:rsid w:val="00865C8F"/>
    <w:rsid w:val="00866F4D"/>
    <w:rsid w:val="00871EF0"/>
    <w:rsid w:val="008735B6"/>
    <w:rsid w:val="008770F9"/>
    <w:rsid w:val="00885577"/>
    <w:rsid w:val="00886FEA"/>
    <w:rsid w:val="00892E14"/>
    <w:rsid w:val="008976B7"/>
    <w:rsid w:val="008A1326"/>
    <w:rsid w:val="008A3501"/>
    <w:rsid w:val="008A5497"/>
    <w:rsid w:val="008A79CB"/>
    <w:rsid w:val="008B5014"/>
    <w:rsid w:val="008B51D2"/>
    <w:rsid w:val="008B61B5"/>
    <w:rsid w:val="008B6B05"/>
    <w:rsid w:val="008C1A44"/>
    <w:rsid w:val="008C1B60"/>
    <w:rsid w:val="008D40D8"/>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2D02"/>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7796"/>
    <w:rsid w:val="00937CB0"/>
    <w:rsid w:val="009411AC"/>
    <w:rsid w:val="00942A99"/>
    <w:rsid w:val="00943C2A"/>
    <w:rsid w:val="00943DB1"/>
    <w:rsid w:val="0095398A"/>
    <w:rsid w:val="00954A90"/>
    <w:rsid w:val="00960532"/>
    <w:rsid w:val="0096060A"/>
    <w:rsid w:val="0096448E"/>
    <w:rsid w:val="00964C2F"/>
    <w:rsid w:val="00965E66"/>
    <w:rsid w:val="0097465C"/>
    <w:rsid w:val="00986A41"/>
    <w:rsid w:val="00990220"/>
    <w:rsid w:val="00993CA4"/>
    <w:rsid w:val="00994C02"/>
    <w:rsid w:val="00995C3C"/>
    <w:rsid w:val="00995CAE"/>
    <w:rsid w:val="009964DC"/>
    <w:rsid w:val="00997B40"/>
    <w:rsid w:val="009A1228"/>
    <w:rsid w:val="009A1C8B"/>
    <w:rsid w:val="009A23B0"/>
    <w:rsid w:val="009A7FD8"/>
    <w:rsid w:val="009B3258"/>
    <w:rsid w:val="009B56C9"/>
    <w:rsid w:val="009B666D"/>
    <w:rsid w:val="009B6896"/>
    <w:rsid w:val="009C3CD5"/>
    <w:rsid w:val="009C3F15"/>
    <w:rsid w:val="009C40C7"/>
    <w:rsid w:val="009C481D"/>
    <w:rsid w:val="009C53E4"/>
    <w:rsid w:val="009C57B1"/>
    <w:rsid w:val="009C5B09"/>
    <w:rsid w:val="009C7C74"/>
    <w:rsid w:val="009D2528"/>
    <w:rsid w:val="009D4D17"/>
    <w:rsid w:val="009D5441"/>
    <w:rsid w:val="009E1B29"/>
    <w:rsid w:val="009E2955"/>
    <w:rsid w:val="009E4BB5"/>
    <w:rsid w:val="009E6C14"/>
    <w:rsid w:val="009F423D"/>
    <w:rsid w:val="009F5D2B"/>
    <w:rsid w:val="00A0236B"/>
    <w:rsid w:val="00A04B59"/>
    <w:rsid w:val="00A05108"/>
    <w:rsid w:val="00A0674A"/>
    <w:rsid w:val="00A13E07"/>
    <w:rsid w:val="00A1594E"/>
    <w:rsid w:val="00A15FDB"/>
    <w:rsid w:val="00A2034D"/>
    <w:rsid w:val="00A215E4"/>
    <w:rsid w:val="00A25C5A"/>
    <w:rsid w:val="00A26470"/>
    <w:rsid w:val="00A320B2"/>
    <w:rsid w:val="00A32ED0"/>
    <w:rsid w:val="00A372CF"/>
    <w:rsid w:val="00A40CA0"/>
    <w:rsid w:val="00A40E1B"/>
    <w:rsid w:val="00A449E6"/>
    <w:rsid w:val="00A535C7"/>
    <w:rsid w:val="00A56BF0"/>
    <w:rsid w:val="00A61EED"/>
    <w:rsid w:val="00A63B2E"/>
    <w:rsid w:val="00A6608D"/>
    <w:rsid w:val="00A70631"/>
    <w:rsid w:val="00A70BE8"/>
    <w:rsid w:val="00A73A4B"/>
    <w:rsid w:val="00A75A04"/>
    <w:rsid w:val="00A80C97"/>
    <w:rsid w:val="00A82C41"/>
    <w:rsid w:val="00A858C0"/>
    <w:rsid w:val="00A90BF1"/>
    <w:rsid w:val="00A91FD0"/>
    <w:rsid w:val="00A92BBC"/>
    <w:rsid w:val="00A970DB"/>
    <w:rsid w:val="00AA4133"/>
    <w:rsid w:val="00AA6DDB"/>
    <w:rsid w:val="00AA6E2D"/>
    <w:rsid w:val="00AB6323"/>
    <w:rsid w:val="00AC47BF"/>
    <w:rsid w:val="00AC6D87"/>
    <w:rsid w:val="00AC720E"/>
    <w:rsid w:val="00AD0BB7"/>
    <w:rsid w:val="00AD2DDD"/>
    <w:rsid w:val="00AE0A0C"/>
    <w:rsid w:val="00AE0D36"/>
    <w:rsid w:val="00AE48BB"/>
    <w:rsid w:val="00AE612F"/>
    <w:rsid w:val="00AE6900"/>
    <w:rsid w:val="00AE6CEC"/>
    <w:rsid w:val="00AF3887"/>
    <w:rsid w:val="00AF52F6"/>
    <w:rsid w:val="00B0198E"/>
    <w:rsid w:val="00B02DD2"/>
    <w:rsid w:val="00B03FDA"/>
    <w:rsid w:val="00B043CC"/>
    <w:rsid w:val="00B0452B"/>
    <w:rsid w:val="00B059F8"/>
    <w:rsid w:val="00B0764A"/>
    <w:rsid w:val="00B11CCA"/>
    <w:rsid w:val="00B13257"/>
    <w:rsid w:val="00B1548A"/>
    <w:rsid w:val="00B17EFE"/>
    <w:rsid w:val="00B209E0"/>
    <w:rsid w:val="00B20EBB"/>
    <w:rsid w:val="00B26C4D"/>
    <w:rsid w:val="00B326B1"/>
    <w:rsid w:val="00B4079B"/>
    <w:rsid w:val="00B41CAD"/>
    <w:rsid w:val="00B453EA"/>
    <w:rsid w:val="00B47A1D"/>
    <w:rsid w:val="00B53139"/>
    <w:rsid w:val="00B53AEF"/>
    <w:rsid w:val="00B57C37"/>
    <w:rsid w:val="00B60484"/>
    <w:rsid w:val="00B60D6F"/>
    <w:rsid w:val="00B60DE9"/>
    <w:rsid w:val="00B6143F"/>
    <w:rsid w:val="00B6404E"/>
    <w:rsid w:val="00B66559"/>
    <w:rsid w:val="00B7574F"/>
    <w:rsid w:val="00B7691F"/>
    <w:rsid w:val="00B76DAD"/>
    <w:rsid w:val="00B775AD"/>
    <w:rsid w:val="00B81B13"/>
    <w:rsid w:val="00B84FFF"/>
    <w:rsid w:val="00B91C52"/>
    <w:rsid w:val="00B94992"/>
    <w:rsid w:val="00BA099F"/>
    <w:rsid w:val="00BA5263"/>
    <w:rsid w:val="00BA73DB"/>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97E"/>
    <w:rsid w:val="00C03D88"/>
    <w:rsid w:val="00C04D12"/>
    <w:rsid w:val="00C10AF7"/>
    <w:rsid w:val="00C111D6"/>
    <w:rsid w:val="00C11548"/>
    <w:rsid w:val="00C1234E"/>
    <w:rsid w:val="00C15D0F"/>
    <w:rsid w:val="00C26DEF"/>
    <w:rsid w:val="00C30EEC"/>
    <w:rsid w:val="00C32B47"/>
    <w:rsid w:val="00C339E2"/>
    <w:rsid w:val="00C41B12"/>
    <w:rsid w:val="00C454E1"/>
    <w:rsid w:val="00C507CF"/>
    <w:rsid w:val="00C52A69"/>
    <w:rsid w:val="00C567E5"/>
    <w:rsid w:val="00C600BC"/>
    <w:rsid w:val="00C62C5A"/>
    <w:rsid w:val="00C63CAD"/>
    <w:rsid w:val="00C67068"/>
    <w:rsid w:val="00C709A9"/>
    <w:rsid w:val="00C71065"/>
    <w:rsid w:val="00C72540"/>
    <w:rsid w:val="00C75A76"/>
    <w:rsid w:val="00C84048"/>
    <w:rsid w:val="00C86F5D"/>
    <w:rsid w:val="00CA1831"/>
    <w:rsid w:val="00CA1AD6"/>
    <w:rsid w:val="00CA5237"/>
    <w:rsid w:val="00CA5C16"/>
    <w:rsid w:val="00CA6D37"/>
    <w:rsid w:val="00CA7816"/>
    <w:rsid w:val="00CB6CE8"/>
    <w:rsid w:val="00CB76C5"/>
    <w:rsid w:val="00CC07A3"/>
    <w:rsid w:val="00CC1714"/>
    <w:rsid w:val="00CC58FC"/>
    <w:rsid w:val="00CD3CD5"/>
    <w:rsid w:val="00CD4814"/>
    <w:rsid w:val="00CE42B4"/>
    <w:rsid w:val="00CE5E63"/>
    <w:rsid w:val="00CF2E99"/>
    <w:rsid w:val="00CF5387"/>
    <w:rsid w:val="00CF711F"/>
    <w:rsid w:val="00D014E4"/>
    <w:rsid w:val="00D040F8"/>
    <w:rsid w:val="00D10ACA"/>
    <w:rsid w:val="00D12FBA"/>
    <w:rsid w:val="00D1601F"/>
    <w:rsid w:val="00D2095D"/>
    <w:rsid w:val="00D20ABA"/>
    <w:rsid w:val="00D23363"/>
    <w:rsid w:val="00D33ACB"/>
    <w:rsid w:val="00D3503D"/>
    <w:rsid w:val="00D35B77"/>
    <w:rsid w:val="00D37AD3"/>
    <w:rsid w:val="00D43F89"/>
    <w:rsid w:val="00D4464C"/>
    <w:rsid w:val="00D47B91"/>
    <w:rsid w:val="00D50160"/>
    <w:rsid w:val="00D521B6"/>
    <w:rsid w:val="00D5493B"/>
    <w:rsid w:val="00D62F5B"/>
    <w:rsid w:val="00D63C46"/>
    <w:rsid w:val="00D7138C"/>
    <w:rsid w:val="00D7494D"/>
    <w:rsid w:val="00D85012"/>
    <w:rsid w:val="00D85795"/>
    <w:rsid w:val="00D86017"/>
    <w:rsid w:val="00D86CAD"/>
    <w:rsid w:val="00D9060C"/>
    <w:rsid w:val="00D927C8"/>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D7DF7"/>
    <w:rsid w:val="00DE3D1B"/>
    <w:rsid w:val="00DE48D8"/>
    <w:rsid w:val="00DE6704"/>
    <w:rsid w:val="00DE674C"/>
    <w:rsid w:val="00DF125F"/>
    <w:rsid w:val="00DF4318"/>
    <w:rsid w:val="00DF44C4"/>
    <w:rsid w:val="00E01BB2"/>
    <w:rsid w:val="00E0340B"/>
    <w:rsid w:val="00E04317"/>
    <w:rsid w:val="00E068DB"/>
    <w:rsid w:val="00E10674"/>
    <w:rsid w:val="00E11794"/>
    <w:rsid w:val="00E149C1"/>
    <w:rsid w:val="00E21BDC"/>
    <w:rsid w:val="00E21F73"/>
    <w:rsid w:val="00E2488E"/>
    <w:rsid w:val="00E25C3E"/>
    <w:rsid w:val="00E27FB1"/>
    <w:rsid w:val="00E31C77"/>
    <w:rsid w:val="00E32102"/>
    <w:rsid w:val="00E32DE2"/>
    <w:rsid w:val="00E33ED5"/>
    <w:rsid w:val="00E33F05"/>
    <w:rsid w:val="00E378A1"/>
    <w:rsid w:val="00E407D6"/>
    <w:rsid w:val="00E4358C"/>
    <w:rsid w:val="00E44A9A"/>
    <w:rsid w:val="00E45528"/>
    <w:rsid w:val="00E456F6"/>
    <w:rsid w:val="00E46502"/>
    <w:rsid w:val="00E4678F"/>
    <w:rsid w:val="00E50BDB"/>
    <w:rsid w:val="00E53F6F"/>
    <w:rsid w:val="00E542B7"/>
    <w:rsid w:val="00E56C11"/>
    <w:rsid w:val="00E62C98"/>
    <w:rsid w:val="00E64DF0"/>
    <w:rsid w:val="00E66840"/>
    <w:rsid w:val="00E67E46"/>
    <w:rsid w:val="00E711D0"/>
    <w:rsid w:val="00E71624"/>
    <w:rsid w:val="00E72992"/>
    <w:rsid w:val="00E9127E"/>
    <w:rsid w:val="00E919DA"/>
    <w:rsid w:val="00E93331"/>
    <w:rsid w:val="00E96E83"/>
    <w:rsid w:val="00EA1121"/>
    <w:rsid w:val="00EA30E7"/>
    <w:rsid w:val="00EA3266"/>
    <w:rsid w:val="00EA7996"/>
    <w:rsid w:val="00EB0D28"/>
    <w:rsid w:val="00EB2091"/>
    <w:rsid w:val="00EB59D6"/>
    <w:rsid w:val="00EC0551"/>
    <w:rsid w:val="00EC07E8"/>
    <w:rsid w:val="00EC2948"/>
    <w:rsid w:val="00ED7F69"/>
    <w:rsid w:val="00EE2CEC"/>
    <w:rsid w:val="00EF71E6"/>
    <w:rsid w:val="00EF752F"/>
    <w:rsid w:val="00F008A4"/>
    <w:rsid w:val="00F01519"/>
    <w:rsid w:val="00F07FCE"/>
    <w:rsid w:val="00F16628"/>
    <w:rsid w:val="00F166B0"/>
    <w:rsid w:val="00F16EC7"/>
    <w:rsid w:val="00F219D5"/>
    <w:rsid w:val="00F2415D"/>
    <w:rsid w:val="00F2428B"/>
    <w:rsid w:val="00F27041"/>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B61"/>
    <w:rsid w:val="00FB1B66"/>
    <w:rsid w:val="00FB201B"/>
    <w:rsid w:val="00FB4A97"/>
    <w:rsid w:val="00FB690C"/>
    <w:rsid w:val="00FB6C15"/>
    <w:rsid w:val="00FC0FD7"/>
    <w:rsid w:val="00FC38F6"/>
    <w:rsid w:val="00FC49B0"/>
    <w:rsid w:val="00FD0AB9"/>
    <w:rsid w:val="00FD2D1F"/>
    <w:rsid w:val="00FD3706"/>
    <w:rsid w:val="00FD71D5"/>
    <w:rsid w:val="00FE422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5">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537F27"/>
    <w:pPr>
      <w:tabs>
        <w:tab w:val="left" w:pos="0"/>
        <w:tab w:val="left" w:pos="180"/>
        <w:tab w:val="left" w:pos="360"/>
        <w:tab w:val="right" w:leader="dot" w:pos="9720"/>
      </w:tabs>
      <w:spacing w:line="360" w:lineRule="auto"/>
      <w:ind w:right="641"/>
      <w:jc w:val="both"/>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basedOn w:val="Normale"/>
    <w:link w:val="ParagrafoelencoCarattere"/>
    <w:uiPriority w:val="72"/>
    <w:qFormat/>
    <w:rsid w:val="00871EF0"/>
    <w:pPr>
      <w:ind w:left="720"/>
      <w:contextualSpacing/>
    </w:pPr>
  </w:style>
  <w:style w:type="character" w:customStyle="1" w:styleId="ParagrafoelencoCarattere">
    <w:name w:val="Paragrafo elenco Carattere"/>
    <w:basedOn w:val="Carpredefinitoparagrafo"/>
    <w:link w:val="Paragrafoelenco"/>
    <w:uiPriority w:val="72"/>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85CFB1FB4AE04B8ECE573F36A47954" ma:contentTypeVersion="13" ma:contentTypeDescription="Create a new document." ma:contentTypeScope="" ma:versionID="ab35cee12c825ad0bb56c659d746e1d4">
  <xsd:schema xmlns:xsd="http://www.w3.org/2001/XMLSchema" xmlns:xs="http://www.w3.org/2001/XMLSchema" xmlns:p="http://schemas.microsoft.com/office/2006/metadata/properties" xmlns:ns3="c6df1713-1dcd-4a09-a6c6-461972198410" xmlns:ns4="028c6b18-a302-447e-bbc4-1e4a316457c2" targetNamespace="http://schemas.microsoft.com/office/2006/metadata/properties" ma:root="true" ma:fieldsID="a3a5a5775ad45a430a6c69820de1ca60" ns3:_="" ns4:_="">
    <xsd:import namespace="c6df1713-1dcd-4a09-a6c6-461972198410"/>
    <xsd:import namespace="028c6b18-a302-447e-bbc4-1e4a316457c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f1713-1dcd-4a09-a6c6-461972198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c6b18-a302-447e-bbc4-1e4a31645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c6df1713-1dcd-4a09-a6c6-46197219841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45165-4FC5-4586-85D7-4F0FC1A84B01}">
  <ds:schemaRefs>
    <ds:schemaRef ds:uri="http://schemas.microsoft.com/sharepoint/v3/contenttype/forms"/>
  </ds:schemaRefs>
</ds:datastoreItem>
</file>

<file path=customXml/itemProps2.xml><?xml version="1.0" encoding="utf-8"?>
<ds:datastoreItem xmlns:ds="http://schemas.openxmlformats.org/officeDocument/2006/customXml" ds:itemID="{FE0DC02B-7F32-414C-A3AF-2BB2D9FEB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f1713-1dcd-4a09-a6c6-461972198410"/>
    <ds:schemaRef ds:uri="028c6b18-a302-447e-bbc4-1e4a31645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4AD292-0853-4FB4-8E12-8A6CD4FF5527}">
  <ds:schemaRefs>
    <ds:schemaRef ds:uri="http://schemas.microsoft.com/office/2006/metadata/properties"/>
    <ds:schemaRef ds:uri="http://schemas.microsoft.com/office/infopath/2007/PartnerControls"/>
    <ds:schemaRef ds:uri="c6df1713-1dcd-4a09-a6c6-461972198410"/>
  </ds:schemaRefs>
</ds:datastoreItem>
</file>

<file path=customXml/itemProps4.xml><?xml version="1.0" encoding="utf-8"?>
<ds:datastoreItem xmlns:ds="http://schemas.openxmlformats.org/officeDocument/2006/customXml" ds:itemID="{32E521B7-6C84-44A7-A508-30850F915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479</Words>
  <Characters>2733</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Stefania Maggi</cp:lastModifiedBy>
  <cp:revision>12</cp:revision>
  <cp:lastPrinted>2020-12-11T15:00:00Z</cp:lastPrinted>
  <dcterms:created xsi:type="dcterms:W3CDTF">2024-03-06T09:59:00Z</dcterms:created>
  <dcterms:modified xsi:type="dcterms:W3CDTF">2024-03-12T10:11:00Z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0x010100C285CFB1FB4AE04B8ECE573F36A47954</vt:lpwstr>
  </property>
</Properties>
</file>