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50F61" w14:textId="227F8E40" w:rsidR="00681E9F" w:rsidRDefault="00046E45" w:rsidP="001655C0">
      <w:pPr>
        <w:pStyle w:val="Rientrocorpodeltesto"/>
        <w:pBdr>
          <w:bottom w:val="single" w:sz="4" w:space="1" w:color="auto"/>
        </w:pBdr>
        <w:spacing w:before="100"/>
        <w:ind w:left="851" w:hanging="851"/>
        <w:jc w:val="center"/>
        <w:rPr>
          <w:rFonts w:ascii="Candara" w:hAnsi="Candara"/>
          <w:sz w:val="24"/>
          <w:szCs w:val="24"/>
        </w:rPr>
      </w:pPr>
      <w:r>
        <w:rPr>
          <w:rFonts w:ascii="Garamond" w:hAnsi="Garamond"/>
          <w:bCs/>
          <w:noProof/>
          <w:sz w:val="50"/>
          <w:szCs w:val="50"/>
        </w:rPr>
        <w:drawing>
          <wp:inline distT="0" distB="0" distL="0" distR="0" wp14:anchorId="1D4CFDB8" wp14:editId="2DAE2BB9">
            <wp:extent cx="1779476" cy="772584"/>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_siti.png"/>
                    <pic:cNvPicPr/>
                  </pic:nvPicPr>
                  <pic:blipFill>
                    <a:blip r:embed="rId8">
                      <a:extLst>
                        <a:ext uri="{28A0092B-C50C-407E-A947-70E740481C1C}">
                          <a14:useLocalDpi xmlns:a14="http://schemas.microsoft.com/office/drawing/2010/main" val="0"/>
                        </a:ext>
                      </a:extLst>
                    </a:blip>
                    <a:stretch>
                      <a:fillRect/>
                    </a:stretch>
                  </pic:blipFill>
                  <pic:spPr>
                    <a:xfrm>
                      <a:off x="0" y="0"/>
                      <a:ext cx="1786311" cy="775552"/>
                    </a:xfrm>
                    <a:prstGeom prst="rect">
                      <a:avLst/>
                    </a:prstGeom>
                  </pic:spPr>
                </pic:pic>
              </a:graphicData>
            </a:graphic>
          </wp:inline>
        </w:drawing>
      </w:r>
    </w:p>
    <w:p w14:paraId="4EEC017A" w14:textId="7585D5A6" w:rsidR="001655C0" w:rsidRDefault="001655C0" w:rsidP="001655C0">
      <w:pPr>
        <w:spacing w:before="107" w:after="17" w:line="331" w:lineRule="auto"/>
        <w:ind w:right="740"/>
        <w:jc w:val="center"/>
        <w:rPr>
          <w:rFonts w:ascii="Palatino Linotype" w:hAnsi="Palatino Linotype"/>
          <w:b/>
          <w:i/>
        </w:rPr>
      </w:pPr>
      <w:r>
        <w:rPr>
          <w:rFonts w:ascii="Palatino Linotype" w:hAnsi="Palatino Linotype"/>
          <w:b/>
          <w:i/>
        </w:rPr>
        <w:t xml:space="preserve">              </w:t>
      </w: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2A622B68" w14:textId="2A869EE1" w:rsidR="00E37474" w:rsidRDefault="00E37474" w:rsidP="001655C0">
      <w:pPr>
        <w:spacing w:before="107" w:after="17" w:line="331" w:lineRule="auto"/>
        <w:ind w:right="740"/>
        <w:jc w:val="center"/>
        <w:rPr>
          <w:rFonts w:ascii="Palatino Linotype" w:hAnsi="Palatino Linotype"/>
          <w:b/>
          <w:i/>
        </w:rPr>
      </w:pPr>
    </w:p>
    <w:p w14:paraId="06A25279" w14:textId="74B55071" w:rsidR="00A04B59" w:rsidRPr="00A04B59" w:rsidRDefault="00E37474" w:rsidP="005A72FC">
      <w:pPr>
        <w:spacing w:after="120"/>
        <w:jc w:val="center"/>
        <w:rPr>
          <w:rFonts w:ascii="Times New Roman" w:hAnsi="Times New Roman" w:cs="Times New Roman"/>
          <w:sz w:val="22"/>
          <w:szCs w:val="22"/>
        </w:rPr>
      </w:pPr>
      <w:r>
        <w:rPr>
          <w:noProof/>
        </w:rPr>
        <w:drawing>
          <wp:inline distT="0" distB="0" distL="0" distR="0" wp14:anchorId="6ADBE89F" wp14:editId="1178196B">
            <wp:extent cx="1672740" cy="419100"/>
            <wp:effectExtent l="0" t="0" r="0" b="0"/>
            <wp:docPr id="5" name="Immagine 5" descr="https://www.provincia.bz.it/politica-diritto-relazioni-estere/europa/images/LogoU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provincia.bz.it/politica-diritto-relazioni-estere/europa/images/LogoUE-I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2113" cy="426459"/>
                    </a:xfrm>
                    <a:prstGeom prst="rect">
                      <a:avLst/>
                    </a:prstGeom>
                    <a:noFill/>
                    <a:ln>
                      <a:noFill/>
                    </a:ln>
                  </pic:spPr>
                </pic:pic>
              </a:graphicData>
            </a:graphic>
          </wp:inline>
        </w:drawing>
      </w:r>
    </w:p>
    <w:p w14:paraId="63BD3A1B" w14:textId="77777777" w:rsidR="00471581" w:rsidRDefault="00471581" w:rsidP="00471581">
      <w:pPr>
        <w:shd w:val="clear" w:color="auto" w:fill="FFFFFF"/>
        <w:snapToGrid w:val="0"/>
        <w:spacing w:after="0" w:line="240" w:lineRule="auto"/>
        <w:jc w:val="both"/>
        <w:rPr>
          <w:rFonts w:asciiTheme="minorHAnsi" w:eastAsia="Times New Roman" w:hAnsiTheme="minorHAnsi" w:cs="Calibri"/>
          <w:b/>
          <w:sz w:val="22"/>
          <w:szCs w:val="22"/>
        </w:rPr>
      </w:pPr>
      <w:bookmarkStart w:id="0" w:name="_Hlk125966951"/>
      <w:bookmarkStart w:id="1" w:name="_Hlk121478787"/>
    </w:p>
    <w:p w14:paraId="41713192" w14:textId="00A17F88" w:rsidR="00471581" w:rsidRPr="00471581" w:rsidRDefault="00822AD7" w:rsidP="00471581">
      <w:pPr>
        <w:shd w:val="clear" w:color="auto" w:fill="FFFFFF"/>
        <w:snapToGrid w:val="0"/>
        <w:spacing w:after="0" w:line="240" w:lineRule="auto"/>
        <w:jc w:val="both"/>
        <w:rPr>
          <w:rFonts w:asciiTheme="minorHAnsi" w:eastAsia="Times New Roman" w:hAnsiTheme="minorHAnsi" w:cs="Calibri"/>
          <w:b/>
          <w:sz w:val="22"/>
          <w:szCs w:val="22"/>
        </w:rPr>
      </w:pPr>
      <w:r w:rsidRPr="00822AD7">
        <w:rPr>
          <w:b/>
          <w:bCs/>
        </w:rPr>
        <w:t>GARA COMUNITARIA A PROCEDURA RISTRETTA, AI SENSI DELL’ART. 61 DEL D.LGS. 50/2016 E SS.MM.II PER L</w:t>
      </w:r>
      <w:r w:rsidR="0097229E">
        <w:rPr>
          <w:b/>
          <w:bCs/>
        </w:rPr>
        <w:t>’ESECUZIONE DEI LAVORI DI</w:t>
      </w:r>
      <w:r w:rsidRPr="00DA1173">
        <w:rPr>
          <w:b/>
          <w:bCs/>
        </w:rPr>
        <w:t xml:space="preserve"> AMPLIAMENTO E MESSA A NORMA DEL PRESIDIO OSPEDALIERO “S.</w:t>
      </w:r>
      <w:r w:rsidR="00E20D70">
        <w:rPr>
          <w:b/>
          <w:bCs/>
        </w:rPr>
        <w:t xml:space="preserve"> </w:t>
      </w:r>
      <w:r w:rsidRPr="00DA1173">
        <w:rPr>
          <w:b/>
          <w:bCs/>
        </w:rPr>
        <w:t>MASSIMO” DI PENNE (PE)</w:t>
      </w:r>
      <w:r w:rsidRPr="00471581">
        <w:rPr>
          <w:rFonts w:asciiTheme="minorHAnsi" w:eastAsia="Times New Roman" w:hAnsiTheme="minorHAnsi" w:cs="Calibri"/>
          <w:b/>
          <w:sz w:val="22"/>
          <w:szCs w:val="22"/>
        </w:rPr>
        <w:t xml:space="preserve">. </w:t>
      </w:r>
    </w:p>
    <w:p w14:paraId="2E87729A" w14:textId="4489825D" w:rsidR="00471581" w:rsidRPr="00471581" w:rsidRDefault="00471581" w:rsidP="00471581">
      <w:pPr>
        <w:shd w:val="clear" w:color="auto" w:fill="FFFFFF"/>
        <w:snapToGrid w:val="0"/>
        <w:spacing w:after="0" w:line="240" w:lineRule="auto"/>
        <w:jc w:val="both"/>
        <w:rPr>
          <w:rFonts w:ascii="Garamond" w:eastAsia="Times New Roman" w:hAnsi="Garamond" w:cs="Times New Roman"/>
          <w:b/>
          <w:sz w:val="22"/>
          <w:szCs w:val="24"/>
        </w:rPr>
      </w:pPr>
      <w:r w:rsidRPr="00471581">
        <w:rPr>
          <w:rFonts w:asciiTheme="minorHAnsi" w:eastAsia="Times New Roman" w:hAnsiTheme="minorHAnsi" w:cs="Calibri"/>
          <w:b/>
          <w:bCs/>
          <w:sz w:val="22"/>
          <w:szCs w:val="22"/>
        </w:rPr>
        <w:t xml:space="preserve">Soggetto Attuatore: </w:t>
      </w:r>
      <w:r w:rsidR="00822AD7">
        <w:rPr>
          <w:rFonts w:asciiTheme="minorHAnsi" w:eastAsia="Times New Roman" w:hAnsiTheme="minorHAnsi" w:cs="Calibri"/>
          <w:b/>
          <w:bCs/>
          <w:sz w:val="22"/>
          <w:szCs w:val="22"/>
        </w:rPr>
        <w:t xml:space="preserve">ASL di Pescara   </w:t>
      </w:r>
      <w:r w:rsidRPr="00471581">
        <w:rPr>
          <w:rFonts w:asciiTheme="minorHAnsi" w:eastAsia="Times New Roman" w:hAnsiTheme="minorHAnsi" w:cs="Calibri"/>
          <w:b/>
          <w:bCs/>
          <w:sz w:val="22"/>
          <w:szCs w:val="22"/>
        </w:rPr>
        <w:t>CUP</w:t>
      </w:r>
      <w:r w:rsidR="0097229E">
        <w:rPr>
          <w:rFonts w:asciiTheme="minorHAnsi" w:eastAsia="Times New Roman" w:hAnsiTheme="minorHAnsi" w:cs="Calibri"/>
          <w:b/>
          <w:bCs/>
          <w:sz w:val="22"/>
          <w:szCs w:val="22"/>
        </w:rPr>
        <w:t xml:space="preserve"> </w:t>
      </w:r>
      <w:r w:rsidR="0097229E" w:rsidRPr="0097229E">
        <w:rPr>
          <w:rFonts w:asciiTheme="minorHAnsi" w:eastAsia="Times New Roman" w:hAnsiTheme="minorHAnsi" w:cs="Calibri"/>
          <w:b/>
          <w:bCs/>
          <w:sz w:val="22"/>
          <w:szCs w:val="22"/>
        </w:rPr>
        <w:t>G17H20003630006</w:t>
      </w:r>
      <w:r w:rsidRPr="00471581">
        <w:rPr>
          <w:rFonts w:asciiTheme="minorHAnsi" w:eastAsia="Times New Roman" w:hAnsiTheme="minorHAnsi" w:cs="Calibri"/>
          <w:b/>
          <w:bCs/>
          <w:sz w:val="22"/>
          <w:szCs w:val="22"/>
        </w:rPr>
        <w:t xml:space="preserve">  - </w:t>
      </w:r>
      <w:r w:rsidR="004C7615" w:rsidRPr="00C20602">
        <w:rPr>
          <w:rFonts w:asciiTheme="minorHAnsi" w:hAnsiTheme="minorHAnsi" w:cs="Calibri"/>
          <w:b/>
          <w:bCs/>
          <w:sz w:val="22"/>
          <w:szCs w:val="22"/>
        </w:rPr>
        <w:t xml:space="preserve">CIG </w:t>
      </w:r>
      <w:r w:rsidR="00F32872" w:rsidRPr="00F32872">
        <w:rPr>
          <w:rFonts w:asciiTheme="minorHAnsi" w:hAnsiTheme="minorHAnsi" w:cs="Calibri"/>
          <w:b/>
          <w:bCs/>
          <w:sz w:val="22"/>
          <w:szCs w:val="22"/>
        </w:rPr>
        <w:t>96628915E8</w:t>
      </w:r>
    </w:p>
    <w:bookmarkEnd w:id="0"/>
    <w:p w14:paraId="15602316" w14:textId="07F54C76" w:rsidR="00A31E3E" w:rsidRPr="00A31E3E" w:rsidRDefault="00A31E3E" w:rsidP="00A31E3E">
      <w:pPr>
        <w:spacing w:after="200" w:line="276" w:lineRule="auto"/>
        <w:jc w:val="both"/>
        <w:rPr>
          <w:rFonts w:asciiTheme="minorHAnsi" w:eastAsia="Times New Roman" w:hAnsiTheme="minorHAnsi" w:cs="Calibri"/>
          <w:b/>
          <w:sz w:val="22"/>
        </w:rPr>
      </w:pPr>
    </w:p>
    <w:bookmarkEnd w:id="1"/>
    <w:p w14:paraId="38CF9552" w14:textId="242ED125" w:rsidR="00A31E3E" w:rsidRPr="00655183" w:rsidRDefault="00A31E3E" w:rsidP="00A31E3E">
      <w:pPr>
        <w:spacing w:after="200" w:line="276" w:lineRule="auto"/>
        <w:jc w:val="both"/>
        <w:rPr>
          <w:rFonts w:ascii="Titillium Web" w:eastAsia="Times New Roman" w:hAnsi="Titillium Web" w:cs="Titillium Web"/>
          <w:color w:val="000000"/>
          <w:sz w:val="24"/>
          <w:szCs w:val="24"/>
          <w:lang w:eastAsia="en-US"/>
        </w:rPr>
      </w:pPr>
    </w:p>
    <w:p w14:paraId="502EAA0C" w14:textId="50E20168" w:rsidR="00655183" w:rsidRPr="00655183" w:rsidRDefault="00655183" w:rsidP="00655183">
      <w:pPr>
        <w:autoSpaceDE w:val="0"/>
        <w:autoSpaceDN w:val="0"/>
        <w:adjustRightInd w:val="0"/>
        <w:spacing w:after="0" w:line="240" w:lineRule="auto"/>
        <w:rPr>
          <w:rFonts w:ascii="Titillium Web" w:eastAsia="Times New Roman" w:hAnsi="Titillium Web" w:cs="Titillium Web"/>
          <w:color w:val="000000"/>
          <w:sz w:val="24"/>
          <w:szCs w:val="24"/>
          <w:lang w:eastAsia="en-US"/>
        </w:rPr>
      </w:pPr>
    </w:p>
    <w:p w14:paraId="4A9DEE61" w14:textId="01A71A6C" w:rsidR="00EF41CE" w:rsidRPr="00EF41CE" w:rsidRDefault="00EF41CE" w:rsidP="00EF41CE">
      <w:pPr>
        <w:shd w:val="clear" w:color="auto" w:fill="FFFFFF"/>
        <w:snapToGrid w:val="0"/>
        <w:spacing w:after="0" w:line="240" w:lineRule="auto"/>
        <w:rPr>
          <w:rFonts w:ascii="Garamond" w:eastAsia="Times New Roman" w:hAnsi="Garamond" w:cs="Times New Roman"/>
          <w:b/>
          <w:sz w:val="22"/>
          <w:szCs w:val="24"/>
        </w:rPr>
      </w:pPr>
    </w:p>
    <w:p w14:paraId="27CEE2E5" w14:textId="77777777" w:rsidR="00EF41CE" w:rsidRPr="00EF41CE" w:rsidRDefault="00EF41CE" w:rsidP="00EF41CE">
      <w:pPr>
        <w:autoSpaceDE w:val="0"/>
        <w:autoSpaceDN w:val="0"/>
        <w:adjustRightInd w:val="0"/>
        <w:snapToGrid w:val="0"/>
        <w:spacing w:after="0" w:line="240" w:lineRule="auto"/>
        <w:jc w:val="both"/>
        <w:rPr>
          <w:rFonts w:ascii="Garamond" w:eastAsia="Times New Roman" w:hAnsi="Garamond" w:cs="Times New Roman"/>
          <w:color w:val="000000"/>
          <w:sz w:val="22"/>
          <w:szCs w:val="24"/>
        </w:rPr>
      </w:pPr>
    </w:p>
    <w:p w14:paraId="78F12CC0" w14:textId="77777777" w:rsidR="007224C0" w:rsidRPr="00B02DD2" w:rsidRDefault="007224C0" w:rsidP="005A72FC">
      <w:pPr>
        <w:spacing w:after="120" w:line="360" w:lineRule="auto"/>
        <w:jc w:val="center"/>
        <w:rPr>
          <w:rFonts w:ascii="Times New Roman" w:hAnsi="Times New Roman" w:cs="Times New Roman"/>
          <w:b/>
          <w:sz w:val="24"/>
          <w:szCs w:val="24"/>
        </w:rPr>
      </w:pPr>
    </w:p>
    <w:p w14:paraId="574EB690" w14:textId="2D3B2D4D" w:rsidR="007224C0" w:rsidRPr="009D5441" w:rsidRDefault="007224C0" w:rsidP="005A72F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 xml:space="preserve">ALLEGATO </w:t>
      </w:r>
      <w:r w:rsidR="00E66840">
        <w:rPr>
          <w:rFonts w:ascii="Times New Roman" w:hAnsi="Times New Roman" w:cs="Times New Roman"/>
          <w:b/>
          <w:sz w:val="24"/>
          <w:szCs w:val="24"/>
        </w:rPr>
        <w:t>A</w:t>
      </w:r>
      <w:r>
        <w:rPr>
          <w:rFonts w:ascii="Times New Roman" w:hAnsi="Times New Roman" w:cs="Times New Roman"/>
          <w:b/>
          <w:sz w:val="24"/>
          <w:szCs w:val="24"/>
        </w:rPr>
        <w:t xml:space="preserve"> </w:t>
      </w:r>
    </w:p>
    <w:p w14:paraId="01BE930D" w14:textId="0950F8EA" w:rsidR="007224C0" w:rsidRPr="009D5441" w:rsidRDefault="00BA5263" w:rsidP="005A72FC">
      <w:pPr>
        <w:tabs>
          <w:tab w:val="left" w:pos="1536"/>
          <w:tab w:val="center" w:pos="4818"/>
        </w:tabs>
        <w:spacing w:after="120" w:line="36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7224C0" w:rsidRPr="009D5441">
        <w:rPr>
          <w:rFonts w:ascii="Times New Roman" w:hAnsi="Times New Roman" w:cs="Times New Roman"/>
          <w:b/>
          <w:sz w:val="24"/>
          <w:szCs w:val="24"/>
        </w:rPr>
        <w:t>DOMANDA DI PARTECIPAZIONE E</w:t>
      </w:r>
    </w:p>
    <w:p w14:paraId="071BF9F2" w14:textId="7334F04C" w:rsidR="007224C0" w:rsidRDefault="007224C0" w:rsidP="005A72F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SCHEMA DICHIARAZIONI AMMINISTRATIVE</w:t>
      </w:r>
    </w:p>
    <w:p w14:paraId="659E5682" w14:textId="77777777" w:rsidR="005A72FC" w:rsidRDefault="005A72FC" w:rsidP="005A72FC">
      <w:pPr>
        <w:spacing w:after="120" w:line="360" w:lineRule="auto"/>
        <w:rPr>
          <w:rFonts w:ascii="Times New Roman" w:hAnsi="Times New Roman" w:cs="Times New Roman"/>
          <w:b/>
          <w:sz w:val="24"/>
          <w:szCs w:val="24"/>
        </w:rPr>
      </w:pPr>
    </w:p>
    <w:p w14:paraId="067B85B5" w14:textId="4BC5280D" w:rsidR="005A72FC" w:rsidRDefault="005A72FC" w:rsidP="005A72FC">
      <w:pPr>
        <w:spacing w:after="120" w:line="360" w:lineRule="auto"/>
        <w:rPr>
          <w:rFonts w:ascii="Times New Roman" w:hAnsi="Times New Roman" w:cs="Times New Roman"/>
          <w:b/>
          <w:sz w:val="24"/>
          <w:szCs w:val="24"/>
        </w:rPr>
        <w:sectPr w:rsidR="005A72FC" w:rsidSect="00D2095D">
          <w:footerReference w:type="default" r:id="rId10"/>
          <w:pgSz w:w="11905" w:h="16837"/>
          <w:pgMar w:top="1661" w:right="1134" w:bottom="1134" w:left="1134" w:header="720" w:footer="0" w:gutter="0"/>
          <w:pgNumType w:start="0"/>
          <w:cols w:space="720"/>
          <w:titlePg/>
          <w:docGrid w:linePitch="360"/>
        </w:sectPr>
      </w:pPr>
    </w:p>
    <w:p w14:paraId="51B844D2" w14:textId="77777777" w:rsidR="006E3A8D" w:rsidRPr="006E3A8D" w:rsidRDefault="006E3A8D" w:rsidP="006E3A8D">
      <w:pPr>
        <w:spacing w:after="0" w:line="360" w:lineRule="auto"/>
        <w:jc w:val="both"/>
        <w:rPr>
          <w:rFonts w:ascii="Times New Roman" w:eastAsia="Times New Roman" w:hAnsi="Times New Roman" w:cs="Times New Roman"/>
        </w:rPr>
      </w:pPr>
      <w:r w:rsidRPr="006E3A8D">
        <w:rPr>
          <w:rFonts w:ascii="Times New Roman" w:eastAsia="Times New Roman" w:hAnsi="Times New Roman" w:cs="Times New Roman"/>
        </w:rPr>
        <w:lastRenderedPageBreak/>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__________________________, Prov. ____, via _____________________, n. ______, CAP ________, codice fiscale n. ______________________ e partita IVA n. _________________, presso cui elegge domicilio, di seguito denominata “Impresa”,</w:t>
      </w:r>
    </w:p>
    <w:p w14:paraId="34626F64" w14:textId="77777777" w:rsidR="00537F27" w:rsidRPr="00150491" w:rsidRDefault="00537F27" w:rsidP="00537F27">
      <w:pPr>
        <w:spacing w:after="0" w:line="360" w:lineRule="auto"/>
        <w:jc w:val="both"/>
      </w:pPr>
    </w:p>
    <w:p w14:paraId="6A31B38E" w14:textId="6C5CF6CD" w:rsidR="00537F27" w:rsidRDefault="00537F27" w:rsidP="006251EA">
      <w:pPr>
        <w:numPr>
          <w:ilvl w:val="0"/>
          <w:numId w:val="25"/>
        </w:numPr>
        <w:spacing w:after="0" w:line="360" w:lineRule="auto"/>
        <w:jc w:val="both"/>
      </w:pPr>
      <w:r w:rsidRPr="00150491">
        <w:t xml:space="preserve">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w:t>
      </w:r>
    </w:p>
    <w:p w14:paraId="45750CA2" w14:textId="6AEAA90E" w:rsidR="006E3A8D" w:rsidRPr="006E3A8D" w:rsidRDefault="006E3A8D" w:rsidP="006E3A8D">
      <w:pPr>
        <w:jc w:val="center"/>
        <w:rPr>
          <w:b/>
        </w:rPr>
      </w:pPr>
      <w:r w:rsidRPr="006E3A8D">
        <w:rPr>
          <w:b/>
        </w:rPr>
        <w:t xml:space="preserve">CHIEDE </w:t>
      </w:r>
    </w:p>
    <w:p w14:paraId="0CA99D99" w14:textId="514617F8" w:rsidR="00635502" w:rsidRPr="00D30491" w:rsidRDefault="006E3A8D" w:rsidP="005C370E">
      <w:pPr>
        <w:spacing w:after="200" w:line="276" w:lineRule="auto"/>
        <w:jc w:val="both"/>
        <w:rPr>
          <w:rFonts w:asciiTheme="minorHAnsi" w:hAnsiTheme="minorHAnsi" w:cs="Calibri"/>
          <w:b/>
          <w:sz w:val="22"/>
          <w:highlight w:val="yellow"/>
        </w:rPr>
      </w:pPr>
      <w:r>
        <w:rPr>
          <w:rFonts w:ascii="Times New Roman" w:hAnsi="Times New Roman"/>
        </w:rPr>
        <w:t>di partecipare</w:t>
      </w:r>
      <w:r w:rsidRPr="002F7130">
        <w:rPr>
          <w:rFonts w:ascii="Times New Roman" w:hAnsi="Times New Roman"/>
        </w:rPr>
        <w:t xml:space="preserve"> alla </w:t>
      </w:r>
      <w:r>
        <w:rPr>
          <w:rFonts w:ascii="Times New Roman" w:hAnsi="Times New Roman"/>
        </w:rPr>
        <w:t>g</w:t>
      </w:r>
      <w:r w:rsidRPr="002F7130">
        <w:rPr>
          <w:rFonts w:ascii="Times New Roman" w:hAnsi="Times New Roman"/>
        </w:rPr>
        <w:t>ara comunitaria a procedura ristretta, ai sensi dell’art. 61 del d.lgs. 50/2016 e ss.mm.ii., per</w:t>
      </w:r>
      <w:r w:rsidR="001B7A1E" w:rsidRPr="00150491">
        <w:rPr>
          <w:rFonts w:cstheme="minorHAnsi"/>
          <w:bCs/>
        </w:rPr>
        <w:t xml:space="preserve"> l</w:t>
      </w:r>
      <w:r w:rsidR="00822AD7">
        <w:rPr>
          <w:rFonts w:cstheme="minorHAnsi"/>
          <w:bCs/>
        </w:rPr>
        <w:t>a</w:t>
      </w:r>
      <w:r w:rsidR="00A31E3E">
        <w:t xml:space="preserve"> “</w:t>
      </w:r>
      <w:r w:rsidR="0097229E">
        <w:rPr>
          <w:b/>
          <w:bCs/>
        </w:rPr>
        <w:t>L’esecuzione dei lavori di</w:t>
      </w:r>
      <w:r w:rsidR="00822AD7" w:rsidRPr="00DA1173">
        <w:rPr>
          <w:b/>
          <w:bCs/>
        </w:rPr>
        <w:t xml:space="preserve"> Ampliamento e Messa a Norma del Presidio Ospedaliero “S.</w:t>
      </w:r>
      <w:r w:rsidR="00822AD7">
        <w:rPr>
          <w:b/>
          <w:bCs/>
        </w:rPr>
        <w:t xml:space="preserve"> </w:t>
      </w:r>
      <w:r w:rsidR="00822AD7" w:rsidRPr="00DA1173">
        <w:rPr>
          <w:b/>
          <w:bCs/>
        </w:rPr>
        <w:t>Massimo” di Penne (PE)</w:t>
      </w:r>
      <w:r w:rsidR="00A31E3E">
        <w:rPr>
          <w:rFonts w:asciiTheme="minorHAnsi" w:hAnsiTheme="minorHAnsi" w:cs="Calibri"/>
          <w:b/>
          <w:sz w:val="22"/>
        </w:rPr>
        <w:t>”</w:t>
      </w:r>
      <w:r>
        <w:rPr>
          <w:rFonts w:asciiTheme="minorHAnsi" w:hAnsiTheme="minorHAnsi" w:cs="Calibri"/>
          <w:b/>
          <w:sz w:val="22"/>
        </w:rPr>
        <w:t xml:space="preserve">, </w:t>
      </w:r>
      <w:r w:rsidRPr="002F7130">
        <w:rPr>
          <w:rFonts w:ascii="Times New Roman" w:hAnsi="Times New Roman"/>
        </w:rPr>
        <w:t xml:space="preserve">sulla base del progetto </w:t>
      </w:r>
      <w:r>
        <w:rPr>
          <w:rFonts w:ascii="Times New Roman" w:hAnsi="Times New Roman"/>
        </w:rPr>
        <w:t xml:space="preserve">esecutivo </w:t>
      </w:r>
      <w:r w:rsidRPr="002F7130">
        <w:rPr>
          <w:rFonts w:ascii="Times New Roman" w:hAnsi="Times New Roman"/>
        </w:rPr>
        <w:t>v</w:t>
      </w:r>
      <w:r>
        <w:rPr>
          <w:rFonts w:ascii="Times New Roman" w:hAnsi="Times New Roman"/>
        </w:rPr>
        <w:t>erificato</w:t>
      </w:r>
      <w:r w:rsidRPr="002F7130">
        <w:rPr>
          <w:rFonts w:ascii="Times New Roman" w:hAnsi="Times New Roman"/>
        </w:rPr>
        <w:t xml:space="preserve"> ai sensi dell’art. 26 del d.ls. 50/2016</w:t>
      </w:r>
      <w:r>
        <w:rPr>
          <w:rFonts w:ascii="Times New Roman" w:hAnsi="Times New Roman"/>
        </w:rPr>
        <w:t xml:space="preserve"> e a tal fine</w:t>
      </w:r>
    </w:p>
    <w:p w14:paraId="18612F7A" w14:textId="77777777" w:rsidR="00EF41CE" w:rsidRPr="00EF41CE" w:rsidRDefault="00EF41CE" w:rsidP="00EF41CE">
      <w:pPr>
        <w:autoSpaceDE w:val="0"/>
        <w:autoSpaceDN w:val="0"/>
        <w:adjustRightInd w:val="0"/>
        <w:snapToGrid w:val="0"/>
        <w:spacing w:after="0" w:line="240" w:lineRule="auto"/>
        <w:jc w:val="both"/>
        <w:rPr>
          <w:rFonts w:ascii="Garamond" w:eastAsia="Times New Roman" w:hAnsi="Garamond" w:cs="Times New Roman"/>
          <w:color w:val="000000"/>
          <w:sz w:val="22"/>
          <w:szCs w:val="24"/>
        </w:rPr>
      </w:pPr>
    </w:p>
    <w:p w14:paraId="52FA154F" w14:textId="77777777" w:rsidR="00537F27" w:rsidRPr="00150491" w:rsidRDefault="00537F27" w:rsidP="00537F27">
      <w:pPr>
        <w:jc w:val="center"/>
        <w:rPr>
          <w:b/>
          <w:lang w:eastAsia="ar-SA"/>
        </w:rPr>
      </w:pPr>
      <w:r w:rsidRPr="00150491">
        <w:rPr>
          <w:b/>
        </w:rPr>
        <w:t>DICHIARA</w:t>
      </w:r>
      <w:r w:rsidRPr="00150491">
        <w:rPr>
          <w:b/>
          <w:lang w:eastAsia="ar-SA"/>
        </w:rPr>
        <w:t xml:space="preserve"> </w:t>
      </w:r>
    </w:p>
    <w:p w14:paraId="5F1047CC" w14:textId="0D8F6753" w:rsidR="00537F27" w:rsidRPr="00150491" w:rsidRDefault="009118CE" w:rsidP="00537F27">
      <w:pPr>
        <w:suppressAutoHyphens/>
        <w:spacing w:after="0"/>
        <w:rPr>
          <w:lang w:eastAsia="ar-SA"/>
        </w:rPr>
      </w:pPr>
      <w:r w:rsidRPr="00150491">
        <w:rPr>
          <w:lang w:eastAsia="ar-SA"/>
        </w:rPr>
        <w:t>di partecipare</w:t>
      </w:r>
      <w:r w:rsidR="00537F27" w:rsidRPr="00150491">
        <w:rPr>
          <w:lang w:eastAsia="ar-SA"/>
        </w:rPr>
        <w:t xml:space="preserve"> alla gara in qualità di:</w:t>
      </w:r>
    </w:p>
    <w:p w14:paraId="6C4A0827" w14:textId="6F27A0E6" w:rsidR="009118CE" w:rsidRPr="00150491" w:rsidRDefault="009118CE" w:rsidP="00537F27">
      <w:pPr>
        <w:suppressAutoHyphens/>
        <w:spacing w:after="0"/>
        <w:rPr>
          <w:lang w:eastAsia="ar-SA"/>
        </w:rPr>
      </w:pPr>
    </w:p>
    <w:p w14:paraId="20CA7CBD"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 xml:space="preserve">impresa singola </w:t>
      </w:r>
    </w:p>
    <w:p w14:paraId="13201FDA"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consorzio stabile</w:t>
      </w:r>
    </w:p>
    <w:p w14:paraId="5272A2B8"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consorzio tra imprese artigiane</w:t>
      </w:r>
    </w:p>
    <w:p w14:paraId="12D95359"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consorzio tra società cooperative di produzione e lavoro</w:t>
      </w:r>
    </w:p>
    <w:p w14:paraId="365F4364"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GEIE</w:t>
      </w:r>
    </w:p>
    <w:p w14:paraId="7FA926CB"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 xml:space="preserve">capogruppo del RTI/consorzio ordinario/Rete d’impresa di concorrenti costituito da </w:t>
      </w:r>
      <w:r w:rsidRPr="00150491">
        <w:rPr>
          <w:rFonts w:cs="Times New Roman"/>
          <w:i/>
          <w:lang w:eastAsia="ar-SA"/>
        </w:rPr>
        <w:t xml:space="preserve">(compilare i successivi campi capogruppo e mandante, specificando per ognuna di esse ragione sociale, codice fiscale e sede) </w:t>
      </w:r>
    </w:p>
    <w:p w14:paraId="1742474A" w14:textId="77777777" w:rsidR="00C23A1A" w:rsidRPr="00150491" w:rsidRDefault="00C23A1A" w:rsidP="00C23A1A">
      <w:pPr>
        <w:numPr>
          <w:ilvl w:val="0"/>
          <w:numId w:val="10"/>
        </w:numPr>
        <w:tabs>
          <w:tab w:val="left" w:pos="993"/>
        </w:tabs>
        <w:suppressAutoHyphens/>
        <w:spacing w:after="120" w:line="360" w:lineRule="auto"/>
        <w:ind w:left="993" w:hanging="567"/>
        <w:jc w:val="both"/>
        <w:rPr>
          <w:rFonts w:cs="Times New Roman"/>
          <w:lang w:eastAsia="ar-SA"/>
        </w:rPr>
      </w:pPr>
      <w:r w:rsidRPr="00150491">
        <w:rPr>
          <w:rFonts w:cs="Times New Roman"/>
          <w:lang w:eastAsia="ar-SA"/>
        </w:rPr>
        <w:t xml:space="preserve">mandante del RTI/consorzio ordinario/componente Rete d’impresa costituito da </w:t>
      </w:r>
      <w:r w:rsidRPr="00150491">
        <w:rPr>
          <w:rFonts w:cs="Times New Roman"/>
          <w:i/>
          <w:lang w:eastAsia="ar-SA"/>
        </w:rPr>
        <w:t>(compilare i successivi campi capogruppo e mandante, specificando per ognuna di esse ragione sociale, codice fiscale e sede)</w:t>
      </w:r>
    </w:p>
    <w:p w14:paraId="64B59A01" w14:textId="77777777" w:rsidR="00C23A1A" w:rsidRPr="00150491" w:rsidRDefault="00C23A1A" w:rsidP="00C23A1A">
      <w:pPr>
        <w:numPr>
          <w:ilvl w:val="0"/>
          <w:numId w:val="9"/>
        </w:numPr>
        <w:tabs>
          <w:tab w:val="left" w:pos="1418"/>
        </w:tabs>
        <w:suppressAutoHyphens/>
        <w:spacing w:after="120" w:line="360" w:lineRule="auto"/>
        <w:ind w:left="993" w:firstLine="0"/>
        <w:jc w:val="both"/>
        <w:rPr>
          <w:rFonts w:cs="Times New Roman"/>
          <w:lang w:eastAsia="ar-SA"/>
        </w:rPr>
      </w:pPr>
      <w:r w:rsidRPr="00150491">
        <w:rPr>
          <w:rFonts w:cs="Times New Roman"/>
          <w:lang w:eastAsia="ar-SA"/>
        </w:rPr>
        <w:t>(capogruppo)</w:t>
      </w:r>
    </w:p>
    <w:p w14:paraId="25E1F414" w14:textId="77777777" w:rsidR="00C23A1A" w:rsidRPr="00150491" w:rsidRDefault="00C23A1A" w:rsidP="00C23A1A">
      <w:pPr>
        <w:tabs>
          <w:tab w:val="left" w:pos="1418"/>
        </w:tabs>
        <w:suppressAutoHyphens/>
        <w:spacing w:after="120" w:line="360" w:lineRule="auto"/>
        <w:ind w:left="993"/>
        <w:jc w:val="both"/>
        <w:rPr>
          <w:rFonts w:cs="Times New Roman"/>
          <w:lang w:eastAsia="ar-SA"/>
        </w:rPr>
      </w:pPr>
      <w:r w:rsidRPr="00150491">
        <w:rPr>
          <w:rFonts w:cs="Times New Roman"/>
          <w:lang w:eastAsia="ar-SA"/>
        </w:rPr>
        <w:t>_______________________________________________________________</w:t>
      </w:r>
    </w:p>
    <w:p w14:paraId="685D6354" w14:textId="77777777" w:rsidR="00C23A1A" w:rsidRPr="00150491" w:rsidRDefault="00C23A1A" w:rsidP="00C23A1A">
      <w:pPr>
        <w:numPr>
          <w:ilvl w:val="0"/>
          <w:numId w:val="9"/>
        </w:numPr>
        <w:tabs>
          <w:tab w:val="left" w:pos="1418"/>
        </w:tabs>
        <w:suppressAutoHyphens/>
        <w:spacing w:after="120" w:line="360" w:lineRule="auto"/>
        <w:ind w:left="993" w:firstLine="0"/>
        <w:jc w:val="both"/>
        <w:rPr>
          <w:rFonts w:cs="Times New Roman"/>
          <w:lang w:eastAsia="ar-SA"/>
        </w:rPr>
      </w:pPr>
      <w:r w:rsidRPr="00150491">
        <w:rPr>
          <w:rFonts w:cs="Times New Roman"/>
          <w:lang w:eastAsia="ar-SA"/>
        </w:rPr>
        <w:t>(mandante) _________________________________________________________________</w:t>
      </w:r>
    </w:p>
    <w:p w14:paraId="67B5CA7C" w14:textId="16C20F3A" w:rsidR="009118CE" w:rsidRPr="00150491" w:rsidRDefault="009118CE" w:rsidP="009118CE">
      <w:pPr>
        <w:spacing w:after="0"/>
        <w:ind w:left="60"/>
        <w:rPr>
          <w:rFonts w:eastAsia="Garamond" w:cs="Garamond"/>
          <w:color w:val="000000"/>
        </w:rPr>
      </w:pPr>
    </w:p>
    <w:p w14:paraId="7AF098F1" w14:textId="528FD579" w:rsidR="009118CE" w:rsidRPr="00150491" w:rsidRDefault="009118CE" w:rsidP="009118CE">
      <w:pPr>
        <w:spacing w:after="0"/>
        <w:ind w:left="60"/>
        <w:rPr>
          <w:rFonts w:eastAsia="Garamond" w:cs="Garamond"/>
          <w:color w:val="000000"/>
        </w:rPr>
      </w:pPr>
    </w:p>
    <w:p w14:paraId="663D4980" w14:textId="163C15A4" w:rsidR="00537F27" w:rsidRPr="00150491" w:rsidRDefault="00537F27" w:rsidP="00537F27">
      <w:pPr>
        <w:spacing w:after="0"/>
        <w:rPr>
          <w:lang w:eastAsia="ar-SA"/>
        </w:rPr>
      </w:pPr>
      <w:r w:rsidRPr="00150491">
        <w:rPr>
          <w:lang w:eastAsia="ar-SA"/>
        </w:rPr>
        <w:t>e altresì,</w:t>
      </w:r>
    </w:p>
    <w:p w14:paraId="5839908F" w14:textId="77777777" w:rsidR="00537F27" w:rsidRPr="00150491" w:rsidRDefault="00537F27" w:rsidP="00537F27">
      <w:pPr>
        <w:jc w:val="center"/>
        <w:rPr>
          <w:b/>
        </w:rPr>
      </w:pPr>
      <w:r w:rsidRPr="00150491">
        <w:rPr>
          <w:b/>
          <w:lang w:eastAsia="ar-SA"/>
        </w:rPr>
        <w:lastRenderedPageBreak/>
        <w:t>DICHIARA SOTTO LA PROPRIA RESPONSABILITÀ</w:t>
      </w:r>
      <w:r w:rsidRPr="00150491">
        <w:rPr>
          <w:rStyle w:val="Rimandonotaapidipagina"/>
          <w:b/>
          <w:sz w:val="20"/>
          <w:lang w:eastAsia="ar-SA"/>
        </w:rPr>
        <w:footnoteReference w:id="2"/>
      </w:r>
    </w:p>
    <w:p w14:paraId="6B6D13D7" w14:textId="42348145" w:rsidR="005464F4" w:rsidRPr="00FD6D97" w:rsidRDefault="00537F27" w:rsidP="002750E1">
      <w:pPr>
        <w:pStyle w:val="Numerazioneperbuste"/>
        <w:numPr>
          <w:ilvl w:val="0"/>
          <w:numId w:val="44"/>
        </w:numPr>
        <w:tabs>
          <w:tab w:val="clear" w:pos="360"/>
          <w:tab w:val="num" w:pos="426"/>
        </w:tabs>
        <w:spacing w:before="0"/>
        <w:ind w:left="426" w:hanging="426"/>
        <w:jc w:val="both"/>
      </w:pPr>
      <w:r w:rsidRPr="00FD6D97">
        <w:t xml:space="preserve">che </w:t>
      </w:r>
      <w:r w:rsidR="00250773" w:rsidRPr="00FD6D97">
        <w:t>l’Operatore Economico</w:t>
      </w:r>
      <w:r w:rsidRPr="00FD6D97">
        <w:t xml:space="preserve">, oltre quanto dichiarato nel DGUE, non incorre nelle cause di esclusione di cui all’art. 80, comma 5, lett. c), c-bis), c-ter), c-quater), f), f-bis) ed f-ter) del d.lgs. 50/2016 (vedi anche </w:t>
      </w:r>
      <w:r w:rsidRPr="00FD6D97">
        <w:rPr>
          <w:b/>
          <w:bCs/>
        </w:rPr>
        <w:t>Allegato C</w:t>
      </w:r>
      <w:r w:rsidR="00C03610" w:rsidRPr="00FD6D97">
        <w:rPr>
          <w:b/>
          <w:bCs/>
        </w:rPr>
        <w:t xml:space="preserve"> del presente documento</w:t>
      </w:r>
      <w:r w:rsidRPr="00FD6D97">
        <w:t>);</w:t>
      </w:r>
    </w:p>
    <w:p w14:paraId="451A8A7B" w14:textId="171D8C20" w:rsidR="00537F27" w:rsidRPr="00FD6D97" w:rsidRDefault="00537F27" w:rsidP="00537F27">
      <w:pPr>
        <w:pStyle w:val="Numerazioneperbuste"/>
        <w:numPr>
          <w:ilvl w:val="0"/>
          <w:numId w:val="44"/>
        </w:numPr>
        <w:tabs>
          <w:tab w:val="clear" w:pos="360"/>
          <w:tab w:val="num" w:pos="426"/>
        </w:tabs>
        <w:spacing w:before="0" w:after="0"/>
        <w:ind w:left="426" w:hanging="426"/>
        <w:jc w:val="both"/>
      </w:pPr>
      <w:r w:rsidRPr="00FD6D97">
        <w:t>di:</w:t>
      </w:r>
    </w:p>
    <w:p w14:paraId="263F6F05" w14:textId="77777777" w:rsidR="00537F27" w:rsidRPr="00FD6D97" w:rsidRDefault="00537F27" w:rsidP="00537F27">
      <w:pPr>
        <w:pStyle w:val="Numerazioneperbuste"/>
        <w:numPr>
          <w:ilvl w:val="0"/>
          <w:numId w:val="8"/>
        </w:numPr>
        <w:tabs>
          <w:tab w:val="left" w:pos="851"/>
        </w:tabs>
        <w:spacing w:before="0" w:after="0"/>
        <w:ind w:left="851" w:hanging="425"/>
        <w:jc w:val="both"/>
      </w:pPr>
      <w:r w:rsidRPr="00FD6D97">
        <w:t>indicare nell’</w:t>
      </w:r>
      <w:r w:rsidRPr="00FD6D97">
        <w:rPr>
          <w:b/>
        </w:rPr>
        <w:t xml:space="preserve">allegato A </w:t>
      </w:r>
      <w:r w:rsidRPr="00FD6D97">
        <w:t>alla presente dichiarazione i dati identificativi (nome, cognome, data e luogo di nascita, codice fiscale, comune di residenza) dei soggetti di cui all’art. 80, comma 3, d.lgs. 50/2016, cosi come individuati dal Comunicato ANAC dell’8 novembre 2017,</w:t>
      </w:r>
      <w:r w:rsidRPr="00FD6D97">
        <w:rPr>
          <w:i/>
        </w:rPr>
        <w:t xml:space="preserve"> </w:t>
      </w:r>
    </w:p>
    <w:p w14:paraId="6A92E097" w14:textId="77777777" w:rsidR="00537F27" w:rsidRPr="00FD6D97" w:rsidRDefault="00537F27" w:rsidP="00537F27">
      <w:pPr>
        <w:pStyle w:val="Numerazioneperbuste"/>
        <w:numPr>
          <w:ilvl w:val="0"/>
          <w:numId w:val="0"/>
        </w:numPr>
        <w:tabs>
          <w:tab w:val="left" w:pos="851"/>
        </w:tabs>
        <w:spacing w:before="0" w:after="0"/>
        <w:ind w:left="426"/>
      </w:pPr>
      <w:r w:rsidRPr="00FD6D97">
        <w:rPr>
          <w:i/>
        </w:rPr>
        <w:t>ovvero</w:t>
      </w:r>
    </w:p>
    <w:p w14:paraId="1FBEEF87" w14:textId="0420B0A8" w:rsidR="00537F27" w:rsidRPr="00FD6D97" w:rsidRDefault="00537F27" w:rsidP="00537F27">
      <w:pPr>
        <w:pStyle w:val="Numerazioneperbuste"/>
        <w:numPr>
          <w:ilvl w:val="0"/>
          <w:numId w:val="8"/>
        </w:numPr>
        <w:tabs>
          <w:tab w:val="left" w:pos="851"/>
        </w:tabs>
        <w:spacing w:before="0" w:after="0"/>
        <w:ind w:left="851" w:hanging="425"/>
        <w:jc w:val="both"/>
      </w:pPr>
      <w:r w:rsidRPr="00FD6D97">
        <w:t>indicare di seguito la banca dati ufficiale o il pubblico registro da cui i medesimi possono essere ricavati in modo aggiornato alla data di presentazione dell’offerta: ______________________________________________________________________________________________________________</w:t>
      </w:r>
      <w:r w:rsidR="002D32FC" w:rsidRPr="00FD6D97">
        <w:t>______________________</w:t>
      </w:r>
      <w:r w:rsidRPr="00FD6D97">
        <w:t>___;</w:t>
      </w:r>
    </w:p>
    <w:p w14:paraId="7D072D5D" w14:textId="4F8B548A" w:rsidR="00537F27" w:rsidRPr="00150491" w:rsidRDefault="00537F27" w:rsidP="00F03C7E">
      <w:pPr>
        <w:pStyle w:val="Numerazioneperbuste"/>
        <w:numPr>
          <w:ilvl w:val="0"/>
          <w:numId w:val="44"/>
        </w:numPr>
        <w:tabs>
          <w:tab w:val="clear" w:pos="360"/>
          <w:tab w:val="num" w:pos="426"/>
        </w:tabs>
        <w:ind w:left="426" w:hanging="426"/>
        <w:jc w:val="both"/>
      </w:pPr>
      <w:r w:rsidRPr="00150491">
        <w:t>di accettare, senza condizione o riserva alcuna, tutte le norme e disposizioni cont</w:t>
      </w:r>
      <w:r w:rsidR="006251EA" w:rsidRPr="00150491">
        <w:t>enute nella documentazione gar</w:t>
      </w:r>
      <w:r w:rsidR="00A05AC9" w:rsidRPr="00150491">
        <w:t>a compreso il Patto d’Integrità</w:t>
      </w:r>
      <w:r w:rsidR="006251EA" w:rsidRPr="00150491">
        <w:t>;</w:t>
      </w:r>
      <w:bookmarkStart w:id="2" w:name="_Ref496787048"/>
    </w:p>
    <w:p w14:paraId="618129BA" w14:textId="77777777" w:rsidR="00194FA8" w:rsidRPr="00150491" w:rsidRDefault="00194FA8" w:rsidP="00194FA8">
      <w:pPr>
        <w:pStyle w:val="Numerazioneperbuste"/>
        <w:numPr>
          <w:ilvl w:val="0"/>
          <w:numId w:val="44"/>
        </w:numPr>
        <w:spacing w:after="0"/>
        <w:jc w:val="both"/>
      </w:pPr>
      <w:r w:rsidRPr="00150491">
        <w:t xml:space="preserve">□ di autorizzare qualora un partecipante alla gara eserciti la facoltà di “accesso agli atti”, la stazione appaltante a rilasciare copia di tutta la documentazione presentata per la partecipazione alla gara </w:t>
      </w:r>
    </w:p>
    <w:p w14:paraId="5C373327" w14:textId="4017861F" w:rsidR="00194FA8" w:rsidRPr="00150491" w:rsidRDefault="00194FA8" w:rsidP="00194FA8">
      <w:pPr>
        <w:pStyle w:val="Numerazioneperbuste"/>
        <w:numPr>
          <w:ilvl w:val="0"/>
          <w:numId w:val="0"/>
        </w:numPr>
        <w:spacing w:after="0"/>
        <w:ind w:left="360"/>
        <w:jc w:val="both"/>
      </w:pPr>
      <w:r w:rsidRPr="00150491">
        <w:t xml:space="preserve">oppure </w:t>
      </w:r>
    </w:p>
    <w:p w14:paraId="32F592A0" w14:textId="654905B8" w:rsidR="00194FA8" w:rsidRPr="00150491" w:rsidRDefault="00194FA8" w:rsidP="00194FA8">
      <w:pPr>
        <w:pStyle w:val="Numerazioneperbuste"/>
        <w:numPr>
          <w:ilvl w:val="0"/>
          <w:numId w:val="0"/>
        </w:numPr>
        <w:spacing w:after="0"/>
        <w:ind w:left="360"/>
        <w:jc w:val="both"/>
      </w:pPr>
      <w:r w:rsidRPr="00150491">
        <w:t>□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176449AA" w14:textId="07C0C980" w:rsidR="00537F27" w:rsidRPr="00EE25E4" w:rsidRDefault="00537F27" w:rsidP="00537F27">
      <w:pPr>
        <w:pStyle w:val="Numerazioneperbuste"/>
        <w:numPr>
          <w:ilvl w:val="0"/>
          <w:numId w:val="44"/>
        </w:numPr>
        <w:tabs>
          <w:tab w:val="clear" w:pos="360"/>
          <w:tab w:val="num" w:pos="426"/>
        </w:tabs>
        <w:spacing w:before="0" w:after="0"/>
        <w:ind w:left="426" w:hanging="426"/>
        <w:jc w:val="both"/>
      </w:pPr>
      <w:r w:rsidRPr="00EE25E4">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7789F56B" w14:textId="77777777" w:rsidR="00150491" w:rsidRPr="00FD6D97" w:rsidRDefault="00150491" w:rsidP="00150491">
      <w:pPr>
        <w:pStyle w:val="Numerazioneperbuste"/>
        <w:numPr>
          <w:ilvl w:val="0"/>
          <w:numId w:val="44"/>
        </w:numPr>
        <w:tabs>
          <w:tab w:val="clear" w:pos="360"/>
          <w:tab w:val="num" w:pos="426"/>
        </w:tabs>
        <w:spacing w:before="0" w:after="0"/>
        <w:ind w:left="426" w:hanging="426"/>
        <w:jc w:val="both"/>
        <w:rPr>
          <w:rFonts w:cs="Times New Roman"/>
        </w:rPr>
      </w:pPr>
      <w:r w:rsidRPr="00FD6D97">
        <w:rPr>
          <w:rFonts w:cs="Times New Roman"/>
          <w:i/>
        </w:rPr>
        <w:t>[in caso di partecipazione di Impresa non residente e priva di stabile organizzazione in Italia]:</w:t>
      </w:r>
    </w:p>
    <w:p w14:paraId="029907FB" w14:textId="77777777" w:rsidR="00150491" w:rsidRPr="00FD6D97" w:rsidRDefault="00150491" w:rsidP="00150491">
      <w:pPr>
        <w:pStyle w:val="Numerazioneperbuste"/>
        <w:numPr>
          <w:ilvl w:val="0"/>
          <w:numId w:val="0"/>
        </w:numPr>
        <w:spacing w:before="0" w:after="0"/>
        <w:ind w:left="426"/>
        <w:jc w:val="both"/>
        <w:rPr>
          <w:rFonts w:cs="Times New Roman"/>
        </w:rPr>
      </w:pPr>
      <w:r w:rsidRPr="00FD6D97">
        <w:rPr>
          <w:rFonts w:cs="Times New Roman"/>
        </w:rPr>
        <w:t>che l’Impresa, in caso di aggiudicazione, si uniformerà alla disciplina di cui agli articoli 17, comma 2, e 53, comma 3, d.P.R. 633/1972 e comunicherà alla stazione appaltante</w:t>
      </w:r>
      <w:r w:rsidRPr="00FD6D97">
        <w:rPr>
          <w:rFonts w:cs="Times New Roman"/>
          <w:i/>
        </w:rPr>
        <w:t xml:space="preserve"> </w:t>
      </w:r>
      <w:r w:rsidRPr="00FD6D97">
        <w:rPr>
          <w:rFonts w:cs="Times New Roman"/>
        </w:rPr>
        <w:t>la nomina del proprio rappresentante fiscale, nelle forme di legge;</w:t>
      </w:r>
    </w:p>
    <w:p w14:paraId="43D3D045" w14:textId="77777777" w:rsidR="00150491" w:rsidRPr="00FD6D97" w:rsidRDefault="00150491" w:rsidP="00150491">
      <w:pPr>
        <w:pStyle w:val="Numerazioneperbuste"/>
        <w:numPr>
          <w:ilvl w:val="0"/>
          <w:numId w:val="44"/>
        </w:numPr>
        <w:tabs>
          <w:tab w:val="clear" w:pos="360"/>
          <w:tab w:val="num" w:pos="426"/>
        </w:tabs>
        <w:spacing w:before="0" w:after="0"/>
        <w:ind w:left="426" w:hanging="426"/>
        <w:jc w:val="both"/>
        <w:rPr>
          <w:rFonts w:cs="Times New Roman"/>
        </w:rPr>
      </w:pPr>
      <w:r w:rsidRPr="00FD6D97">
        <w:rPr>
          <w:rFonts w:cs="Times New Roman"/>
          <w:i/>
        </w:rPr>
        <w:t>[in caso di operatori economici ammessi al concordato preventivo con continuità aziendale di cui all’art. 186 bis del R.D. 16 marzo 1942, n. 267</w:t>
      </w:r>
      <w:r w:rsidRPr="00FD6D97">
        <w:rPr>
          <w:rFonts w:cs="Times New Roman"/>
        </w:rPr>
        <w:t xml:space="preserve">] ad integrazione di quanto indicato nella parte  III, sez. C, lett. d), del DGUE, i seguenti estremi del </w:t>
      </w:r>
      <w:r w:rsidRPr="00FD6D97">
        <w:rPr>
          <w:rFonts w:cs="Times New Roman"/>
          <w:iCs/>
        </w:rPr>
        <w:t xml:space="preserve">provvedimento di ammissione al concordato e del provvedimento di autorizzazione a partecipare alle gare __________________, rilasciati dal </w:t>
      </w:r>
      <w:r w:rsidRPr="00FD6D97">
        <w:rPr>
          <w:rFonts w:cs="Times New Roman"/>
          <w:iCs/>
        </w:rPr>
        <w:lastRenderedPageBreak/>
        <w:t>Tribunale di _______________________,</w:t>
      </w:r>
      <w:r w:rsidRPr="00FD6D97">
        <w:rPr>
          <w:rFonts w:cs="Times New Roman"/>
        </w:rPr>
        <w:t xml:space="preserve"> nonché di non partecipare alla gara quale mandataria di un raggruppamento temporaneo di imprese e che le altre imprese aderenti al raggruppamento non sono assoggettate ad una procedura concorsuale ai sensi dell’art. 186  </w:t>
      </w:r>
      <w:r w:rsidRPr="00FD6D97">
        <w:rPr>
          <w:rFonts w:cs="Times New Roman"/>
          <w:i/>
        </w:rPr>
        <w:t>bis,</w:t>
      </w:r>
      <w:r w:rsidRPr="00FD6D97">
        <w:rPr>
          <w:rFonts w:cs="Times New Roman"/>
        </w:rPr>
        <w:t xml:space="preserve"> comma 6 del R.D. 16 marzo 1942, n. 267;</w:t>
      </w:r>
    </w:p>
    <w:p w14:paraId="2FE9C7BA" w14:textId="77777777" w:rsidR="00150491" w:rsidRPr="00FD6D97" w:rsidRDefault="00150491" w:rsidP="00150491">
      <w:pPr>
        <w:pStyle w:val="Numerazioneperbuste"/>
        <w:numPr>
          <w:ilvl w:val="0"/>
          <w:numId w:val="44"/>
        </w:numPr>
        <w:spacing w:before="0" w:after="0"/>
        <w:jc w:val="both"/>
        <w:rPr>
          <w:rFonts w:cs="Times New Roman"/>
        </w:rPr>
      </w:pPr>
      <w:r w:rsidRPr="00FD6D97">
        <w:rPr>
          <w:rFonts w:cs="Times New Roman"/>
          <w:i/>
        </w:rPr>
        <w:t>[In caso di R.T.I./Consorzio ordinario/GEIE]</w:t>
      </w:r>
    </w:p>
    <w:p w14:paraId="36A00130" w14:textId="77777777" w:rsidR="00150491" w:rsidRPr="00FD6D97" w:rsidRDefault="00150491" w:rsidP="00150491">
      <w:pPr>
        <w:pStyle w:val="Numerazioneperbuste"/>
        <w:numPr>
          <w:ilvl w:val="0"/>
          <w:numId w:val="0"/>
        </w:numPr>
        <w:spacing w:before="0" w:after="0"/>
        <w:ind w:left="851" w:hanging="491"/>
        <w:rPr>
          <w:rFonts w:cs="Times New Roman"/>
        </w:rPr>
      </w:pPr>
      <w:r w:rsidRPr="00FD6D97">
        <w:rPr>
          <w:rFonts w:cs="Times New Roman"/>
        </w:rPr>
        <w:sym w:font="Wingdings" w:char="F071"/>
      </w:r>
      <w:r w:rsidRPr="00FD6D97">
        <w:rPr>
          <w:rFonts w:cs="Times New Roman"/>
        </w:rPr>
        <w:tab/>
        <w:t xml:space="preserve">che l’R.T.I./Consorzio ordinario/GEIE è già costituito, come si evince dalla </w:t>
      </w:r>
      <w:r w:rsidRPr="00FD6D97">
        <w:rPr>
          <w:rFonts w:cs="Times New Roman"/>
          <w:b/>
        </w:rPr>
        <w:t>allegata</w:t>
      </w:r>
      <w:r w:rsidRPr="00FD6D97">
        <w:rPr>
          <w:rFonts w:cs="Times New Roman"/>
        </w:rPr>
        <w:t xml:space="preserve"> copia per immagine (scansione di documento cartaceo)/informatica del mandato collettivo/atto costitutivo;</w:t>
      </w:r>
    </w:p>
    <w:p w14:paraId="335A6761" w14:textId="77777777" w:rsidR="00150491" w:rsidRPr="00FD6D97" w:rsidRDefault="00150491" w:rsidP="00150491">
      <w:pPr>
        <w:pStyle w:val="Numerazioneperbuste"/>
        <w:numPr>
          <w:ilvl w:val="0"/>
          <w:numId w:val="0"/>
        </w:numPr>
        <w:spacing w:before="0" w:after="0"/>
        <w:ind w:left="360"/>
        <w:rPr>
          <w:rFonts w:cs="Times New Roman"/>
          <w:i/>
        </w:rPr>
      </w:pPr>
      <w:r w:rsidRPr="00FD6D97">
        <w:rPr>
          <w:rFonts w:cs="Times New Roman"/>
          <w:i/>
        </w:rPr>
        <w:t>ovvero</w:t>
      </w:r>
    </w:p>
    <w:p w14:paraId="2E3CBF05" w14:textId="77777777" w:rsidR="00150491" w:rsidRPr="00FD6D97" w:rsidRDefault="00150491" w:rsidP="00150491">
      <w:pPr>
        <w:pStyle w:val="Numerazioneperbuste"/>
        <w:numPr>
          <w:ilvl w:val="0"/>
          <w:numId w:val="18"/>
        </w:numPr>
        <w:spacing w:before="0"/>
        <w:ind w:left="714" w:hanging="357"/>
        <w:jc w:val="both"/>
        <w:rPr>
          <w:rFonts w:cs="Times New Roman"/>
        </w:rPr>
      </w:pPr>
      <w:r w:rsidRPr="00FD6D97">
        <w:rPr>
          <w:rFonts w:cs="Times New Roman"/>
        </w:rPr>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FD6D97">
        <w:rPr>
          <w:rFonts w:cs="Times New Roman"/>
          <w:b/>
        </w:rPr>
        <w:t>allegate/a</w:t>
      </w:r>
      <w:r w:rsidRPr="00FD6D97">
        <w:rPr>
          <w:rFonts w:cs="Times New Roman"/>
        </w:rPr>
        <w:t>.</w:t>
      </w:r>
    </w:p>
    <w:p w14:paraId="6B78E0EE" w14:textId="77777777" w:rsidR="00150491" w:rsidRPr="00FD6D97" w:rsidRDefault="00150491" w:rsidP="00150491">
      <w:pPr>
        <w:pStyle w:val="Numerazioneperbuste"/>
        <w:numPr>
          <w:ilvl w:val="0"/>
          <w:numId w:val="44"/>
        </w:numPr>
        <w:tabs>
          <w:tab w:val="clear" w:pos="360"/>
          <w:tab w:val="num" w:pos="426"/>
        </w:tabs>
        <w:spacing w:before="0" w:after="0"/>
        <w:ind w:left="426" w:hanging="426"/>
        <w:jc w:val="both"/>
        <w:rPr>
          <w:rFonts w:cs="Times New Roman"/>
        </w:rPr>
      </w:pPr>
      <w:r w:rsidRPr="00FD6D97">
        <w:rPr>
          <w:rFonts w:cs="Times New Roman"/>
          <w:i/>
        </w:rPr>
        <w:t xml:space="preserve"> [in caso di Rete d’Impresa]</w:t>
      </w:r>
    </w:p>
    <w:p w14:paraId="1759FA8E" w14:textId="77777777" w:rsidR="00150491" w:rsidRPr="00FD6D97" w:rsidRDefault="00150491" w:rsidP="00150491">
      <w:pPr>
        <w:pStyle w:val="Numerazioneperbuste"/>
        <w:numPr>
          <w:ilvl w:val="0"/>
          <w:numId w:val="8"/>
        </w:numPr>
        <w:tabs>
          <w:tab w:val="left" w:pos="851"/>
        </w:tabs>
        <w:spacing w:before="0" w:after="0"/>
        <w:ind w:left="851" w:hanging="425"/>
        <w:jc w:val="both"/>
        <w:rPr>
          <w:rFonts w:cs="Times New Roman"/>
        </w:rPr>
      </w:pPr>
      <w:r w:rsidRPr="00FD6D97">
        <w:rPr>
          <w:rFonts w:cs="Times New Roman"/>
        </w:rPr>
        <w:t xml:space="preserve">che la Rete è dotata di soggettività giuridica, ai sensi dell’articolo 3, comma 4-quater, d.l. 5/2009, e dotata di un organo comune con potere di rappresentanza e che la stessa è stata costituita mediante contratto </w:t>
      </w:r>
      <w:r w:rsidRPr="00FD6D97">
        <w:rPr>
          <w:rFonts w:cs="Times New Roman"/>
          <w:snapToGrid w:val="0"/>
        </w:rPr>
        <w:t xml:space="preserve">redatto per atto pubblico/scrittura privata autenticata ovvero atto firmato digitalmente a norma dell’articolo 25 del d.lgs. 82/2005, di cui si </w:t>
      </w:r>
      <w:r w:rsidRPr="00FD6D97">
        <w:rPr>
          <w:rFonts w:cs="Times New Roman"/>
          <w:b/>
          <w:snapToGrid w:val="0"/>
        </w:rPr>
        <w:t>allega</w:t>
      </w:r>
      <w:r w:rsidRPr="00FD6D97">
        <w:rPr>
          <w:rFonts w:cs="Times New Roman"/>
        </w:rPr>
        <w:t xml:space="preserve"> copia per immagine (scansione di documento cartaceo)/informatica,</w:t>
      </w:r>
    </w:p>
    <w:p w14:paraId="71EDE93B" w14:textId="77777777" w:rsidR="00150491" w:rsidRPr="00FD6D97" w:rsidRDefault="00150491" w:rsidP="00150491">
      <w:pPr>
        <w:pStyle w:val="Numerazioneperbuste"/>
        <w:numPr>
          <w:ilvl w:val="0"/>
          <w:numId w:val="0"/>
        </w:numPr>
        <w:tabs>
          <w:tab w:val="left" w:pos="851"/>
        </w:tabs>
        <w:spacing w:before="0" w:after="0"/>
        <w:ind w:left="851" w:hanging="425"/>
        <w:rPr>
          <w:rFonts w:cs="Times New Roman"/>
          <w:i/>
        </w:rPr>
      </w:pPr>
      <w:r w:rsidRPr="00FD6D97">
        <w:rPr>
          <w:rFonts w:cs="Times New Roman"/>
          <w:i/>
        </w:rPr>
        <w:t>ovvero</w:t>
      </w:r>
    </w:p>
    <w:p w14:paraId="4F197FDB" w14:textId="77777777" w:rsidR="00150491" w:rsidRPr="00FD6D97" w:rsidRDefault="00150491" w:rsidP="00150491">
      <w:pPr>
        <w:pStyle w:val="Numerazioneperbuste"/>
        <w:numPr>
          <w:ilvl w:val="0"/>
          <w:numId w:val="8"/>
        </w:numPr>
        <w:tabs>
          <w:tab w:val="left" w:pos="851"/>
        </w:tabs>
        <w:spacing w:before="0" w:after="0"/>
        <w:ind w:left="851" w:hanging="425"/>
        <w:jc w:val="both"/>
        <w:rPr>
          <w:rFonts w:cs="Times New Roman"/>
        </w:rPr>
      </w:pPr>
      <w:r w:rsidRPr="00FD6D97">
        <w:rPr>
          <w:rFonts w:cs="Times New Roman"/>
        </w:rPr>
        <w:t>che la Rete è priva di soggettività giuridica e dotata di organo comune con potere di rappresentanza ed è stata costituita mediante</w:t>
      </w:r>
    </w:p>
    <w:p w14:paraId="204AE57A" w14:textId="77777777" w:rsidR="00150491" w:rsidRPr="00FD6D97" w:rsidRDefault="00150491" w:rsidP="00150491">
      <w:pPr>
        <w:pStyle w:val="Numerazioneperbuste"/>
        <w:numPr>
          <w:ilvl w:val="0"/>
          <w:numId w:val="27"/>
        </w:numPr>
        <w:tabs>
          <w:tab w:val="left" w:pos="1276"/>
        </w:tabs>
        <w:spacing w:before="0" w:after="0"/>
        <w:ind w:left="1276" w:hanging="425"/>
        <w:jc w:val="both"/>
        <w:rPr>
          <w:rFonts w:cs="Times New Roman"/>
        </w:rPr>
      </w:pPr>
      <w:r w:rsidRPr="00FD6D97">
        <w:rPr>
          <w:rFonts w:cs="Times New Roman"/>
        </w:rPr>
        <w:t xml:space="preserve">contratto </w:t>
      </w:r>
      <w:r w:rsidRPr="00FD6D97">
        <w:rPr>
          <w:rFonts w:cs="Times New Roman"/>
          <w:snapToGrid w:val="0"/>
        </w:rPr>
        <w:t xml:space="preserve">redatto per atto pubblico/scrittura privata autenticata/atto firmato digitalmente a norma dell’articolo 25 del d.lgs. 82/2005, recante il mandato collettivo irrevocabile con rappresentanza conferito alla impresa mandataria, di cui si </w:t>
      </w:r>
      <w:r w:rsidRPr="00FD6D97">
        <w:rPr>
          <w:rFonts w:cs="Times New Roman"/>
          <w:b/>
          <w:snapToGrid w:val="0"/>
        </w:rPr>
        <w:t>allega</w:t>
      </w:r>
      <w:r w:rsidRPr="00FD6D97">
        <w:rPr>
          <w:rFonts w:cs="Times New Roman"/>
        </w:rPr>
        <w:t xml:space="preserve"> copia per immagine (scansione di documento cartaceo)/informatica</w:t>
      </w:r>
    </w:p>
    <w:p w14:paraId="745248E4" w14:textId="77777777" w:rsidR="00150491" w:rsidRPr="00FD6D97" w:rsidRDefault="00150491" w:rsidP="00150491">
      <w:pPr>
        <w:pStyle w:val="Numerazioneperbuste"/>
        <w:numPr>
          <w:ilvl w:val="0"/>
          <w:numId w:val="0"/>
        </w:numPr>
        <w:tabs>
          <w:tab w:val="left" w:pos="1276"/>
        </w:tabs>
        <w:spacing w:before="0" w:after="0"/>
        <w:ind w:left="1276" w:hanging="425"/>
        <w:rPr>
          <w:rFonts w:cs="Times New Roman"/>
        </w:rPr>
      </w:pPr>
      <w:r w:rsidRPr="00FD6D97">
        <w:rPr>
          <w:rFonts w:cs="Times New Roman"/>
        </w:rPr>
        <w:t>ovvero</w:t>
      </w:r>
    </w:p>
    <w:p w14:paraId="13C34F49" w14:textId="77777777" w:rsidR="00150491" w:rsidRPr="00FD6D97" w:rsidRDefault="00150491" w:rsidP="00150491">
      <w:pPr>
        <w:numPr>
          <w:ilvl w:val="0"/>
          <w:numId w:val="27"/>
        </w:numPr>
        <w:tabs>
          <w:tab w:val="left" w:pos="1276"/>
        </w:tabs>
        <w:spacing w:before="120" w:after="0" w:line="360" w:lineRule="auto"/>
        <w:ind w:left="1276" w:hanging="425"/>
        <w:jc w:val="both"/>
        <w:rPr>
          <w:rFonts w:cs="Times New Roman"/>
        </w:rPr>
      </w:pPr>
      <w:r w:rsidRPr="00FD6D97">
        <w:rPr>
          <w:rFonts w:cs="Times New Roman"/>
          <w:snapToGrid w:val="0"/>
        </w:rPr>
        <w:t xml:space="preserve">contratto redatto in altra forma </w:t>
      </w:r>
      <w:r w:rsidRPr="00FD6D97">
        <w:rPr>
          <w:rFonts w:cs="Times New Roman"/>
          <w:i/>
          <w:snapToGrid w:val="0"/>
        </w:rPr>
        <w:t>[indicare l’eventuale ulteriore forma di redazione del contratto di Rete]</w:t>
      </w:r>
      <w:r w:rsidRPr="00FD6D97">
        <w:rPr>
          <w:rFonts w:cs="Times New Roman"/>
          <w:snapToGrid w:val="0"/>
        </w:rPr>
        <w:t xml:space="preserve"> _________________________________ e che </w:t>
      </w:r>
      <w:r w:rsidRPr="00FD6D97">
        <w:rPr>
          <w:rFonts w:cs="Times New Roman"/>
        </w:rPr>
        <w:t>è già stato conferito mandato collettivo irrevocabile con rappresentanza alla impresa mandataria, nella forma della scrittura privata autenticata, anche ai sensi dell’art. 25 del d.lgs. 82/2005, come si evince dall’</w:t>
      </w:r>
      <w:r w:rsidRPr="00FD6D97">
        <w:rPr>
          <w:rFonts w:cs="Times New Roman"/>
          <w:b/>
        </w:rPr>
        <w:t>allegato</w:t>
      </w:r>
      <w:r w:rsidRPr="00FD6D97">
        <w:rPr>
          <w:rFonts w:cs="Times New Roman"/>
        </w:rPr>
        <w:t xml:space="preserve"> documento prodotto in copia per immagine (Scansione di documento cartaceo)/informatica,</w:t>
      </w:r>
    </w:p>
    <w:p w14:paraId="46C5721F" w14:textId="77777777" w:rsidR="00150491" w:rsidRPr="00FD6D97" w:rsidRDefault="00150491" w:rsidP="00150491">
      <w:pPr>
        <w:ind w:left="426"/>
        <w:rPr>
          <w:rFonts w:cs="Times New Roman"/>
          <w:i/>
        </w:rPr>
      </w:pPr>
      <w:r w:rsidRPr="00FD6D97">
        <w:rPr>
          <w:rFonts w:cs="Times New Roman"/>
          <w:i/>
        </w:rPr>
        <w:t>ovvero [nelle ulteriori ipotesi di configurazione giuridica della Rete]</w:t>
      </w:r>
    </w:p>
    <w:p w14:paraId="1FB7D77F" w14:textId="77777777" w:rsidR="00150491" w:rsidRPr="00FD6D97" w:rsidRDefault="00150491" w:rsidP="00150491">
      <w:pPr>
        <w:pStyle w:val="Numerazioneperbuste"/>
        <w:numPr>
          <w:ilvl w:val="0"/>
          <w:numId w:val="8"/>
        </w:numPr>
        <w:tabs>
          <w:tab w:val="left" w:pos="851"/>
        </w:tabs>
        <w:spacing w:before="0" w:after="0"/>
        <w:ind w:left="851" w:hanging="425"/>
        <w:jc w:val="both"/>
        <w:rPr>
          <w:rFonts w:cs="Times New Roman"/>
        </w:rPr>
      </w:pPr>
      <w:r w:rsidRPr="00FD6D97">
        <w:rPr>
          <w:rFonts w:cs="Times New Roman"/>
        </w:rPr>
        <w:t>che la Rete è dotata di organo comune privo del potere di rappresentanza/priva di organo comune di rappresentanza/dotata di organo comune privo dei requisiti di qualificazione richiesti, e che pertanto partecipa nelle forme di RTI:</w:t>
      </w:r>
    </w:p>
    <w:p w14:paraId="6AD2DA82" w14:textId="77777777" w:rsidR="00150491" w:rsidRPr="00FD6D97" w:rsidRDefault="00150491" w:rsidP="00150491">
      <w:pPr>
        <w:pStyle w:val="Numerazioneperbuste"/>
        <w:numPr>
          <w:ilvl w:val="0"/>
          <w:numId w:val="28"/>
        </w:numPr>
        <w:tabs>
          <w:tab w:val="left" w:pos="1276"/>
        </w:tabs>
        <w:spacing w:before="0" w:after="0"/>
        <w:ind w:left="1276" w:hanging="425"/>
        <w:jc w:val="both"/>
        <w:rPr>
          <w:rFonts w:cs="Times New Roman"/>
        </w:rPr>
      </w:pPr>
      <w:r w:rsidRPr="00FD6D97">
        <w:rPr>
          <w:rFonts w:cs="Times New Roman"/>
        </w:rPr>
        <w:t xml:space="preserve">già costituito, come si evince dalla </w:t>
      </w:r>
      <w:r w:rsidRPr="00FD6D97">
        <w:rPr>
          <w:rFonts w:cs="Times New Roman"/>
          <w:b/>
        </w:rPr>
        <w:t>allegata</w:t>
      </w:r>
      <w:r w:rsidRPr="00FD6D97">
        <w:rPr>
          <w:rFonts w:cs="Times New Roman"/>
        </w:rPr>
        <w:t xml:space="preserve"> copia per immagine (scansione di documento cartaceo)/informatica del contratto di rete, redatto per atto pubblico o scrittura privata autenticata ovvero per atto firmato digitalmente a norma dell’art. 25 del d.lgs. 82/2005 con </w:t>
      </w:r>
      <w:r w:rsidRPr="00FD6D97">
        <w:rPr>
          <w:rFonts w:cs="Times New Roman"/>
          <w:b/>
        </w:rPr>
        <w:lastRenderedPageBreak/>
        <w:t xml:space="preserve">allegato </w:t>
      </w:r>
      <w:r w:rsidRPr="00FD6D97">
        <w:rPr>
          <w:rFonts w:cs="Times New Roman"/>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FD6D97">
        <w:rPr>
          <w:rFonts w:cs="Times New Roman"/>
          <w:b/>
        </w:rPr>
        <w:t>allegato</w:t>
      </w:r>
      <w:r w:rsidRPr="00FD6D97">
        <w:rPr>
          <w:rFonts w:cs="Times New Roman"/>
        </w:rPr>
        <w:t xml:space="preserve"> mandato avente forma dell’atto pubblico o della scrittura privata autenticata, anche ai sensi dell’art. 25 del d.lgs. 82/2005;</w:t>
      </w:r>
    </w:p>
    <w:p w14:paraId="36158FFC" w14:textId="77777777" w:rsidR="00150491" w:rsidRPr="00FD6D97" w:rsidRDefault="00150491" w:rsidP="00150491">
      <w:pPr>
        <w:pStyle w:val="Numerazioneperbuste"/>
        <w:numPr>
          <w:ilvl w:val="0"/>
          <w:numId w:val="28"/>
        </w:numPr>
        <w:tabs>
          <w:tab w:val="left" w:pos="1276"/>
        </w:tabs>
        <w:spacing w:before="0" w:after="0"/>
        <w:ind w:left="1276" w:hanging="425"/>
        <w:jc w:val="both"/>
        <w:rPr>
          <w:rFonts w:cs="Times New Roman"/>
        </w:rPr>
      </w:pPr>
      <w:r w:rsidRPr="00FD6D97">
        <w:rPr>
          <w:rFonts w:cs="Times New Roman"/>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FD6D97">
        <w:rPr>
          <w:rFonts w:cs="Times New Roman"/>
          <w:b/>
        </w:rPr>
        <w:t>allegate/a</w:t>
      </w:r>
      <w:r w:rsidRPr="00FD6D97">
        <w:rPr>
          <w:rFonts w:cs="Times New Roman"/>
        </w:rPr>
        <w:t>.</w:t>
      </w:r>
    </w:p>
    <w:p w14:paraId="7441799B" w14:textId="77777777" w:rsidR="00150491" w:rsidRPr="00FD6D97" w:rsidRDefault="00150491" w:rsidP="00150491">
      <w:pPr>
        <w:pStyle w:val="Numerazioneperbuste"/>
        <w:numPr>
          <w:ilvl w:val="0"/>
          <w:numId w:val="44"/>
        </w:numPr>
        <w:tabs>
          <w:tab w:val="clear" w:pos="360"/>
          <w:tab w:val="num" w:pos="426"/>
        </w:tabs>
        <w:spacing w:before="0" w:after="0"/>
        <w:ind w:left="426" w:hanging="426"/>
        <w:jc w:val="both"/>
        <w:rPr>
          <w:rFonts w:cs="Times New Roman"/>
        </w:rPr>
      </w:pPr>
      <w:r w:rsidRPr="00FD6D97">
        <w:rPr>
          <w:rFonts w:cs="Times New Roman"/>
          <w:i/>
        </w:rPr>
        <w:t xml:space="preserve">[in </w:t>
      </w:r>
      <w:r w:rsidRPr="00FD6D97">
        <w:rPr>
          <w:rFonts w:cs="Times New Roman"/>
        </w:rPr>
        <w:t>caso</w:t>
      </w:r>
      <w:r w:rsidRPr="00FD6D97">
        <w:rPr>
          <w:rFonts w:cs="Times New Roman"/>
          <w:i/>
        </w:rPr>
        <w:t xml:space="preserve"> di R.T.I./Consorzio ordinario/Rete d’Impresa/GEIE costituiti o costituendi</w:t>
      </w:r>
      <w:r w:rsidRPr="00FD6D97">
        <w:rPr>
          <w:rFonts w:cs="Times New Roman"/>
        </w:rPr>
        <w:t>] che le Imprese partecipanti al R.T.I./Consorzio/Rete d’Impresa/GEIE eseguiranno i seguenti servizi:</w:t>
      </w:r>
    </w:p>
    <w:p w14:paraId="0EE31EF5" w14:textId="77777777" w:rsidR="00150491" w:rsidRPr="00FD6D97" w:rsidRDefault="00150491" w:rsidP="00150491">
      <w:pPr>
        <w:tabs>
          <w:tab w:val="left" w:pos="851"/>
        </w:tabs>
        <w:ind w:left="851" w:hanging="425"/>
        <w:rPr>
          <w:rFonts w:cs="Times New Roman"/>
        </w:rPr>
      </w:pPr>
      <w:r w:rsidRPr="00FD6D97">
        <w:rPr>
          <w:rFonts w:cs="Times New Roman"/>
        </w:rPr>
        <w:t xml:space="preserve">Impresa __________________ Servizi __________________________________ % ______ </w:t>
      </w:r>
    </w:p>
    <w:p w14:paraId="3A2742FE" w14:textId="77777777" w:rsidR="00150491" w:rsidRPr="00FD6D97" w:rsidRDefault="00150491" w:rsidP="00150491">
      <w:pPr>
        <w:tabs>
          <w:tab w:val="left" w:pos="851"/>
        </w:tabs>
        <w:ind w:left="851" w:hanging="425"/>
        <w:rPr>
          <w:rFonts w:cs="Times New Roman"/>
        </w:rPr>
      </w:pPr>
      <w:r w:rsidRPr="00FD6D97">
        <w:rPr>
          <w:rFonts w:cs="Times New Roman"/>
        </w:rPr>
        <w:t xml:space="preserve">Impresa __________________ Servizi __________________________________ % ______ </w:t>
      </w:r>
    </w:p>
    <w:p w14:paraId="0F41E7A3" w14:textId="77777777" w:rsidR="00150491" w:rsidRPr="00FD6D97" w:rsidRDefault="00150491" w:rsidP="00150491">
      <w:pPr>
        <w:tabs>
          <w:tab w:val="left" w:pos="851"/>
        </w:tabs>
        <w:ind w:left="851" w:hanging="425"/>
        <w:rPr>
          <w:rFonts w:cs="Times New Roman"/>
        </w:rPr>
      </w:pPr>
      <w:r w:rsidRPr="00FD6D97">
        <w:rPr>
          <w:rFonts w:cs="Times New Roman"/>
        </w:rPr>
        <w:t xml:space="preserve">Impresa __________________ Servizi __________________________________ % ______ </w:t>
      </w:r>
    </w:p>
    <w:p w14:paraId="6E601820" w14:textId="77777777" w:rsidR="00150491" w:rsidRPr="00FD6D97" w:rsidRDefault="00150491" w:rsidP="00150491">
      <w:pPr>
        <w:tabs>
          <w:tab w:val="left" w:pos="851"/>
        </w:tabs>
        <w:ind w:left="851" w:hanging="425"/>
        <w:rPr>
          <w:rFonts w:cs="Times New Roman"/>
        </w:rPr>
      </w:pPr>
      <w:r w:rsidRPr="00FD6D97">
        <w:rPr>
          <w:rFonts w:cs="Times New Roman"/>
        </w:rPr>
        <w:t xml:space="preserve">Impresa __________________ Servizi __________________________________ % ______ </w:t>
      </w:r>
    </w:p>
    <w:p w14:paraId="778A8180" w14:textId="77777777" w:rsidR="00150491" w:rsidRPr="00FD6D97" w:rsidRDefault="00150491" w:rsidP="00150491">
      <w:pPr>
        <w:pStyle w:val="Numerazioneperbuste"/>
        <w:numPr>
          <w:ilvl w:val="0"/>
          <w:numId w:val="44"/>
        </w:numPr>
        <w:spacing w:before="0" w:after="0"/>
        <w:jc w:val="both"/>
        <w:rPr>
          <w:rFonts w:cs="Times New Roman"/>
          <w:i/>
        </w:rPr>
      </w:pPr>
      <w:r w:rsidRPr="00FD6D97">
        <w:rPr>
          <w:rFonts w:cs="Times New Roman"/>
          <w:i/>
        </w:rPr>
        <w:t>[in caso Consorzio di cui all’art. 45, comma 2, lett. b) e c), del d.lgs. 50/2016 e di rete di imprese dotate di organo comune di rappresentanza e di soggettività giuridica</w:t>
      </w:r>
      <w:r w:rsidRPr="00FD6D97">
        <w:rPr>
          <w:rStyle w:val="Rimandonotaapidipagina"/>
          <w:rFonts w:cs="Times New Roman"/>
          <w:i/>
          <w:sz w:val="20"/>
        </w:rPr>
        <w:footnoteReference w:id="3"/>
      </w:r>
      <w:r w:rsidRPr="00FD6D97">
        <w:rPr>
          <w:rFonts w:cs="Times New Roman"/>
          <w:i/>
        </w:rPr>
        <w:t xml:space="preserve">] </w:t>
      </w:r>
      <w:r w:rsidRPr="00FD6D97">
        <w:rPr>
          <w:rFonts w:cs="Times New Roman"/>
        </w:rPr>
        <w:t>che il Consorzio/Rete di impresa partecipa per le seguenti consorziate/Imprese:</w:t>
      </w:r>
    </w:p>
    <w:p w14:paraId="179711B3" w14:textId="77777777" w:rsidR="00150491" w:rsidRPr="00FD6D97" w:rsidRDefault="00150491" w:rsidP="00150491">
      <w:pPr>
        <w:pStyle w:val="Numerazioneperbuste"/>
        <w:numPr>
          <w:ilvl w:val="0"/>
          <w:numId w:val="0"/>
        </w:numPr>
        <w:spacing w:before="0" w:after="0"/>
        <w:ind w:left="360"/>
        <w:rPr>
          <w:rFonts w:cs="Times New Roman"/>
          <w:i/>
        </w:rPr>
      </w:pPr>
      <w:r w:rsidRPr="00FD6D97">
        <w:rPr>
          <w:rFonts w:cs="Times New Roman"/>
          <w:i/>
        </w:rPr>
        <w:t>________________________________________________________________________</w:t>
      </w:r>
    </w:p>
    <w:p w14:paraId="198EBFCB" w14:textId="77777777" w:rsidR="00150491" w:rsidRPr="00FD6D97" w:rsidRDefault="00150491" w:rsidP="00150491">
      <w:pPr>
        <w:pStyle w:val="Numerazioneperbuste"/>
        <w:numPr>
          <w:ilvl w:val="0"/>
          <w:numId w:val="0"/>
        </w:numPr>
        <w:spacing w:before="0" w:after="0"/>
        <w:ind w:left="360"/>
        <w:rPr>
          <w:rFonts w:cs="Times New Roman"/>
          <w:i/>
        </w:rPr>
      </w:pPr>
      <w:r w:rsidRPr="00FD6D97">
        <w:rPr>
          <w:rFonts w:cs="Times New Roman"/>
          <w:i/>
        </w:rPr>
        <w:t>________________________________________________________________________</w:t>
      </w:r>
    </w:p>
    <w:p w14:paraId="09FEF37E" w14:textId="33E3557E" w:rsidR="00150491" w:rsidRPr="00FD6D97" w:rsidRDefault="00150491" w:rsidP="00150491">
      <w:pPr>
        <w:pStyle w:val="Numerazioneperbuste"/>
        <w:numPr>
          <w:ilvl w:val="0"/>
          <w:numId w:val="0"/>
        </w:numPr>
        <w:spacing w:before="0"/>
        <w:ind w:left="357"/>
        <w:rPr>
          <w:rFonts w:cs="Times New Roman"/>
        </w:rPr>
      </w:pPr>
      <w:r w:rsidRPr="00FD6D97">
        <w:rPr>
          <w:rFonts w:cs="Times New Roman"/>
          <w:i/>
        </w:rPr>
        <w:t>________________________________________________________________________</w:t>
      </w:r>
    </w:p>
    <w:bookmarkEnd w:id="2"/>
    <w:p w14:paraId="1830D68F" w14:textId="77777777" w:rsidR="00B92DA6" w:rsidRPr="00FD6D97" w:rsidRDefault="00B92DA6" w:rsidP="00B92DA6">
      <w:pPr>
        <w:pStyle w:val="Paragrafoelenco"/>
        <w:numPr>
          <w:ilvl w:val="0"/>
          <w:numId w:val="44"/>
        </w:numPr>
        <w:spacing w:before="120" w:after="120" w:line="360" w:lineRule="auto"/>
        <w:jc w:val="both"/>
        <w:rPr>
          <w:rFonts w:cs="Times New Roman"/>
        </w:rPr>
      </w:pPr>
      <w:r w:rsidRPr="00FD6D97">
        <w:rPr>
          <w:rFonts w:cs="Times New Roman"/>
        </w:rPr>
        <w:t>in relazione alle disposizioni contenute nell’art. 53, comma 16-ter del d.lgs. n. 165/2001:</w:t>
      </w:r>
    </w:p>
    <w:p w14:paraId="24A3F8D4" w14:textId="581BF21E" w:rsidR="00B92DA6" w:rsidRPr="00150491" w:rsidRDefault="00B92DA6" w:rsidP="00B92DA6">
      <w:pPr>
        <w:pStyle w:val="Paragrafoelenco"/>
        <w:spacing w:before="120" w:after="120" w:line="360" w:lineRule="auto"/>
        <w:ind w:left="360"/>
        <w:jc w:val="both"/>
        <w:rPr>
          <w:rFonts w:cs="Times New Roman"/>
        </w:rPr>
      </w:pPr>
      <w:r w:rsidRPr="00FD6D97">
        <w:t xml:space="preserve">□ </w:t>
      </w:r>
      <w:r w:rsidRPr="00FD6D97">
        <w:rPr>
          <w:rFonts w:cs="Times New Roman"/>
        </w:rPr>
        <w:t>di non aver conferito incarichi professionali o attività lavorativa ad ex-dipendenti pubblici che hanno cessato il rapporto di lavoro con la Pubblica Amministrazione da meno di tre anni i quali, negli ultimi tre</w:t>
      </w:r>
      <w:r w:rsidRPr="00150491">
        <w:rPr>
          <w:rFonts w:cs="Times New Roman"/>
        </w:rPr>
        <w:t xml:space="preserve"> anni di servizio, hanno esercitato poteri autoritativi o negoziali per conto di quest’ultime, ai sensi dell’art 53, comma 16-ter del d.lgs. n. 165/2001 ss.mm.ii;</w:t>
      </w:r>
    </w:p>
    <w:p w14:paraId="418D9E6E" w14:textId="42F91737" w:rsidR="00B92DA6" w:rsidRPr="00150491" w:rsidRDefault="00B92DA6" w:rsidP="00B92DA6">
      <w:pPr>
        <w:pStyle w:val="Paragrafoelenco"/>
        <w:spacing w:before="120" w:after="120" w:line="360" w:lineRule="auto"/>
        <w:ind w:left="360"/>
        <w:jc w:val="both"/>
        <w:rPr>
          <w:rFonts w:cs="Times New Roman"/>
        </w:rPr>
      </w:pPr>
      <w:r w:rsidRPr="00150491">
        <w:t xml:space="preserve">□ </w:t>
      </w:r>
      <w:r w:rsidRPr="00150491">
        <w:rPr>
          <w:rFonts w:cs="Times New Roman"/>
        </w:rPr>
        <w:t>di aver conferito incarichi professionali o attività lavorativa ad ex-dipendenti pubblici che hanno cessato il rapporto di lavoro con la Pubblica Amministrazione da meno di tre anni i quali, tuttavia negli ultimi tre anni di servizio, non hanno esercitato poteri autoritativi o negoziali per conto di quest’ultime, ai sensi dell’art 53, comma 16-ter del d.lgs. n. 165/2001 ss.mm.ii;</w:t>
      </w:r>
    </w:p>
    <w:p w14:paraId="7103AB63" w14:textId="0229A84D" w:rsidR="00B92DA6" w:rsidRPr="00150491" w:rsidRDefault="00B92DA6" w:rsidP="00B92DA6">
      <w:pPr>
        <w:pStyle w:val="Paragrafoelenco"/>
        <w:spacing w:before="120" w:after="120" w:line="360" w:lineRule="auto"/>
        <w:ind w:left="360"/>
        <w:jc w:val="both"/>
        <w:rPr>
          <w:rFonts w:cs="Times New Roman"/>
        </w:rPr>
      </w:pPr>
      <w:r w:rsidRPr="00150491">
        <w:lastRenderedPageBreak/>
        <w:t xml:space="preserve">□ </w:t>
      </w:r>
      <w:r w:rsidRPr="00150491">
        <w:rPr>
          <w:rFonts w:cs="Times New Roman"/>
        </w:rPr>
        <w:t>dichiara di aver conferito incarichi professionali o attività lavorativa ad ex-dipendenti pubblici, dopo tre anni da quando gli stessi hanno cessato il rapporto di lavoro con la Pubblica Amministrazione e quindi nel rispetto di quanto previsto dall’art 53, comma 16-ter del d.lgs. n. 165/2001 ss.mm.ii;</w:t>
      </w:r>
    </w:p>
    <w:p w14:paraId="7795C053" w14:textId="77777777" w:rsidR="00B92DA6" w:rsidRPr="00150491" w:rsidRDefault="00B92DA6" w:rsidP="00B92DA6">
      <w:pPr>
        <w:pStyle w:val="Paragrafoelenco"/>
        <w:numPr>
          <w:ilvl w:val="0"/>
          <w:numId w:val="44"/>
        </w:numPr>
        <w:spacing w:line="360" w:lineRule="auto"/>
        <w:ind w:left="357" w:hanging="357"/>
        <w:jc w:val="both"/>
        <w:rPr>
          <w:rFonts w:cs="Times New Roman"/>
        </w:rPr>
      </w:pPr>
      <w:r w:rsidRPr="00150491">
        <w:rPr>
          <w:rFonts w:cs="Times New Roman"/>
        </w:rPr>
        <w:t>(</w:t>
      </w:r>
      <w:r w:rsidRPr="00150491">
        <w:rPr>
          <w:rFonts w:cs="Times New Roman"/>
          <w:i/>
        </w:rPr>
        <w:t>in caso di ammissione al concordato preventivo con continuità aziendale</w:t>
      </w:r>
      <w:r w:rsidRPr="00150491">
        <w:rPr>
          <w:rFonts w:cs="Times New Roman"/>
        </w:rPr>
        <w:t>): di trovarsi in stato di concordato preventivo con continuità aziendale, di cui all’art. 186-bis del Regio Decreto 16.03.1942, n. 267, giusto Decreto del Tribunale di __________________ (inserire riferimenti autorizzazione n., data, ecc.) e di partecipare alla presente procedura su autorizzazione del Giudice Delegato _______________, salvo quanto previsto al comma 6 dell’art. 110 del D. Lgs. n. 50/2016; a tal fine allega la documentazione prevista dal comma 4 del citato art. 186-bis. Dichiara, altresì, di non partecipare alla gara quale mandataria di un raggruppamento temporaneo di imprese e che le altre imprese aderenti al raggruppamento non sono assoggettate ad una procedura concorsuale ai sensi dell’art. 186 bis, comma 6 del R.D. 16 marzo 1942, n. 267;</w:t>
      </w:r>
    </w:p>
    <w:p w14:paraId="3CE9A802" w14:textId="4FC33902" w:rsidR="00B92DA6" w:rsidRPr="00150491" w:rsidRDefault="00B92DA6" w:rsidP="00B92DA6">
      <w:pPr>
        <w:pStyle w:val="Paragrafoelenco"/>
        <w:numPr>
          <w:ilvl w:val="0"/>
          <w:numId w:val="44"/>
        </w:numPr>
        <w:spacing w:line="360" w:lineRule="auto"/>
        <w:ind w:left="357" w:hanging="357"/>
        <w:jc w:val="both"/>
        <w:rPr>
          <w:rFonts w:cs="Times New Roman"/>
        </w:rPr>
      </w:pPr>
      <w:r w:rsidRPr="00150491">
        <w:rPr>
          <w:rFonts w:cs="Times New Roman"/>
        </w:rPr>
        <w:t>[</w:t>
      </w:r>
      <w:r w:rsidRPr="00150491">
        <w:rPr>
          <w:rFonts w:cs="Times New Roman"/>
          <w:i/>
        </w:rPr>
        <w:t>in caso di operatori economici che occupano un numero pari o superiore a 15 dipendenti e non superiore a 50</w:t>
      </w:r>
      <w:r w:rsidRPr="00150491">
        <w:rPr>
          <w:rFonts w:cs="Times New Roman"/>
        </w:rPr>
        <w:t xml:space="preserve">] </w:t>
      </w:r>
      <w:r w:rsidRPr="00150491">
        <w:rPr>
          <w:rFonts w:cs="Times New Roman"/>
          <w:b/>
        </w:rPr>
        <w:t>di impegnarsi, in caso di aggiudicazione, a consegnare</w:t>
      </w:r>
      <w:r w:rsidRPr="00150491">
        <w:rPr>
          <w:rFonts w:cs="Times New Roman"/>
        </w:rPr>
        <w:t xml:space="preserve"> alla Stazione Appaltante, entro 6 mesi dalla stipula del Contratto, </w:t>
      </w:r>
      <w:r w:rsidRPr="00150491">
        <w:rPr>
          <w:rFonts w:cs="Times New Roman"/>
          <w:b/>
        </w:rPr>
        <w:t>una</w:t>
      </w:r>
      <w:r w:rsidRPr="00150491">
        <w:rPr>
          <w:rFonts w:cs="Times New Roman"/>
        </w:rPr>
        <w:t xml:space="preserve"> </w:t>
      </w:r>
      <w:r w:rsidRPr="00150491">
        <w:rPr>
          <w:rFonts w:cs="Times New Roman"/>
          <w:b/>
        </w:rPr>
        <w:t>relazione relativa all’assolvimento degli obblighi di cui alla Legge n. 68/1999</w:t>
      </w:r>
      <w:r w:rsidRPr="00150491">
        <w:rPr>
          <w:rFonts w:cs="Times New Roman"/>
        </w:rPr>
        <w:t xml:space="preserve"> e alle eventuali sanzioni e provvedimenti disposti a proprio carico nel triennio antecedente la data di scadenza di presentazione delle offerte da trasmette entro il medesimo termine anche alle rappresentanze sindacali aziendali;</w:t>
      </w:r>
    </w:p>
    <w:p w14:paraId="684302E4" w14:textId="3D3802EF" w:rsidR="00B92DA6" w:rsidRPr="00150491" w:rsidRDefault="00B92DA6" w:rsidP="00B92DA6">
      <w:pPr>
        <w:pStyle w:val="Paragrafoelenco"/>
        <w:numPr>
          <w:ilvl w:val="0"/>
          <w:numId w:val="44"/>
        </w:numPr>
        <w:spacing w:before="120" w:after="120" w:line="360" w:lineRule="auto"/>
        <w:jc w:val="both"/>
        <w:rPr>
          <w:rFonts w:cs="Times New Roman"/>
        </w:rPr>
      </w:pPr>
      <w:r w:rsidRPr="00150491">
        <w:rPr>
          <w:rFonts w:cs="Times New Roman"/>
        </w:rPr>
        <w:t xml:space="preserve"> [</w:t>
      </w:r>
      <w:r w:rsidRPr="00150491">
        <w:rPr>
          <w:rFonts w:cs="Times New Roman"/>
          <w:i/>
        </w:rPr>
        <w:t>in caso di operatori economici che occupano un numero di dipendenti pari o superiore a 15 e non superiore a 50</w:t>
      </w:r>
      <w:r w:rsidRPr="00150491">
        <w:rPr>
          <w:rFonts w:cs="Times New Roman"/>
        </w:rPr>
        <w:t xml:space="preserve">] </w:t>
      </w:r>
      <w:r w:rsidRPr="00150491">
        <w:rPr>
          <w:rFonts w:cs="Times New Roman"/>
          <w:b/>
        </w:rPr>
        <w:t>di impegnarsi, in caso di aggiudicazione, a consegnare</w:t>
      </w:r>
      <w:r w:rsidRPr="00150491">
        <w:rPr>
          <w:rFonts w:cs="Times New Roman"/>
        </w:rPr>
        <w:t xml:space="preserve"> alla Stazione Appaltante entro 6 mesi dalla stipula del Contratto </w:t>
      </w:r>
      <w:r w:rsidRPr="00150491">
        <w:rPr>
          <w:rFonts w:cs="Times New Roman"/>
          <w:b/>
        </w:rPr>
        <w:t>una</w:t>
      </w:r>
      <w:r w:rsidRPr="00150491">
        <w:rPr>
          <w:rFonts w:cs="Times New Roman"/>
        </w:rPr>
        <w:t xml:space="preserve"> </w:t>
      </w:r>
      <w:r w:rsidRPr="00150491">
        <w:rPr>
          <w:rFonts w:cs="Times New Roman"/>
          <w:b/>
        </w:rPr>
        <w:t>relazione di genere sulla situazione del personale maschile e femminile</w:t>
      </w:r>
      <w:r w:rsidRPr="00150491">
        <w:rPr>
          <w:rFonts w:cs="Times New Roman"/>
        </w:rPr>
        <w:t xml:space="preserv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da trasmettere altresì alle rappresentanze sindacali aziendali, alla consigliera e al consigliere regionale di parità;</w:t>
      </w:r>
    </w:p>
    <w:p w14:paraId="6DD2C0D6" w14:textId="77777777" w:rsidR="00B92DA6" w:rsidRPr="00150491" w:rsidRDefault="00B92DA6" w:rsidP="00B92DA6">
      <w:pPr>
        <w:pStyle w:val="Paragrafoelenco"/>
        <w:numPr>
          <w:ilvl w:val="0"/>
          <w:numId w:val="44"/>
        </w:numPr>
        <w:spacing w:before="120" w:after="120" w:line="360" w:lineRule="auto"/>
        <w:jc w:val="both"/>
        <w:rPr>
          <w:rFonts w:cs="Times New Roman"/>
        </w:rPr>
      </w:pPr>
      <w:r w:rsidRPr="00150491">
        <w:rPr>
          <w:rFonts w:cs="Times New Roman"/>
        </w:rPr>
        <w:t>[</w:t>
      </w:r>
      <w:r w:rsidRPr="00150491">
        <w:rPr>
          <w:rFonts w:cs="Times New Roman"/>
          <w:i/>
        </w:rPr>
        <w:t>in caso di operatori economici che occupano un numero di dipendenti pari o superiore a 15 e non superiore a 50</w:t>
      </w:r>
      <w:r w:rsidRPr="00150491">
        <w:rPr>
          <w:rFonts w:cs="Times New Roman"/>
        </w:rPr>
        <w:t xml:space="preserve">] </w:t>
      </w:r>
      <w:r w:rsidRPr="00150491">
        <w:rPr>
          <w:rFonts w:cs="Times New Roman"/>
          <w:b/>
        </w:rPr>
        <w:t>di non aver omesso, nei dodici mesi precedenti al termine di presentazione dell’offerta, la presentazione della relazione di cui all’art. 47, comma 3 del D.L. n. 77 del 2021</w:t>
      </w:r>
      <w:r w:rsidRPr="00150491">
        <w:rPr>
          <w:rFonts w:cs="Times New Roman"/>
        </w:rPr>
        <w:t>, alla stazione appaltante di un precedente contratto d’appalto finanziato in tutto o in parte con i fondi del PNRR o del PNC;</w:t>
      </w:r>
    </w:p>
    <w:p w14:paraId="493CD40B" w14:textId="77777777" w:rsidR="00B92DA6" w:rsidRPr="00150491" w:rsidRDefault="00B92DA6" w:rsidP="00B92DA6">
      <w:pPr>
        <w:pStyle w:val="Paragrafoelenco"/>
        <w:numPr>
          <w:ilvl w:val="0"/>
          <w:numId w:val="44"/>
        </w:numPr>
        <w:spacing w:before="120" w:after="120" w:line="360" w:lineRule="auto"/>
        <w:jc w:val="both"/>
        <w:rPr>
          <w:rFonts w:cs="Times New Roman"/>
        </w:rPr>
      </w:pPr>
      <w:r w:rsidRPr="00150491">
        <w:rPr>
          <w:rFonts w:cs="Times New Roman"/>
        </w:rPr>
        <w:t>[</w:t>
      </w:r>
      <w:r w:rsidRPr="00150491">
        <w:rPr>
          <w:rFonts w:cs="Times New Roman"/>
          <w:i/>
        </w:rPr>
        <w:t>in caso di operatori economici che occupano un numero di dipendenti superiore a 50</w:t>
      </w:r>
      <w:r w:rsidRPr="00150491">
        <w:rPr>
          <w:rFonts w:cs="Times New Roman"/>
        </w:rPr>
        <w:t xml:space="preserve">] </w:t>
      </w:r>
      <w:r w:rsidRPr="00150491">
        <w:rPr>
          <w:rFonts w:cs="Times New Roman"/>
          <w:b/>
        </w:rPr>
        <w:t>allega copia dell’ultimo rapporto sulla situazione del personale</w:t>
      </w:r>
      <w:r w:rsidRPr="00150491">
        <w:rPr>
          <w:rFonts w:cs="Times New Roman"/>
        </w:rPr>
        <w:t xml:space="preserve"> (art. 46  del Codice delle pari opportunità di cui al D. Lgs. n. 198/2006);</w:t>
      </w:r>
    </w:p>
    <w:p w14:paraId="3D9F7F0A" w14:textId="77777777" w:rsidR="00B92DA6" w:rsidRPr="00150491" w:rsidRDefault="00B92DA6" w:rsidP="00B92DA6">
      <w:pPr>
        <w:pStyle w:val="Paragrafoelenco"/>
        <w:numPr>
          <w:ilvl w:val="0"/>
          <w:numId w:val="44"/>
        </w:numPr>
        <w:spacing w:before="120" w:after="120" w:line="360" w:lineRule="auto"/>
        <w:jc w:val="both"/>
        <w:rPr>
          <w:rFonts w:cs="Times New Roman"/>
        </w:rPr>
      </w:pPr>
      <w:r w:rsidRPr="00150491">
        <w:rPr>
          <w:rFonts w:cs="Times New Roman"/>
        </w:rPr>
        <w:t>di impegnarsi qualora procedano a nuove assunzioni nell’arco temporale di esecuzione del contratto per attività necessarie, connesse o strumentali allo stesso- una quota pari ad almeno:</w:t>
      </w:r>
    </w:p>
    <w:p w14:paraId="2AD982B1" w14:textId="77777777" w:rsidR="00B92DA6" w:rsidRPr="00150491" w:rsidRDefault="00B92DA6" w:rsidP="00B92DA6">
      <w:pPr>
        <w:pStyle w:val="Paragrafoelenco"/>
        <w:spacing w:before="120" w:after="120" w:line="360" w:lineRule="auto"/>
        <w:ind w:left="360"/>
        <w:jc w:val="both"/>
        <w:rPr>
          <w:rFonts w:cs="Times New Roman"/>
        </w:rPr>
      </w:pPr>
      <w:r w:rsidRPr="00150491">
        <w:rPr>
          <w:rFonts w:cs="Times New Roman"/>
        </w:rPr>
        <w:t>30 % di giovani di età inferiore ai 36 anni (indipendentemente dal genere di appartenenza)</w:t>
      </w:r>
    </w:p>
    <w:p w14:paraId="757794E4" w14:textId="77777777" w:rsidR="00B92DA6" w:rsidRPr="00150491" w:rsidRDefault="00B92DA6" w:rsidP="00B92DA6">
      <w:pPr>
        <w:pStyle w:val="Paragrafoelenco"/>
        <w:spacing w:before="120" w:after="120" w:line="360" w:lineRule="auto"/>
        <w:ind w:left="360"/>
        <w:jc w:val="both"/>
        <w:rPr>
          <w:rFonts w:cs="Times New Roman"/>
        </w:rPr>
      </w:pPr>
      <w:r w:rsidRPr="00150491">
        <w:rPr>
          <w:rFonts w:cs="Times New Roman"/>
        </w:rPr>
        <w:t>30 % di donne;</w:t>
      </w:r>
    </w:p>
    <w:p w14:paraId="28ADE6D7" w14:textId="0165E815" w:rsidR="00B92DA6" w:rsidRPr="00FD6D97" w:rsidRDefault="00B92DA6" w:rsidP="00B92DA6">
      <w:pPr>
        <w:pStyle w:val="Paragrafoelenco"/>
        <w:numPr>
          <w:ilvl w:val="0"/>
          <w:numId w:val="44"/>
        </w:numPr>
        <w:spacing w:before="120" w:after="120" w:line="360" w:lineRule="auto"/>
        <w:contextualSpacing w:val="0"/>
        <w:jc w:val="both"/>
        <w:rPr>
          <w:rFonts w:cs="Times New Roman"/>
        </w:rPr>
      </w:pPr>
      <w:r w:rsidRPr="00FD6D97">
        <w:rPr>
          <w:rFonts w:cs="Times New Roman"/>
        </w:rPr>
        <w:t>di essere in regola con gli adempimenti contributivi e previdenziali</w:t>
      </w:r>
      <w:r w:rsidR="00513DDB" w:rsidRPr="00FD6D97">
        <w:rPr>
          <w:rFonts w:cs="Times New Roman"/>
        </w:rPr>
        <w:t>;</w:t>
      </w:r>
    </w:p>
    <w:p w14:paraId="0ABE60BC" w14:textId="2B6B5000" w:rsidR="002E50D3" w:rsidRPr="00EE25E4" w:rsidRDefault="002E50D3" w:rsidP="002E50D3">
      <w:pPr>
        <w:pStyle w:val="Paragrafoelenco"/>
        <w:numPr>
          <w:ilvl w:val="0"/>
          <w:numId w:val="44"/>
        </w:numPr>
        <w:spacing w:before="120" w:after="120" w:line="360" w:lineRule="auto"/>
        <w:contextualSpacing w:val="0"/>
        <w:jc w:val="both"/>
        <w:rPr>
          <w:rFonts w:cs="Times New Roman"/>
        </w:rPr>
      </w:pPr>
      <w:r w:rsidRPr="00EE25E4">
        <w:rPr>
          <w:rFonts w:cs="Times New Roman"/>
          <w:i/>
        </w:rPr>
        <w:t>Relativamente alle casistiche di cui all’art. 2359:</w:t>
      </w:r>
    </w:p>
    <w:p w14:paraId="4491B07D" w14:textId="77777777" w:rsidR="002E50D3" w:rsidRPr="00EE25E4" w:rsidRDefault="002E50D3" w:rsidP="002E50D3">
      <w:pPr>
        <w:pStyle w:val="Numerazioneperbuste"/>
        <w:numPr>
          <w:ilvl w:val="0"/>
          <w:numId w:val="8"/>
        </w:numPr>
        <w:tabs>
          <w:tab w:val="left" w:pos="851"/>
        </w:tabs>
        <w:spacing w:before="0"/>
        <w:ind w:left="851" w:hanging="425"/>
        <w:jc w:val="both"/>
        <w:rPr>
          <w:rFonts w:cs="Times New Roman"/>
        </w:rPr>
      </w:pPr>
      <w:r w:rsidRPr="00EE25E4">
        <w:rPr>
          <w:rFonts w:cs="Times New Roman"/>
        </w:rPr>
        <w:lastRenderedPageBreak/>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242C7AFC" w14:textId="77777777" w:rsidR="002E50D3" w:rsidRPr="00EE25E4" w:rsidRDefault="002E50D3" w:rsidP="002E50D3">
      <w:pPr>
        <w:pStyle w:val="Numerazioneperbuste"/>
        <w:numPr>
          <w:ilvl w:val="0"/>
          <w:numId w:val="8"/>
        </w:numPr>
        <w:tabs>
          <w:tab w:val="left" w:pos="851"/>
        </w:tabs>
        <w:spacing w:before="0"/>
        <w:ind w:left="851" w:hanging="425"/>
        <w:jc w:val="both"/>
        <w:rPr>
          <w:rFonts w:cs="Times New Roman"/>
        </w:rPr>
      </w:pPr>
      <w:r w:rsidRPr="00EE25E4">
        <w:rPr>
          <w:rFonts w:cs="Times New Roman"/>
        </w:rPr>
        <w:t>di non trovarsi in una situazione di controllo di cui all’articolo 2359 c.c. rispetto ad alcun soggetto e di aver formulato l’offerta autonomamente;</w:t>
      </w:r>
    </w:p>
    <w:p w14:paraId="5976EBA3" w14:textId="77777777" w:rsidR="002E50D3" w:rsidRPr="00EE25E4" w:rsidRDefault="002E50D3" w:rsidP="002E50D3">
      <w:pPr>
        <w:pStyle w:val="Numerazioneperbuste"/>
        <w:numPr>
          <w:ilvl w:val="0"/>
          <w:numId w:val="0"/>
        </w:numPr>
        <w:tabs>
          <w:tab w:val="left" w:pos="851"/>
        </w:tabs>
        <w:spacing w:before="0"/>
        <w:ind w:left="851"/>
        <w:rPr>
          <w:rFonts w:cs="Times New Roman"/>
        </w:rPr>
      </w:pPr>
      <w:r w:rsidRPr="00EE25E4">
        <w:rPr>
          <w:rFonts w:cs="Times New Roman"/>
          <w:vertAlign w:val="superscript"/>
        </w:rPr>
        <w:footnoteReference w:id="4"/>
      </w:r>
      <w:r w:rsidRPr="00EE25E4">
        <w:rPr>
          <w:rFonts w:cs="Times New Roman"/>
        </w:rPr>
        <w:t>_______________________________________________________________________________________________________________________________________</w:t>
      </w:r>
    </w:p>
    <w:p w14:paraId="423AC11A" w14:textId="77777777" w:rsidR="002E50D3" w:rsidRPr="00EE25E4" w:rsidRDefault="002E50D3" w:rsidP="002E50D3">
      <w:pPr>
        <w:pStyle w:val="Numerazioneperbuste"/>
        <w:numPr>
          <w:ilvl w:val="0"/>
          <w:numId w:val="8"/>
        </w:numPr>
        <w:tabs>
          <w:tab w:val="left" w:pos="851"/>
        </w:tabs>
        <w:spacing w:before="0"/>
        <w:ind w:left="851" w:hanging="425"/>
        <w:jc w:val="both"/>
        <w:rPr>
          <w:rFonts w:cs="Times New Roman"/>
        </w:rPr>
      </w:pPr>
      <w:r w:rsidRPr="00EE25E4">
        <w:rPr>
          <w:rFonts w:cs="Times New Roman"/>
        </w:rPr>
        <w:t>di non essere a conoscenza della partecipazione alla presente procedura di gara di soggetti con cui si trova in una situazione di controllo di cui all’articolo 2359 c.c. rispetto ad alcun soggetto e di aver formulato l’offerta autonomamente;</w:t>
      </w:r>
    </w:p>
    <w:p w14:paraId="630EEA12" w14:textId="77777777" w:rsidR="002E50D3" w:rsidRPr="00EE25E4" w:rsidRDefault="002E50D3" w:rsidP="002E50D3">
      <w:pPr>
        <w:pStyle w:val="Numerazioneperbuste"/>
        <w:numPr>
          <w:ilvl w:val="0"/>
          <w:numId w:val="0"/>
        </w:numPr>
        <w:tabs>
          <w:tab w:val="left" w:pos="851"/>
        </w:tabs>
        <w:spacing w:before="0"/>
        <w:ind w:left="851"/>
        <w:rPr>
          <w:rFonts w:cs="Times New Roman"/>
        </w:rPr>
      </w:pPr>
      <w:r w:rsidRPr="00EE25E4">
        <w:rPr>
          <w:rFonts w:cs="Times New Roman"/>
          <w:vertAlign w:val="superscript"/>
        </w:rPr>
        <w:footnoteReference w:id="5"/>
      </w:r>
      <w:r w:rsidRPr="00EE25E4">
        <w:rPr>
          <w:rFonts w:cs="Times New Roman"/>
        </w:rPr>
        <w:t>_______________________________________________________________________________________________________________________________________</w:t>
      </w:r>
    </w:p>
    <w:p w14:paraId="4E369665" w14:textId="77777777" w:rsidR="002E50D3" w:rsidRPr="00EE25E4" w:rsidRDefault="002E50D3" w:rsidP="002E50D3">
      <w:pPr>
        <w:pStyle w:val="Numerazioneperbuste"/>
        <w:numPr>
          <w:ilvl w:val="0"/>
          <w:numId w:val="8"/>
        </w:numPr>
        <w:tabs>
          <w:tab w:val="left" w:pos="851"/>
        </w:tabs>
        <w:spacing w:before="0"/>
        <w:ind w:left="851" w:hanging="425"/>
        <w:jc w:val="both"/>
        <w:rPr>
          <w:rFonts w:cs="Times New Roman"/>
        </w:rPr>
      </w:pPr>
      <w:r w:rsidRPr="00EE25E4">
        <w:rPr>
          <w:rFonts w:cs="Times New Roman"/>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1F348313" w14:textId="77777777" w:rsidR="002E50D3" w:rsidRPr="00EE25E4" w:rsidRDefault="002E50D3" w:rsidP="002E50D3">
      <w:pPr>
        <w:pStyle w:val="Numerazioneperbuste"/>
        <w:numPr>
          <w:ilvl w:val="0"/>
          <w:numId w:val="0"/>
        </w:numPr>
        <w:tabs>
          <w:tab w:val="left" w:pos="851"/>
        </w:tabs>
        <w:spacing w:before="0"/>
        <w:ind w:left="851"/>
        <w:rPr>
          <w:rFonts w:cs="Times New Roman"/>
        </w:rPr>
      </w:pPr>
      <w:r w:rsidRPr="00EE25E4">
        <w:rPr>
          <w:rFonts w:cs="Times New Roman"/>
        </w:rPr>
        <w:t>________________________________________________________________________________________________________________________________________</w:t>
      </w:r>
    </w:p>
    <w:p w14:paraId="2727481A" w14:textId="77777777" w:rsidR="006C444D" w:rsidRPr="00EE25E4" w:rsidRDefault="006C444D" w:rsidP="006C444D">
      <w:pPr>
        <w:pStyle w:val="Numerazioneperbuste"/>
        <w:numPr>
          <w:ilvl w:val="0"/>
          <w:numId w:val="44"/>
        </w:numPr>
        <w:jc w:val="both"/>
        <w:rPr>
          <w:rFonts w:cs="Times New Roman"/>
        </w:rPr>
      </w:pPr>
      <w:r w:rsidRPr="00EE25E4">
        <w:rPr>
          <w:rFonts w:cs="Times New Roman"/>
        </w:rPr>
        <w:t>di ricorrere all’istituto dell’avvalimento di cui all’art. 89 del d.lgs. n. 50/2016, per il soddisfacimento dei seguenti requisiti:</w:t>
      </w:r>
    </w:p>
    <w:p w14:paraId="2905DEE5" w14:textId="4B08C149" w:rsidR="006C444D" w:rsidRPr="00EE25E4" w:rsidRDefault="006C444D" w:rsidP="006C444D">
      <w:pPr>
        <w:pStyle w:val="Numerazioneperbuste"/>
        <w:numPr>
          <w:ilvl w:val="0"/>
          <w:numId w:val="0"/>
        </w:numPr>
        <w:ind w:left="360"/>
        <w:jc w:val="both"/>
        <w:rPr>
          <w:rFonts w:cs="Times New Roman"/>
        </w:rPr>
      </w:pPr>
      <w:r w:rsidRPr="00EE25E4">
        <w:rPr>
          <w:rFonts w:cs="Times New Roman"/>
        </w:rPr>
        <w:t>Prestazione………………….</w:t>
      </w:r>
    </w:p>
    <w:p w14:paraId="6144BBAD" w14:textId="39B748D6" w:rsidR="006C444D" w:rsidRPr="00EE25E4" w:rsidRDefault="006C444D" w:rsidP="006C444D">
      <w:pPr>
        <w:pStyle w:val="Numerazioneperbuste"/>
        <w:numPr>
          <w:ilvl w:val="0"/>
          <w:numId w:val="0"/>
        </w:numPr>
        <w:ind w:left="360"/>
        <w:jc w:val="both"/>
        <w:rPr>
          <w:rFonts w:cs="Times New Roman"/>
        </w:rPr>
      </w:pPr>
      <w:r w:rsidRPr="00EE25E4">
        <w:rPr>
          <w:rFonts w:cs="Times New Roman"/>
        </w:rPr>
        <w:t>Prestazione………………….</w:t>
      </w:r>
    </w:p>
    <w:p w14:paraId="24E0B670" w14:textId="77777777" w:rsidR="006C444D" w:rsidRPr="00EE25E4" w:rsidRDefault="006C444D" w:rsidP="006C444D">
      <w:pPr>
        <w:pStyle w:val="Numerazioneperbuste"/>
        <w:numPr>
          <w:ilvl w:val="0"/>
          <w:numId w:val="0"/>
        </w:numPr>
        <w:ind w:left="360"/>
        <w:jc w:val="both"/>
        <w:rPr>
          <w:rFonts w:cs="Times New Roman"/>
        </w:rPr>
      </w:pPr>
      <w:r w:rsidRPr="00EE25E4">
        <w:rPr>
          <w:rFonts w:cs="Times New Roman"/>
        </w:rPr>
        <w:t xml:space="preserve">indicando, quale ausiliaria …….………………………………………………; </w:t>
      </w:r>
    </w:p>
    <w:p w14:paraId="02B7339C" w14:textId="3263F1FF" w:rsidR="00E378A1" w:rsidRPr="00EE25E4" w:rsidRDefault="00194FA8" w:rsidP="00E378A1">
      <w:pPr>
        <w:pStyle w:val="Numerazioneperbuste"/>
        <w:numPr>
          <w:ilvl w:val="0"/>
          <w:numId w:val="44"/>
        </w:numPr>
        <w:spacing w:before="0"/>
        <w:jc w:val="both"/>
        <w:rPr>
          <w:rFonts w:cs="Times New Roman"/>
        </w:rPr>
      </w:pPr>
      <w:r w:rsidRPr="00EE25E4">
        <w:rPr>
          <w:rFonts w:cs="Times New Roman"/>
        </w:rPr>
        <w:t>che questo Operatore Economico</w:t>
      </w:r>
      <w:r w:rsidR="00E378A1" w:rsidRPr="00EE25E4">
        <w:rPr>
          <w:rFonts w:cs="Times New Roman"/>
        </w:rPr>
        <w:t xml:space="preserve">: </w:t>
      </w:r>
    </w:p>
    <w:p w14:paraId="49438977" w14:textId="77777777" w:rsidR="00E378A1" w:rsidRPr="00EE25E4" w:rsidRDefault="00E378A1" w:rsidP="00E378A1">
      <w:pPr>
        <w:pStyle w:val="Numerazioneperbuste"/>
        <w:numPr>
          <w:ilvl w:val="0"/>
          <w:numId w:val="8"/>
        </w:numPr>
        <w:tabs>
          <w:tab w:val="left" w:pos="851"/>
        </w:tabs>
        <w:spacing w:before="0"/>
        <w:ind w:left="851" w:hanging="425"/>
        <w:jc w:val="both"/>
        <w:rPr>
          <w:rFonts w:cs="Times New Roman"/>
        </w:rPr>
      </w:pPr>
      <w:r w:rsidRPr="00EE25E4">
        <w:rPr>
          <w:rFonts w:cs="Times New Roman"/>
        </w:rPr>
        <w:t>intende ricorrere al subappalto, nei limiti di legge, in relazione alle seguenti prestazioni</w:t>
      </w:r>
    </w:p>
    <w:p w14:paraId="3EFD7100" w14:textId="16218EA3" w:rsidR="00E378A1" w:rsidRPr="00EE25E4" w:rsidRDefault="0093771A" w:rsidP="00E378A1">
      <w:pPr>
        <w:pStyle w:val="Numerazioneperbuste"/>
        <w:numPr>
          <w:ilvl w:val="0"/>
          <w:numId w:val="0"/>
        </w:numPr>
        <w:spacing w:before="0"/>
        <w:ind w:left="502" w:firstLine="349"/>
        <w:rPr>
          <w:rFonts w:cs="Times New Roman"/>
        </w:rPr>
      </w:pPr>
      <w:r w:rsidRPr="00EE25E4">
        <w:rPr>
          <w:rFonts w:cs="Times New Roman"/>
        </w:rPr>
        <w:t>opera</w:t>
      </w:r>
      <w:r w:rsidR="00E378A1" w:rsidRPr="00EE25E4">
        <w:rPr>
          <w:rFonts w:cs="Times New Roman"/>
        </w:rPr>
        <w:t xml:space="preserve"> ________ prestazioni (%): _____</w:t>
      </w:r>
      <w:r w:rsidR="00194FA8" w:rsidRPr="00EE25E4">
        <w:rPr>
          <w:rFonts w:cs="Times New Roman"/>
        </w:rPr>
        <w:t>____________€ __________</w:t>
      </w:r>
      <w:r w:rsidR="00E378A1" w:rsidRPr="00EE25E4">
        <w:rPr>
          <w:rFonts w:cs="Times New Roman"/>
        </w:rPr>
        <w:t>______,___</w:t>
      </w:r>
    </w:p>
    <w:p w14:paraId="1BE4E485" w14:textId="48149D25" w:rsidR="00E378A1" w:rsidRPr="00EE25E4" w:rsidRDefault="0093771A" w:rsidP="00E378A1">
      <w:pPr>
        <w:pStyle w:val="Numerazioneperbuste"/>
        <w:numPr>
          <w:ilvl w:val="0"/>
          <w:numId w:val="0"/>
        </w:numPr>
        <w:spacing w:before="0"/>
        <w:ind w:left="502" w:firstLine="349"/>
        <w:rPr>
          <w:rFonts w:cs="Times New Roman"/>
        </w:rPr>
      </w:pPr>
      <w:r w:rsidRPr="00EE25E4">
        <w:rPr>
          <w:rFonts w:cs="Times New Roman"/>
        </w:rPr>
        <w:t>opera</w:t>
      </w:r>
      <w:r w:rsidR="00E378A1" w:rsidRPr="00EE25E4">
        <w:rPr>
          <w:rFonts w:cs="Times New Roman"/>
        </w:rPr>
        <w:t xml:space="preserve"> ________ prestazioni (%): __</w:t>
      </w:r>
      <w:r w:rsidR="00194FA8" w:rsidRPr="00EE25E4">
        <w:rPr>
          <w:rFonts w:cs="Times New Roman"/>
        </w:rPr>
        <w:t>_______________€ ______________</w:t>
      </w:r>
      <w:r w:rsidR="00E378A1" w:rsidRPr="00EE25E4">
        <w:rPr>
          <w:rFonts w:cs="Times New Roman"/>
        </w:rPr>
        <w:t>__,___</w:t>
      </w:r>
    </w:p>
    <w:p w14:paraId="371F7BCA" w14:textId="12FA7363" w:rsidR="00E378A1" w:rsidRPr="00EE25E4" w:rsidRDefault="00E378A1" w:rsidP="00E378A1">
      <w:pPr>
        <w:pStyle w:val="ListRoman"/>
        <w:spacing w:after="120"/>
        <w:ind w:hanging="141"/>
        <w:contextualSpacing w:val="0"/>
        <w:rPr>
          <w:rFonts w:cs="Times New Roman"/>
        </w:rPr>
      </w:pPr>
      <w:r w:rsidRPr="00EE25E4">
        <w:rPr>
          <w:rFonts w:cs="Times New Roman"/>
        </w:rPr>
        <w:lastRenderedPageBreak/>
        <w:t>non intende ricorrere al subappalto</w:t>
      </w:r>
      <w:r w:rsidR="00493A22" w:rsidRPr="00EE25E4">
        <w:rPr>
          <w:rFonts w:cs="Times New Roman"/>
        </w:rPr>
        <w:t>.</w:t>
      </w:r>
    </w:p>
    <w:p w14:paraId="2D294BCC" w14:textId="244D98BE" w:rsidR="00335406" w:rsidRPr="00EE25E4" w:rsidRDefault="00335406" w:rsidP="00335406">
      <w:pPr>
        <w:pStyle w:val="ListRoman"/>
        <w:numPr>
          <w:ilvl w:val="0"/>
          <w:numId w:val="0"/>
        </w:numPr>
        <w:spacing w:after="120"/>
        <w:ind w:left="567" w:hanging="567"/>
        <w:contextualSpacing w:val="0"/>
        <w:rPr>
          <w:rFonts w:cs="Times New Roman"/>
        </w:rPr>
      </w:pPr>
    </w:p>
    <w:p w14:paraId="22A976C2" w14:textId="77777777" w:rsidR="00335406" w:rsidRPr="00EE25E4" w:rsidRDefault="00335406" w:rsidP="00335406">
      <w:pPr>
        <w:pStyle w:val="Numerazioneperbuste"/>
        <w:numPr>
          <w:ilvl w:val="0"/>
          <w:numId w:val="44"/>
        </w:numPr>
        <w:spacing w:after="0"/>
        <w:jc w:val="both"/>
        <w:rPr>
          <w:rFonts w:cs="Times New Roman"/>
        </w:rPr>
      </w:pPr>
      <w:r w:rsidRPr="00EE25E4">
        <w:rPr>
          <w:rFonts w:cs="Times New Roman"/>
        </w:rPr>
        <w:t>che, in conformità alle prescrizioni dell’avviso pubblico, la/e Impresa/e richiedente/i la partecipazione è/sono in possesso dell'attestazione di qualificazione adeguata ai lavori oggetto della presente procedura in relazione alle categorie di cui al presente appalto rilasciata da una S.O.A., ai sensi del titolo III del DPR n. 207/2010, di cui si forniscono i seguenti dati identificativi:</w:t>
      </w:r>
    </w:p>
    <w:p w14:paraId="5A3DB3FC" w14:textId="77777777" w:rsidR="00335406" w:rsidRPr="00EE25E4" w:rsidRDefault="00335406" w:rsidP="00335406">
      <w:pPr>
        <w:pStyle w:val="Numerazioneperbuste"/>
        <w:numPr>
          <w:ilvl w:val="0"/>
          <w:numId w:val="0"/>
        </w:numPr>
        <w:spacing w:after="0"/>
        <w:ind w:left="360"/>
        <w:rPr>
          <w:rFonts w:cs="Times New Roman"/>
        </w:rPr>
      </w:pPr>
      <w:r w:rsidRPr="00EE25E4">
        <w:rPr>
          <w:rFonts w:cs="Times New Roman"/>
        </w:rPr>
        <w:t> nominativo della S.O.A. che ha rilasciato l'attestazione di qualificazione: ...............................................</w:t>
      </w:r>
    </w:p>
    <w:p w14:paraId="0C2EBDA4" w14:textId="77777777" w:rsidR="00335406" w:rsidRPr="00EE25E4" w:rsidRDefault="00335406" w:rsidP="00335406">
      <w:pPr>
        <w:pStyle w:val="Numerazioneperbuste"/>
        <w:numPr>
          <w:ilvl w:val="0"/>
          <w:numId w:val="0"/>
        </w:numPr>
        <w:spacing w:after="0"/>
        <w:ind w:left="360"/>
        <w:rPr>
          <w:rFonts w:cs="Times New Roman"/>
        </w:rPr>
      </w:pPr>
      <w:r w:rsidRPr="00EE25E4">
        <w:rPr>
          <w:rFonts w:cs="Times New Roman"/>
        </w:rPr>
        <w:t> categorie di qualificazione e relative classifiche di importo possedute: ....................................................</w:t>
      </w:r>
    </w:p>
    <w:p w14:paraId="782DF00D" w14:textId="77777777" w:rsidR="00335406" w:rsidRPr="00EE25E4" w:rsidRDefault="00335406" w:rsidP="00335406">
      <w:pPr>
        <w:pStyle w:val="Numerazioneperbuste"/>
        <w:numPr>
          <w:ilvl w:val="0"/>
          <w:numId w:val="0"/>
        </w:numPr>
        <w:spacing w:after="0"/>
        <w:ind w:left="360"/>
        <w:rPr>
          <w:rFonts w:cs="Times New Roman"/>
        </w:rPr>
      </w:pPr>
      <w:r w:rsidRPr="00EE25E4">
        <w:rPr>
          <w:rFonts w:cs="Times New Roman"/>
        </w:rPr>
        <w:t> data di rilascio dell'attestazione di qualificazione: ............................................................</w:t>
      </w:r>
    </w:p>
    <w:p w14:paraId="155F1AC3" w14:textId="77777777" w:rsidR="00335406" w:rsidRPr="00EE25E4" w:rsidRDefault="00335406" w:rsidP="00335406">
      <w:pPr>
        <w:pStyle w:val="Numerazioneperbuste"/>
        <w:numPr>
          <w:ilvl w:val="0"/>
          <w:numId w:val="0"/>
        </w:numPr>
        <w:spacing w:after="0"/>
        <w:ind w:left="360"/>
        <w:rPr>
          <w:rFonts w:cs="Times New Roman"/>
        </w:rPr>
      </w:pPr>
      <w:r w:rsidRPr="00EE25E4">
        <w:rPr>
          <w:rFonts w:cs="Times New Roman"/>
        </w:rPr>
        <w:t> data di scadenza della validità triennale (con relativa verifica qualora presente) e quinquennale:...........</w:t>
      </w:r>
    </w:p>
    <w:p w14:paraId="7C925E03" w14:textId="77777777" w:rsidR="00335406" w:rsidRPr="00EE25E4" w:rsidRDefault="00335406" w:rsidP="00335406">
      <w:pPr>
        <w:pStyle w:val="Numerazioneperbuste"/>
        <w:numPr>
          <w:ilvl w:val="0"/>
          <w:numId w:val="0"/>
        </w:numPr>
        <w:spacing w:after="0"/>
        <w:ind w:left="360"/>
        <w:rPr>
          <w:rFonts w:cs="Times New Roman"/>
        </w:rPr>
      </w:pPr>
      <w:r w:rsidRPr="00EE25E4">
        <w:rPr>
          <w:rFonts w:cs="Times New Roman"/>
        </w:rPr>
        <w:t>(si allega a comprova il certificato di conformità alla norma)</w:t>
      </w:r>
    </w:p>
    <w:p w14:paraId="4FE97D60" w14:textId="77777777" w:rsidR="00335406" w:rsidRPr="00EE25E4" w:rsidRDefault="00335406" w:rsidP="00C3307F">
      <w:pPr>
        <w:pStyle w:val="ListRoman"/>
        <w:numPr>
          <w:ilvl w:val="0"/>
          <w:numId w:val="0"/>
        </w:numPr>
        <w:spacing w:after="120"/>
        <w:contextualSpacing w:val="0"/>
        <w:rPr>
          <w:rFonts w:cs="Times New Roman"/>
        </w:rPr>
      </w:pPr>
    </w:p>
    <w:p w14:paraId="21B89CBA" w14:textId="67CFE439" w:rsidR="006251EA" w:rsidRPr="00EE25E4" w:rsidRDefault="00B55371" w:rsidP="00335406">
      <w:pPr>
        <w:pStyle w:val="ListRoman"/>
        <w:numPr>
          <w:ilvl w:val="0"/>
          <w:numId w:val="44"/>
        </w:numPr>
        <w:spacing w:after="120" w:line="360" w:lineRule="auto"/>
        <w:ind w:left="357" w:hanging="357"/>
        <w:jc w:val="both"/>
        <w:rPr>
          <w:rFonts w:cs="Times New Roman"/>
        </w:rPr>
      </w:pPr>
      <w:r w:rsidRPr="00EE25E4">
        <w:rPr>
          <w:rFonts w:cs="Times New Roman"/>
        </w:rPr>
        <w:t>Per gli operatori economici non residenti e privi di stabile organizzazione in Italia: si impegna ad uniformarsi, in caso di aggiudicazione, alla disciplina di cui agli articoli 17, comma 2, e 53, comma 3 del d.p.r. 633/1972 e a comunicare alla stazione app</w:t>
      </w:r>
      <w:bookmarkStart w:id="3" w:name="_GoBack"/>
      <w:bookmarkEnd w:id="3"/>
      <w:r w:rsidRPr="00EE25E4">
        <w:rPr>
          <w:rFonts w:cs="Times New Roman"/>
        </w:rPr>
        <w:t>altante la nomina del proprio rappresentante fiscale, nelle forme di legge;</w:t>
      </w:r>
    </w:p>
    <w:p w14:paraId="549E683C" w14:textId="77777777" w:rsidR="00537F27" w:rsidRPr="00E37474" w:rsidRDefault="00537F27" w:rsidP="00537F27">
      <w:pPr>
        <w:pStyle w:val="Numerazioneperbuste"/>
        <w:numPr>
          <w:ilvl w:val="0"/>
          <w:numId w:val="0"/>
        </w:numPr>
        <w:spacing w:before="0" w:after="0"/>
      </w:pPr>
      <w:r w:rsidRPr="00E37474">
        <w:t xml:space="preserve">__________________, lì ________ </w:t>
      </w:r>
    </w:p>
    <w:p w14:paraId="5C1198D1" w14:textId="109A494C" w:rsidR="00537F27" w:rsidRDefault="00537F27" w:rsidP="00537F27">
      <w:pPr>
        <w:rPr>
          <w:i/>
        </w:rPr>
      </w:pPr>
      <w:r w:rsidRPr="00E37474">
        <w:rPr>
          <w:i/>
        </w:rPr>
        <w:t>Il Documento deve essere firmato digitalmente</w:t>
      </w:r>
    </w:p>
    <w:p w14:paraId="70C2A2A7" w14:textId="645AF0CB" w:rsidR="00D43E18" w:rsidRPr="00E37474" w:rsidRDefault="00D43E18" w:rsidP="00D43E18">
      <w:pPr>
        <w:jc w:val="both"/>
        <w:rPr>
          <w:i/>
        </w:rPr>
      </w:pPr>
      <w:r>
        <w:rPr>
          <w:i/>
        </w:rPr>
        <w:t>NB</w:t>
      </w:r>
      <w:r w:rsidRPr="00D43E18">
        <w:rPr>
          <w:i/>
        </w:rPr>
        <w:t>: Lo schema di domanda di partecipazione deve essere formulato in un unico modello, compilato con i dati della mand</w:t>
      </w:r>
      <w:r w:rsidR="00D26C23">
        <w:rPr>
          <w:i/>
        </w:rPr>
        <w:t>ataria e delle mandanti, firmato</w:t>
      </w:r>
      <w:r w:rsidRPr="00D43E18">
        <w:rPr>
          <w:i/>
        </w:rPr>
        <w:t xml:space="preserve"> digitalmente da tutti i partecipanti.</w:t>
      </w:r>
    </w:p>
    <w:p w14:paraId="391B96CE" w14:textId="77777777" w:rsidR="00537F27" w:rsidRPr="008B133A" w:rsidRDefault="00537F27" w:rsidP="00537F27">
      <w:pPr>
        <w:spacing w:after="0"/>
        <w:jc w:val="center"/>
        <w:rPr>
          <w:b/>
        </w:rPr>
      </w:pPr>
      <w:r w:rsidRPr="008B133A">
        <w:rPr>
          <w:i/>
        </w:rPr>
        <w:br w:type="page"/>
      </w:r>
      <w:r w:rsidRPr="008B133A">
        <w:rPr>
          <w:b/>
        </w:rPr>
        <w:lastRenderedPageBreak/>
        <w:t>ALLEGATO A</w:t>
      </w:r>
    </w:p>
    <w:p w14:paraId="72752F54" w14:textId="77777777" w:rsidR="00537F27" w:rsidRPr="008B133A" w:rsidRDefault="00537F27" w:rsidP="00537F27">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95"/>
        <w:gridCol w:w="1296"/>
        <w:gridCol w:w="1206"/>
        <w:gridCol w:w="853"/>
        <w:gridCol w:w="1377"/>
        <w:gridCol w:w="1711"/>
        <w:gridCol w:w="2039"/>
      </w:tblGrid>
      <w:tr w:rsidR="00537F27" w:rsidRPr="00D26754" w14:paraId="71792709" w14:textId="77777777" w:rsidTr="006251EA">
        <w:tc>
          <w:tcPr>
            <w:tcW w:w="662" w:type="pct"/>
            <w:shd w:val="clear" w:color="auto" w:fill="D9D9D9"/>
            <w:vAlign w:val="center"/>
          </w:tcPr>
          <w:p w14:paraId="14A5A932" w14:textId="77777777" w:rsidR="00537F27" w:rsidRPr="00D26754" w:rsidRDefault="00537F27" w:rsidP="006251EA">
            <w:pPr>
              <w:pStyle w:val="Default"/>
              <w:jc w:val="center"/>
              <w:rPr>
                <w:rFonts w:ascii="Georgia" w:hAnsi="Georgia"/>
              </w:rPr>
            </w:pPr>
            <w:r w:rsidRPr="00D26754">
              <w:rPr>
                <w:rFonts w:ascii="Georgia" w:hAnsi="Georgia"/>
              </w:rPr>
              <w:t>Cognome</w:t>
            </w:r>
          </w:p>
        </w:tc>
        <w:tc>
          <w:tcPr>
            <w:tcW w:w="663" w:type="pct"/>
            <w:shd w:val="clear" w:color="auto" w:fill="D9D9D9"/>
            <w:vAlign w:val="center"/>
          </w:tcPr>
          <w:p w14:paraId="3258AA6C" w14:textId="77777777" w:rsidR="00537F27" w:rsidRPr="00D26754" w:rsidRDefault="00537F27" w:rsidP="006251EA">
            <w:pPr>
              <w:pStyle w:val="Default"/>
              <w:jc w:val="center"/>
              <w:rPr>
                <w:rFonts w:ascii="Georgia" w:hAnsi="Georgia"/>
              </w:rPr>
            </w:pPr>
            <w:r w:rsidRPr="00D26754">
              <w:rPr>
                <w:rFonts w:ascii="Georgia" w:hAnsi="Georgia"/>
              </w:rPr>
              <w:t>Nome</w:t>
            </w:r>
          </w:p>
        </w:tc>
        <w:tc>
          <w:tcPr>
            <w:tcW w:w="617" w:type="pct"/>
            <w:shd w:val="clear" w:color="auto" w:fill="D9D9D9"/>
            <w:vAlign w:val="center"/>
          </w:tcPr>
          <w:p w14:paraId="0E8EC11C" w14:textId="77777777" w:rsidR="00537F27" w:rsidRPr="00D26754" w:rsidRDefault="00537F27" w:rsidP="006251EA">
            <w:pPr>
              <w:pStyle w:val="Default"/>
              <w:jc w:val="center"/>
              <w:rPr>
                <w:rFonts w:ascii="Georgia" w:hAnsi="Georgia"/>
              </w:rPr>
            </w:pPr>
            <w:r w:rsidRPr="00D26754">
              <w:rPr>
                <w:rFonts w:ascii="Georgia" w:hAnsi="Georgia"/>
              </w:rPr>
              <w:t>Luogo di nascita</w:t>
            </w:r>
          </w:p>
        </w:tc>
        <w:tc>
          <w:tcPr>
            <w:tcW w:w="436" w:type="pct"/>
            <w:shd w:val="clear" w:color="auto" w:fill="D9D9D9"/>
            <w:vAlign w:val="center"/>
          </w:tcPr>
          <w:p w14:paraId="15931AC7" w14:textId="77777777" w:rsidR="00537F27" w:rsidRPr="00D26754" w:rsidRDefault="00537F27" w:rsidP="006251EA">
            <w:pPr>
              <w:pStyle w:val="Default"/>
              <w:jc w:val="center"/>
              <w:rPr>
                <w:rFonts w:ascii="Georgia" w:hAnsi="Georgia"/>
              </w:rPr>
            </w:pPr>
            <w:r w:rsidRPr="00D26754">
              <w:rPr>
                <w:rFonts w:ascii="Georgia" w:hAnsi="Georgia"/>
              </w:rPr>
              <w:t>Data di nascita</w:t>
            </w:r>
          </w:p>
        </w:tc>
        <w:tc>
          <w:tcPr>
            <w:tcW w:w="704" w:type="pct"/>
            <w:shd w:val="clear" w:color="auto" w:fill="D9D9D9"/>
            <w:vAlign w:val="center"/>
          </w:tcPr>
          <w:p w14:paraId="47770255" w14:textId="77777777" w:rsidR="00537F27" w:rsidRPr="00D26754" w:rsidRDefault="00537F27" w:rsidP="006251EA">
            <w:pPr>
              <w:pStyle w:val="Default"/>
              <w:jc w:val="center"/>
              <w:rPr>
                <w:rFonts w:ascii="Georgia" w:hAnsi="Georgia"/>
              </w:rPr>
            </w:pPr>
            <w:r w:rsidRPr="00D26754">
              <w:rPr>
                <w:rFonts w:ascii="Georgia" w:hAnsi="Georgia"/>
              </w:rPr>
              <w:t>Residenza</w:t>
            </w:r>
          </w:p>
        </w:tc>
        <w:tc>
          <w:tcPr>
            <w:tcW w:w="875" w:type="pct"/>
            <w:shd w:val="clear" w:color="auto" w:fill="D9D9D9"/>
            <w:vAlign w:val="center"/>
          </w:tcPr>
          <w:p w14:paraId="3BA16001" w14:textId="77777777" w:rsidR="00537F27" w:rsidRPr="00D26754" w:rsidRDefault="00537F27" w:rsidP="006251EA">
            <w:pPr>
              <w:pStyle w:val="Default"/>
              <w:jc w:val="center"/>
              <w:rPr>
                <w:rFonts w:ascii="Georgia" w:hAnsi="Georgia"/>
              </w:rPr>
            </w:pPr>
            <w:r w:rsidRPr="00D26754">
              <w:rPr>
                <w:rFonts w:ascii="Georgia" w:hAnsi="Georgia"/>
              </w:rPr>
              <w:t>Codice fiscale</w:t>
            </w:r>
          </w:p>
        </w:tc>
        <w:tc>
          <w:tcPr>
            <w:tcW w:w="1043" w:type="pct"/>
            <w:shd w:val="clear" w:color="auto" w:fill="D9D9D9"/>
            <w:vAlign w:val="center"/>
          </w:tcPr>
          <w:p w14:paraId="38ECDA22" w14:textId="77777777" w:rsidR="00537F27" w:rsidRPr="00D26754" w:rsidRDefault="00537F27" w:rsidP="006251EA">
            <w:pPr>
              <w:pStyle w:val="Default"/>
              <w:jc w:val="center"/>
              <w:rPr>
                <w:rFonts w:ascii="Georgia" w:hAnsi="Georgia"/>
              </w:rPr>
            </w:pPr>
            <w:r w:rsidRPr="00D26754">
              <w:rPr>
                <w:rFonts w:ascii="Georgia" w:hAnsi="Georgia"/>
              </w:rPr>
              <w:t>Carica rivestita</w:t>
            </w:r>
          </w:p>
        </w:tc>
      </w:tr>
      <w:tr w:rsidR="00537F27" w:rsidRPr="008B133A" w14:paraId="2396FB8F" w14:textId="77777777" w:rsidTr="006251EA">
        <w:trPr>
          <w:trHeight w:val="567"/>
        </w:trPr>
        <w:tc>
          <w:tcPr>
            <w:tcW w:w="662" w:type="pct"/>
            <w:vAlign w:val="center"/>
          </w:tcPr>
          <w:p w14:paraId="4FDB788F" w14:textId="77777777" w:rsidR="00537F27" w:rsidRPr="008B133A" w:rsidRDefault="00537F27" w:rsidP="006251EA">
            <w:pPr>
              <w:pStyle w:val="Default"/>
              <w:jc w:val="center"/>
            </w:pPr>
          </w:p>
        </w:tc>
        <w:tc>
          <w:tcPr>
            <w:tcW w:w="663" w:type="pct"/>
            <w:vAlign w:val="center"/>
          </w:tcPr>
          <w:p w14:paraId="31ACDC31" w14:textId="77777777" w:rsidR="00537F27" w:rsidRPr="008B133A" w:rsidRDefault="00537F27" w:rsidP="006251EA">
            <w:pPr>
              <w:pStyle w:val="Default"/>
              <w:jc w:val="center"/>
            </w:pPr>
          </w:p>
        </w:tc>
        <w:tc>
          <w:tcPr>
            <w:tcW w:w="617" w:type="pct"/>
            <w:vAlign w:val="center"/>
          </w:tcPr>
          <w:p w14:paraId="4F882043" w14:textId="77777777" w:rsidR="00537F27" w:rsidRPr="008B133A" w:rsidRDefault="00537F27" w:rsidP="006251EA">
            <w:pPr>
              <w:pStyle w:val="Default"/>
              <w:jc w:val="center"/>
            </w:pPr>
          </w:p>
        </w:tc>
        <w:tc>
          <w:tcPr>
            <w:tcW w:w="436" w:type="pct"/>
            <w:vAlign w:val="center"/>
          </w:tcPr>
          <w:p w14:paraId="344A89B9" w14:textId="77777777" w:rsidR="00537F27" w:rsidRPr="008B133A" w:rsidRDefault="00537F27" w:rsidP="006251EA">
            <w:pPr>
              <w:pStyle w:val="Default"/>
              <w:jc w:val="center"/>
            </w:pPr>
          </w:p>
        </w:tc>
        <w:tc>
          <w:tcPr>
            <w:tcW w:w="704" w:type="pct"/>
            <w:vAlign w:val="center"/>
          </w:tcPr>
          <w:p w14:paraId="2A9260D0" w14:textId="77777777" w:rsidR="00537F27" w:rsidRPr="008B133A" w:rsidRDefault="00537F27" w:rsidP="006251EA">
            <w:pPr>
              <w:pStyle w:val="Default"/>
              <w:jc w:val="center"/>
            </w:pPr>
          </w:p>
        </w:tc>
        <w:tc>
          <w:tcPr>
            <w:tcW w:w="875" w:type="pct"/>
            <w:vAlign w:val="center"/>
          </w:tcPr>
          <w:p w14:paraId="4C98E6E6" w14:textId="77777777" w:rsidR="00537F27" w:rsidRPr="008B133A" w:rsidRDefault="00537F27" w:rsidP="006251EA">
            <w:pPr>
              <w:pStyle w:val="Default"/>
              <w:jc w:val="center"/>
            </w:pPr>
          </w:p>
        </w:tc>
        <w:tc>
          <w:tcPr>
            <w:tcW w:w="1043" w:type="pct"/>
            <w:vAlign w:val="center"/>
          </w:tcPr>
          <w:p w14:paraId="20DEEF81" w14:textId="77777777" w:rsidR="00537F27" w:rsidRPr="008B133A" w:rsidRDefault="00537F27" w:rsidP="006251EA">
            <w:pPr>
              <w:pStyle w:val="Default"/>
              <w:jc w:val="center"/>
            </w:pPr>
          </w:p>
        </w:tc>
      </w:tr>
      <w:tr w:rsidR="00537F27" w:rsidRPr="008B133A" w14:paraId="17AB5E1D" w14:textId="77777777" w:rsidTr="006251EA">
        <w:trPr>
          <w:trHeight w:val="567"/>
        </w:trPr>
        <w:tc>
          <w:tcPr>
            <w:tcW w:w="662" w:type="pct"/>
            <w:vAlign w:val="center"/>
          </w:tcPr>
          <w:p w14:paraId="723D72AA" w14:textId="77777777" w:rsidR="00537F27" w:rsidRPr="008B133A" w:rsidRDefault="00537F27" w:rsidP="006251EA">
            <w:pPr>
              <w:pStyle w:val="Default"/>
              <w:jc w:val="center"/>
            </w:pPr>
          </w:p>
        </w:tc>
        <w:tc>
          <w:tcPr>
            <w:tcW w:w="663" w:type="pct"/>
            <w:vAlign w:val="center"/>
          </w:tcPr>
          <w:p w14:paraId="3A64DC2B" w14:textId="77777777" w:rsidR="00537F27" w:rsidRPr="008B133A" w:rsidRDefault="00537F27" w:rsidP="006251EA">
            <w:pPr>
              <w:pStyle w:val="Default"/>
              <w:jc w:val="center"/>
            </w:pPr>
          </w:p>
        </w:tc>
        <w:tc>
          <w:tcPr>
            <w:tcW w:w="617" w:type="pct"/>
            <w:vAlign w:val="center"/>
          </w:tcPr>
          <w:p w14:paraId="4A5F3390" w14:textId="77777777" w:rsidR="00537F27" w:rsidRPr="008B133A" w:rsidRDefault="00537F27" w:rsidP="006251EA">
            <w:pPr>
              <w:pStyle w:val="Default"/>
              <w:jc w:val="center"/>
            </w:pPr>
          </w:p>
        </w:tc>
        <w:tc>
          <w:tcPr>
            <w:tcW w:w="436" w:type="pct"/>
            <w:vAlign w:val="center"/>
          </w:tcPr>
          <w:p w14:paraId="414A0244" w14:textId="77777777" w:rsidR="00537F27" w:rsidRPr="008B133A" w:rsidRDefault="00537F27" w:rsidP="006251EA">
            <w:pPr>
              <w:pStyle w:val="Default"/>
              <w:jc w:val="center"/>
            </w:pPr>
          </w:p>
        </w:tc>
        <w:tc>
          <w:tcPr>
            <w:tcW w:w="704" w:type="pct"/>
            <w:vAlign w:val="center"/>
          </w:tcPr>
          <w:p w14:paraId="4F45B435" w14:textId="77777777" w:rsidR="00537F27" w:rsidRPr="008B133A" w:rsidRDefault="00537F27" w:rsidP="006251EA">
            <w:pPr>
              <w:pStyle w:val="Default"/>
              <w:jc w:val="center"/>
            </w:pPr>
          </w:p>
        </w:tc>
        <w:tc>
          <w:tcPr>
            <w:tcW w:w="875" w:type="pct"/>
            <w:vAlign w:val="center"/>
          </w:tcPr>
          <w:p w14:paraId="401F365C" w14:textId="77777777" w:rsidR="00537F27" w:rsidRPr="008B133A" w:rsidRDefault="00537F27" w:rsidP="006251EA">
            <w:pPr>
              <w:pStyle w:val="Default"/>
              <w:jc w:val="center"/>
            </w:pPr>
          </w:p>
        </w:tc>
        <w:tc>
          <w:tcPr>
            <w:tcW w:w="1043" w:type="pct"/>
            <w:vAlign w:val="center"/>
          </w:tcPr>
          <w:p w14:paraId="087550DA" w14:textId="77777777" w:rsidR="00537F27" w:rsidRPr="008B133A" w:rsidRDefault="00537F27" w:rsidP="006251EA">
            <w:pPr>
              <w:pStyle w:val="Default"/>
              <w:jc w:val="center"/>
            </w:pPr>
          </w:p>
        </w:tc>
      </w:tr>
      <w:tr w:rsidR="00537F27" w:rsidRPr="008B133A" w14:paraId="2A1C872B" w14:textId="77777777" w:rsidTr="006251EA">
        <w:trPr>
          <w:trHeight w:val="567"/>
        </w:trPr>
        <w:tc>
          <w:tcPr>
            <w:tcW w:w="662" w:type="pct"/>
            <w:vAlign w:val="center"/>
          </w:tcPr>
          <w:p w14:paraId="24464ABD" w14:textId="77777777" w:rsidR="00537F27" w:rsidRPr="008B133A" w:rsidRDefault="00537F27" w:rsidP="006251EA">
            <w:pPr>
              <w:pStyle w:val="Default"/>
              <w:jc w:val="center"/>
            </w:pPr>
          </w:p>
        </w:tc>
        <w:tc>
          <w:tcPr>
            <w:tcW w:w="663" w:type="pct"/>
            <w:vAlign w:val="center"/>
          </w:tcPr>
          <w:p w14:paraId="37AE0416" w14:textId="77777777" w:rsidR="00537F27" w:rsidRPr="008B133A" w:rsidRDefault="00537F27" w:rsidP="006251EA">
            <w:pPr>
              <w:pStyle w:val="Default"/>
              <w:jc w:val="center"/>
            </w:pPr>
          </w:p>
        </w:tc>
        <w:tc>
          <w:tcPr>
            <w:tcW w:w="617" w:type="pct"/>
            <w:vAlign w:val="center"/>
          </w:tcPr>
          <w:p w14:paraId="29DF8826" w14:textId="77777777" w:rsidR="00537F27" w:rsidRPr="008B133A" w:rsidRDefault="00537F27" w:rsidP="006251EA">
            <w:pPr>
              <w:pStyle w:val="Default"/>
              <w:jc w:val="center"/>
            </w:pPr>
          </w:p>
        </w:tc>
        <w:tc>
          <w:tcPr>
            <w:tcW w:w="436" w:type="pct"/>
            <w:vAlign w:val="center"/>
          </w:tcPr>
          <w:p w14:paraId="7F76F091" w14:textId="77777777" w:rsidR="00537F27" w:rsidRPr="008B133A" w:rsidRDefault="00537F27" w:rsidP="006251EA">
            <w:pPr>
              <w:pStyle w:val="Default"/>
              <w:jc w:val="center"/>
            </w:pPr>
          </w:p>
        </w:tc>
        <w:tc>
          <w:tcPr>
            <w:tcW w:w="704" w:type="pct"/>
            <w:vAlign w:val="center"/>
          </w:tcPr>
          <w:p w14:paraId="10F7F7EB" w14:textId="77777777" w:rsidR="00537F27" w:rsidRPr="008B133A" w:rsidRDefault="00537F27" w:rsidP="006251EA">
            <w:pPr>
              <w:pStyle w:val="Default"/>
              <w:jc w:val="center"/>
            </w:pPr>
          </w:p>
        </w:tc>
        <w:tc>
          <w:tcPr>
            <w:tcW w:w="875" w:type="pct"/>
            <w:vAlign w:val="center"/>
          </w:tcPr>
          <w:p w14:paraId="13EEB4FC" w14:textId="77777777" w:rsidR="00537F27" w:rsidRPr="008B133A" w:rsidRDefault="00537F27" w:rsidP="006251EA">
            <w:pPr>
              <w:pStyle w:val="Default"/>
              <w:jc w:val="center"/>
            </w:pPr>
          </w:p>
        </w:tc>
        <w:tc>
          <w:tcPr>
            <w:tcW w:w="1043" w:type="pct"/>
            <w:vAlign w:val="center"/>
          </w:tcPr>
          <w:p w14:paraId="47A1ED61" w14:textId="77777777" w:rsidR="00537F27" w:rsidRPr="008B133A" w:rsidRDefault="00537F27" w:rsidP="006251EA">
            <w:pPr>
              <w:pStyle w:val="Default"/>
              <w:jc w:val="center"/>
            </w:pPr>
          </w:p>
        </w:tc>
      </w:tr>
      <w:tr w:rsidR="00537F27" w:rsidRPr="008B133A" w14:paraId="174E8715" w14:textId="77777777" w:rsidTr="006251EA">
        <w:trPr>
          <w:trHeight w:val="567"/>
        </w:trPr>
        <w:tc>
          <w:tcPr>
            <w:tcW w:w="662" w:type="pct"/>
            <w:vAlign w:val="center"/>
          </w:tcPr>
          <w:p w14:paraId="237A49CD" w14:textId="77777777" w:rsidR="00537F27" w:rsidRPr="008B133A" w:rsidRDefault="00537F27" w:rsidP="006251EA">
            <w:pPr>
              <w:pStyle w:val="Default"/>
              <w:jc w:val="center"/>
            </w:pPr>
          </w:p>
        </w:tc>
        <w:tc>
          <w:tcPr>
            <w:tcW w:w="663" w:type="pct"/>
            <w:vAlign w:val="center"/>
          </w:tcPr>
          <w:p w14:paraId="256DF466" w14:textId="77777777" w:rsidR="00537F27" w:rsidRPr="008B133A" w:rsidRDefault="00537F27" w:rsidP="006251EA">
            <w:pPr>
              <w:pStyle w:val="Default"/>
              <w:jc w:val="center"/>
            </w:pPr>
          </w:p>
        </w:tc>
        <w:tc>
          <w:tcPr>
            <w:tcW w:w="617" w:type="pct"/>
            <w:vAlign w:val="center"/>
          </w:tcPr>
          <w:p w14:paraId="0645A601" w14:textId="77777777" w:rsidR="00537F27" w:rsidRPr="008B133A" w:rsidRDefault="00537F27" w:rsidP="006251EA">
            <w:pPr>
              <w:pStyle w:val="Default"/>
              <w:jc w:val="center"/>
            </w:pPr>
          </w:p>
        </w:tc>
        <w:tc>
          <w:tcPr>
            <w:tcW w:w="436" w:type="pct"/>
            <w:vAlign w:val="center"/>
          </w:tcPr>
          <w:p w14:paraId="38FE29A3" w14:textId="77777777" w:rsidR="00537F27" w:rsidRPr="008B133A" w:rsidRDefault="00537F27" w:rsidP="006251EA">
            <w:pPr>
              <w:pStyle w:val="Default"/>
              <w:jc w:val="center"/>
            </w:pPr>
          </w:p>
        </w:tc>
        <w:tc>
          <w:tcPr>
            <w:tcW w:w="704" w:type="pct"/>
            <w:vAlign w:val="center"/>
          </w:tcPr>
          <w:p w14:paraId="099031AD" w14:textId="77777777" w:rsidR="00537F27" w:rsidRPr="008B133A" w:rsidRDefault="00537F27" w:rsidP="006251EA">
            <w:pPr>
              <w:pStyle w:val="Default"/>
              <w:jc w:val="center"/>
            </w:pPr>
          </w:p>
        </w:tc>
        <w:tc>
          <w:tcPr>
            <w:tcW w:w="875" w:type="pct"/>
            <w:vAlign w:val="center"/>
          </w:tcPr>
          <w:p w14:paraId="7BCE7D0E" w14:textId="77777777" w:rsidR="00537F27" w:rsidRPr="008B133A" w:rsidRDefault="00537F27" w:rsidP="006251EA">
            <w:pPr>
              <w:pStyle w:val="Default"/>
              <w:jc w:val="center"/>
            </w:pPr>
          </w:p>
        </w:tc>
        <w:tc>
          <w:tcPr>
            <w:tcW w:w="1043" w:type="pct"/>
            <w:vAlign w:val="center"/>
          </w:tcPr>
          <w:p w14:paraId="3BA07FAB" w14:textId="77777777" w:rsidR="00537F27" w:rsidRPr="008B133A" w:rsidRDefault="00537F27" w:rsidP="006251EA">
            <w:pPr>
              <w:pStyle w:val="Default"/>
              <w:jc w:val="center"/>
            </w:pPr>
          </w:p>
        </w:tc>
      </w:tr>
      <w:tr w:rsidR="00537F27" w:rsidRPr="008B133A" w14:paraId="7C7AEE2B" w14:textId="77777777" w:rsidTr="006251EA">
        <w:trPr>
          <w:trHeight w:val="567"/>
        </w:trPr>
        <w:tc>
          <w:tcPr>
            <w:tcW w:w="662" w:type="pct"/>
            <w:vAlign w:val="center"/>
          </w:tcPr>
          <w:p w14:paraId="3AA100CE" w14:textId="77777777" w:rsidR="00537F27" w:rsidRPr="008B133A" w:rsidRDefault="00537F27" w:rsidP="006251EA">
            <w:pPr>
              <w:pStyle w:val="Default"/>
              <w:jc w:val="center"/>
            </w:pPr>
          </w:p>
        </w:tc>
        <w:tc>
          <w:tcPr>
            <w:tcW w:w="663" w:type="pct"/>
            <w:vAlign w:val="center"/>
          </w:tcPr>
          <w:p w14:paraId="4DA89FF3" w14:textId="77777777" w:rsidR="00537F27" w:rsidRPr="008B133A" w:rsidRDefault="00537F27" w:rsidP="006251EA">
            <w:pPr>
              <w:pStyle w:val="Default"/>
              <w:jc w:val="center"/>
            </w:pPr>
          </w:p>
        </w:tc>
        <w:tc>
          <w:tcPr>
            <w:tcW w:w="617" w:type="pct"/>
            <w:vAlign w:val="center"/>
          </w:tcPr>
          <w:p w14:paraId="590D0132" w14:textId="77777777" w:rsidR="00537F27" w:rsidRPr="008B133A" w:rsidRDefault="00537F27" w:rsidP="006251EA">
            <w:pPr>
              <w:pStyle w:val="Default"/>
              <w:jc w:val="center"/>
            </w:pPr>
          </w:p>
        </w:tc>
        <w:tc>
          <w:tcPr>
            <w:tcW w:w="436" w:type="pct"/>
            <w:vAlign w:val="center"/>
          </w:tcPr>
          <w:p w14:paraId="62F3C5C9" w14:textId="77777777" w:rsidR="00537F27" w:rsidRPr="008B133A" w:rsidRDefault="00537F27" w:rsidP="006251EA">
            <w:pPr>
              <w:pStyle w:val="Default"/>
              <w:jc w:val="center"/>
            </w:pPr>
          </w:p>
        </w:tc>
        <w:tc>
          <w:tcPr>
            <w:tcW w:w="704" w:type="pct"/>
            <w:vAlign w:val="center"/>
          </w:tcPr>
          <w:p w14:paraId="3CF79C11" w14:textId="77777777" w:rsidR="00537F27" w:rsidRPr="008B133A" w:rsidRDefault="00537F27" w:rsidP="006251EA">
            <w:pPr>
              <w:pStyle w:val="Default"/>
              <w:jc w:val="center"/>
            </w:pPr>
          </w:p>
        </w:tc>
        <w:tc>
          <w:tcPr>
            <w:tcW w:w="875" w:type="pct"/>
            <w:vAlign w:val="center"/>
          </w:tcPr>
          <w:p w14:paraId="022B0F2C" w14:textId="77777777" w:rsidR="00537F27" w:rsidRPr="008B133A" w:rsidRDefault="00537F27" w:rsidP="006251EA">
            <w:pPr>
              <w:pStyle w:val="Default"/>
              <w:jc w:val="center"/>
            </w:pPr>
          </w:p>
        </w:tc>
        <w:tc>
          <w:tcPr>
            <w:tcW w:w="1043" w:type="pct"/>
            <w:vAlign w:val="center"/>
          </w:tcPr>
          <w:p w14:paraId="48F1BA0A" w14:textId="77777777" w:rsidR="00537F27" w:rsidRPr="008B133A" w:rsidRDefault="00537F27" w:rsidP="006251EA">
            <w:pPr>
              <w:pStyle w:val="Default"/>
              <w:jc w:val="center"/>
            </w:pPr>
          </w:p>
        </w:tc>
      </w:tr>
      <w:tr w:rsidR="00537F27" w:rsidRPr="008B133A" w14:paraId="5E0963CA" w14:textId="77777777" w:rsidTr="006251EA">
        <w:trPr>
          <w:trHeight w:val="567"/>
        </w:trPr>
        <w:tc>
          <w:tcPr>
            <w:tcW w:w="662" w:type="pct"/>
            <w:vAlign w:val="center"/>
          </w:tcPr>
          <w:p w14:paraId="130FE4FB" w14:textId="77777777" w:rsidR="00537F27" w:rsidRPr="008B133A" w:rsidRDefault="00537F27" w:rsidP="006251EA">
            <w:pPr>
              <w:pStyle w:val="Default"/>
              <w:jc w:val="center"/>
            </w:pPr>
          </w:p>
        </w:tc>
        <w:tc>
          <w:tcPr>
            <w:tcW w:w="663" w:type="pct"/>
            <w:vAlign w:val="center"/>
          </w:tcPr>
          <w:p w14:paraId="63D02050" w14:textId="77777777" w:rsidR="00537F27" w:rsidRPr="008B133A" w:rsidRDefault="00537F27" w:rsidP="006251EA">
            <w:pPr>
              <w:pStyle w:val="Default"/>
              <w:jc w:val="center"/>
            </w:pPr>
          </w:p>
        </w:tc>
        <w:tc>
          <w:tcPr>
            <w:tcW w:w="617" w:type="pct"/>
            <w:vAlign w:val="center"/>
          </w:tcPr>
          <w:p w14:paraId="42748091" w14:textId="77777777" w:rsidR="00537F27" w:rsidRPr="008B133A" w:rsidRDefault="00537F27" w:rsidP="006251EA">
            <w:pPr>
              <w:pStyle w:val="Default"/>
              <w:jc w:val="center"/>
            </w:pPr>
          </w:p>
        </w:tc>
        <w:tc>
          <w:tcPr>
            <w:tcW w:w="436" w:type="pct"/>
            <w:vAlign w:val="center"/>
          </w:tcPr>
          <w:p w14:paraId="0A751CE9" w14:textId="77777777" w:rsidR="00537F27" w:rsidRPr="008B133A" w:rsidRDefault="00537F27" w:rsidP="006251EA">
            <w:pPr>
              <w:pStyle w:val="Default"/>
              <w:jc w:val="center"/>
            </w:pPr>
          </w:p>
        </w:tc>
        <w:tc>
          <w:tcPr>
            <w:tcW w:w="704" w:type="pct"/>
            <w:vAlign w:val="center"/>
          </w:tcPr>
          <w:p w14:paraId="49E2CF24" w14:textId="77777777" w:rsidR="00537F27" w:rsidRPr="008B133A" w:rsidRDefault="00537F27" w:rsidP="006251EA">
            <w:pPr>
              <w:pStyle w:val="Default"/>
              <w:jc w:val="center"/>
            </w:pPr>
          </w:p>
        </w:tc>
        <w:tc>
          <w:tcPr>
            <w:tcW w:w="875" w:type="pct"/>
            <w:vAlign w:val="center"/>
          </w:tcPr>
          <w:p w14:paraId="1D317045" w14:textId="77777777" w:rsidR="00537F27" w:rsidRPr="008B133A" w:rsidRDefault="00537F27" w:rsidP="006251EA">
            <w:pPr>
              <w:pStyle w:val="Default"/>
              <w:jc w:val="center"/>
            </w:pPr>
          </w:p>
        </w:tc>
        <w:tc>
          <w:tcPr>
            <w:tcW w:w="1043" w:type="pct"/>
            <w:vAlign w:val="center"/>
          </w:tcPr>
          <w:p w14:paraId="0CACD8E4" w14:textId="77777777" w:rsidR="00537F27" w:rsidRPr="008B133A" w:rsidRDefault="00537F27" w:rsidP="006251EA">
            <w:pPr>
              <w:pStyle w:val="Default"/>
              <w:jc w:val="center"/>
            </w:pPr>
          </w:p>
        </w:tc>
      </w:tr>
      <w:tr w:rsidR="00537F27" w:rsidRPr="008B133A" w14:paraId="072B6F18" w14:textId="77777777" w:rsidTr="006251EA">
        <w:trPr>
          <w:trHeight w:val="567"/>
        </w:trPr>
        <w:tc>
          <w:tcPr>
            <w:tcW w:w="662" w:type="pct"/>
            <w:vAlign w:val="center"/>
          </w:tcPr>
          <w:p w14:paraId="294628BB" w14:textId="77777777" w:rsidR="00537F27" w:rsidRPr="008B133A" w:rsidRDefault="00537F27" w:rsidP="006251EA">
            <w:pPr>
              <w:pStyle w:val="Default"/>
              <w:jc w:val="center"/>
            </w:pPr>
          </w:p>
        </w:tc>
        <w:tc>
          <w:tcPr>
            <w:tcW w:w="663" w:type="pct"/>
            <w:vAlign w:val="center"/>
          </w:tcPr>
          <w:p w14:paraId="03955A70" w14:textId="77777777" w:rsidR="00537F27" w:rsidRPr="008B133A" w:rsidRDefault="00537F27" w:rsidP="006251EA">
            <w:pPr>
              <w:pStyle w:val="Default"/>
              <w:jc w:val="center"/>
            </w:pPr>
          </w:p>
        </w:tc>
        <w:tc>
          <w:tcPr>
            <w:tcW w:w="617" w:type="pct"/>
            <w:vAlign w:val="center"/>
          </w:tcPr>
          <w:p w14:paraId="13BB3FA0" w14:textId="77777777" w:rsidR="00537F27" w:rsidRPr="008B133A" w:rsidRDefault="00537F27" w:rsidP="006251EA">
            <w:pPr>
              <w:pStyle w:val="Default"/>
              <w:jc w:val="center"/>
            </w:pPr>
          </w:p>
        </w:tc>
        <w:tc>
          <w:tcPr>
            <w:tcW w:w="436" w:type="pct"/>
            <w:vAlign w:val="center"/>
          </w:tcPr>
          <w:p w14:paraId="118494CD" w14:textId="77777777" w:rsidR="00537F27" w:rsidRPr="008B133A" w:rsidRDefault="00537F27" w:rsidP="006251EA">
            <w:pPr>
              <w:pStyle w:val="Default"/>
              <w:jc w:val="center"/>
            </w:pPr>
          </w:p>
        </w:tc>
        <w:tc>
          <w:tcPr>
            <w:tcW w:w="704" w:type="pct"/>
            <w:vAlign w:val="center"/>
          </w:tcPr>
          <w:p w14:paraId="264D2E60" w14:textId="77777777" w:rsidR="00537F27" w:rsidRPr="008B133A" w:rsidRDefault="00537F27" w:rsidP="006251EA">
            <w:pPr>
              <w:pStyle w:val="Default"/>
              <w:jc w:val="center"/>
            </w:pPr>
          </w:p>
        </w:tc>
        <w:tc>
          <w:tcPr>
            <w:tcW w:w="875" w:type="pct"/>
            <w:vAlign w:val="center"/>
          </w:tcPr>
          <w:p w14:paraId="79F8F1A9" w14:textId="77777777" w:rsidR="00537F27" w:rsidRPr="008B133A" w:rsidRDefault="00537F27" w:rsidP="006251EA">
            <w:pPr>
              <w:pStyle w:val="Default"/>
              <w:jc w:val="center"/>
            </w:pPr>
          </w:p>
        </w:tc>
        <w:tc>
          <w:tcPr>
            <w:tcW w:w="1043" w:type="pct"/>
            <w:vAlign w:val="center"/>
          </w:tcPr>
          <w:p w14:paraId="5E5BE9F6" w14:textId="77777777" w:rsidR="00537F27" w:rsidRPr="008B133A" w:rsidRDefault="00537F27" w:rsidP="006251EA">
            <w:pPr>
              <w:pStyle w:val="Default"/>
              <w:jc w:val="center"/>
            </w:pPr>
          </w:p>
        </w:tc>
      </w:tr>
      <w:tr w:rsidR="00537F27" w:rsidRPr="008B133A" w14:paraId="7AFBAECE" w14:textId="77777777" w:rsidTr="006251EA">
        <w:trPr>
          <w:trHeight w:val="567"/>
        </w:trPr>
        <w:tc>
          <w:tcPr>
            <w:tcW w:w="662" w:type="pct"/>
            <w:vAlign w:val="center"/>
          </w:tcPr>
          <w:p w14:paraId="28518E56" w14:textId="77777777" w:rsidR="00537F27" w:rsidRPr="008B133A" w:rsidRDefault="00537F27" w:rsidP="006251EA">
            <w:pPr>
              <w:pStyle w:val="Default"/>
              <w:jc w:val="center"/>
            </w:pPr>
          </w:p>
        </w:tc>
        <w:tc>
          <w:tcPr>
            <w:tcW w:w="663" w:type="pct"/>
            <w:vAlign w:val="center"/>
          </w:tcPr>
          <w:p w14:paraId="5BCE4FEF" w14:textId="77777777" w:rsidR="00537F27" w:rsidRPr="008B133A" w:rsidRDefault="00537F27" w:rsidP="006251EA">
            <w:pPr>
              <w:pStyle w:val="Default"/>
              <w:jc w:val="center"/>
            </w:pPr>
          </w:p>
        </w:tc>
        <w:tc>
          <w:tcPr>
            <w:tcW w:w="617" w:type="pct"/>
            <w:vAlign w:val="center"/>
          </w:tcPr>
          <w:p w14:paraId="14DD63BC" w14:textId="77777777" w:rsidR="00537F27" w:rsidRPr="008B133A" w:rsidRDefault="00537F27" w:rsidP="006251EA">
            <w:pPr>
              <w:pStyle w:val="Default"/>
              <w:jc w:val="center"/>
            </w:pPr>
          </w:p>
        </w:tc>
        <w:tc>
          <w:tcPr>
            <w:tcW w:w="436" w:type="pct"/>
            <w:vAlign w:val="center"/>
          </w:tcPr>
          <w:p w14:paraId="0C47E9F5" w14:textId="77777777" w:rsidR="00537F27" w:rsidRPr="008B133A" w:rsidRDefault="00537F27" w:rsidP="006251EA">
            <w:pPr>
              <w:pStyle w:val="Default"/>
              <w:jc w:val="center"/>
            </w:pPr>
          </w:p>
        </w:tc>
        <w:tc>
          <w:tcPr>
            <w:tcW w:w="704" w:type="pct"/>
            <w:vAlign w:val="center"/>
          </w:tcPr>
          <w:p w14:paraId="3DE71A7F" w14:textId="77777777" w:rsidR="00537F27" w:rsidRPr="008B133A" w:rsidRDefault="00537F27" w:rsidP="006251EA">
            <w:pPr>
              <w:pStyle w:val="Default"/>
              <w:jc w:val="center"/>
            </w:pPr>
          </w:p>
        </w:tc>
        <w:tc>
          <w:tcPr>
            <w:tcW w:w="875" w:type="pct"/>
            <w:vAlign w:val="center"/>
          </w:tcPr>
          <w:p w14:paraId="65F04058" w14:textId="77777777" w:rsidR="00537F27" w:rsidRPr="008B133A" w:rsidRDefault="00537F27" w:rsidP="006251EA">
            <w:pPr>
              <w:pStyle w:val="Default"/>
              <w:jc w:val="center"/>
            </w:pPr>
          </w:p>
        </w:tc>
        <w:tc>
          <w:tcPr>
            <w:tcW w:w="1043" w:type="pct"/>
            <w:vAlign w:val="center"/>
          </w:tcPr>
          <w:p w14:paraId="4CE15160" w14:textId="77777777" w:rsidR="00537F27" w:rsidRPr="008B133A" w:rsidRDefault="00537F27" w:rsidP="006251EA">
            <w:pPr>
              <w:pStyle w:val="Default"/>
              <w:jc w:val="center"/>
            </w:pPr>
          </w:p>
        </w:tc>
      </w:tr>
      <w:tr w:rsidR="00537F27" w:rsidRPr="008B133A" w14:paraId="35F87314" w14:textId="77777777" w:rsidTr="006251EA">
        <w:trPr>
          <w:trHeight w:val="567"/>
        </w:trPr>
        <w:tc>
          <w:tcPr>
            <w:tcW w:w="662" w:type="pct"/>
            <w:vAlign w:val="center"/>
          </w:tcPr>
          <w:p w14:paraId="246E1A5C" w14:textId="77777777" w:rsidR="00537F27" w:rsidRPr="008B133A" w:rsidRDefault="00537F27" w:rsidP="006251EA">
            <w:pPr>
              <w:pStyle w:val="Default"/>
              <w:jc w:val="center"/>
            </w:pPr>
          </w:p>
        </w:tc>
        <w:tc>
          <w:tcPr>
            <w:tcW w:w="663" w:type="pct"/>
            <w:vAlign w:val="center"/>
          </w:tcPr>
          <w:p w14:paraId="2EF60946" w14:textId="77777777" w:rsidR="00537F27" w:rsidRPr="008B133A" w:rsidRDefault="00537F27" w:rsidP="006251EA">
            <w:pPr>
              <w:pStyle w:val="Default"/>
              <w:jc w:val="center"/>
            </w:pPr>
          </w:p>
        </w:tc>
        <w:tc>
          <w:tcPr>
            <w:tcW w:w="617" w:type="pct"/>
            <w:vAlign w:val="center"/>
          </w:tcPr>
          <w:p w14:paraId="2FCE91B5" w14:textId="77777777" w:rsidR="00537F27" w:rsidRPr="008B133A" w:rsidRDefault="00537F27" w:rsidP="006251EA">
            <w:pPr>
              <w:pStyle w:val="Default"/>
              <w:jc w:val="center"/>
            </w:pPr>
          </w:p>
        </w:tc>
        <w:tc>
          <w:tcPr>
            <w:tcW w:w="436" w:type="pct"/>
            <w:vAlign w:val="center"/>
          </w:tcPr>
          <w:p w14:paraId="22B886FA" w14:textId="77777777" w:rsidR="00537F27" w:rsidRPr="008B133A" w:rsidRDefault="00537F27" w:rsidP="006251EA">
            <w:pPr>
              <w:pStyle w:val="Default"/>
              <w:jc w:val="center"/>
            </w:pPr>
          </w:p>
        </w:tc>
        <w:tc>
          <w:tcPr>
            <w:tcW w:w="704" w:type="pct"/>
            <w:vAlign w:val="center"/>
          </w:tcPr>
          <w:p w14:paraId="1C1EDD78" w14:textId="77777777" w:rsidR="00537F27" w:rsidRPr="008B133A" w:rsidRDefault="00537F27" w:rsidP="006251EA">
            <w:pPr>
              <w:pStyle w:val="Default"/>
              <w:jc w:val="center"/>
            </w:pPr>
          </w:p>
        </w:tc>
        <w:tc>
          <w:tcPr>
            <w:tcW w:w="875" w:type="pct"/>
            <w:vAlign w:val="center"/>
          </w:tcPr>
          <w:p w14:paraId="6723045B" w14:textId="77777777" w:rsidR="00537F27" w:rsidRPr="008B133A" w:rsidRDefault="00537F27" w:rsidP="006251EA">
            <w:pPr>
              <w:pStyle w:val="Default"/>
              <w:jc w:val="center"/>
            </w:pPr>
          </w:p>
        </w:tc>
        <w:tc>
          <w:tcPr>
            <w:tcW w:w="1043" w:type="pct"/>
            <w:vAlign w:val="center"/>
          </w:tcPr>
          <w:p w14:paraId="456B0700" w14:textId="77777777" w:rsidR="00537F27" w:rsidRPr="008B133A" w:rsidRDefault="00537F27" w:rsidP="006251EA">
            <w:pPr>
              <w:pStyle w:val="Default"/>
              <w:jc w:val="center"/>
            </w:pPr>
          </w:p>
        </w:tc>
      </w:tr>
      <w:tr w:rsidR="00537F27" w:rsidRPr="008B133A" w14:paraId="2109253B" w14:textId="77777777" w:rsidTr="006251EA">
        <w:trPr>
          <w:trHeight w:val="567"/>
        </w:trPr>
        <w:tc>
          <w:tcPr>
            <w:tcW w:w="662" w:type="pct"/>
            <w:vAlign w:val="center"/>
          </w:tcPr>
          <w:p w14:paraId="17638535" w14:textId="77777777" w:rsidR="00537F27" w:rsidRPr="008B133A" w:rsidRDefault="00537F27" w:rsidP="006251EA">
            <w:pPr>
              <w:pStyle w:val="Default"/>
              <w:jc w:val="center"/>
            </w:pPr>
          </w:p>
        </w:tc>
        <w:tc>
          <w:tcPr>
            <w:tcW w:w="663" w:type="pct"/>
            <w:vAlign w:val="center"/>
          </w:tcPr>
          <w:p w14:paraId="5FFA0BE8" w14:textId="77777777" w:rsidR="00537F27" w:rsidRPr="008B133A" w:rsidRDefault="00537F27" w:rsidP="006251EA">
            <w:pPr>
              <w:pStyle w:val="Default"/>
              <w:jc w:val="center"/>
            </w:pPr>
          </w:p>
        </w:tc>
        <w:tc>
          <w:tcPr>
            <w:tcW w:w="617" w:type="pct"/>
            <w:vAlign w:val="center"/>
          </w:tcPr>
          <w:p w14:paraId="16A7B254" w14:textId="77777777" w:rsidR="00537F27" w:rsidRPr="008B133A" w:rsidRDefault="00537F27" w:rsidP="006251EA">
            <w:pPr>
              <w:pStyle w:val="Default"/>
              <w:jc w:val="center"/>
            </w:pPr>
          </w:p>
        </w:tc>
        <w:tc>
          <w:tcPr>
            <w:tcW w:w="436" w:type="pct"/>
            <w:vAlign w:val="center"/>
          </w:tcPr>
          <w:p w14:paraId="3A70FB56" w14:textId="77777777" w:rsidR="00537F27" w:rsidRPr="008B133A" w:rsidRDefault="00537F27" w:rsidP="006251EA">
            <w:pPr>
              <w:pStyle w:val="Default"/>
              <w:jc w:val="center"/>
            </w:pPr>
          </w:p>
        </w:tc>
        <w:tc>
          <w:tcPr>
            <w:tcW w:w="704" w:type="pct"/>
            <w:vAlign w:val="center"/>
          </w:tcPr>
          <w:p w14:paraId="1B66DC46" w14:textId="77777777" w:rsidR="00537F27" w:rsidRPr="008B133A" w:rsidRDefault="00537F27" w:rsidP="006251EA">
            <w:pPr>
              <w:pStyle w:val="Default"/>
              <w:jc w:val="center"/>
            </w:pPr>
          </w:p>
        </w:tc>
        <w:tc>
          <w:tcPr>
            <w:tcW w:w="875" w:type="pct"/>
            <w:vAlign w:val="center"/>
          </w:tcPr>
          <w:p w14:paraId="541D2E96" w14:textId="77777777" w:rsidR="00537F27" w:rsidRPr="008B133A" w:rsidRDefault="00537F27" w:rsidP="006251EA">
            <w:pPr>
              <w:pStyle w:val="Default"/>
              <w:jc w:val="center"/>
            </w:pPr>
          </w:p>
        </w:tc>
        <w:tc>
          <w:tcPr>
            <w:tcW w:w="1043" w:type="pct"/>
            <w:vAlign w:val="center"/>
          </w:tcPr>
          <w:p w14:paraId="7E91236E" w14:textId="77777777" w:rsidR="00537F27" w:rsidRPr="008B133A" w:rsidRDefault="00537F27" w:rsidP="006251EA">
            <w:pPr>
              <w:pStyle w:val="Default"/>
              <w:jc w:val="center"/>
            </w:pPr>
          </w:p>
        </w:tc>
      </w:tr>
      <w:tr w:rsidR="00537F27" w:rsidRPr="008B133A" w14:paraId="75CAEFBB" w14:textId="77777777" w:rsidTr="006251EA">
        <w:trPr>
          <w:trHeight w:val="567"/>
        </w:trPr>
        <w:tc>
          <w:tcPr>
            <w:tcW w:w="662" w:type="pct"/>
            <w:vAlign w:val="center"/>
          </w:tcPr>
          <w:p w14:paraId="76E5FC0E" w14:textId="77777777" w:rsidR="00537F27" w:rsidRPr="008B133A" w:rsidRDefault="00537F27" w:rsidP="006251EA">
            <w:pPr>
              <w:pStyle w:val="Default"/>
              <w:jc w:val="center"/>
            </w:pPr>
          </w:p>
        </w:tc>
        <w:tc>
          <w:tcPr>
            <w:tcW w:w="663" w:type="pct"/>
            <w:vAlign w:val="center"/>
          </w:tcPr>
          <w:p w14:paraId="7003AB0E" w14:textId="77777777" w:rsidR="00537F27" w:rsidRPr="008B133A" w:rsidRDefault="00537F27" w:rsidP="006251EA">
            <w:pPr>
              <w:pStyle w:val="Default"/>
              <w:jc w:val="center"/>
            </w:pPr>
          </w:p>
        </w:tc>
        <w:tc>
          <w:tcPr>
            <w:tcW w:w="617" w:type="pct"/>
            <w:vAlign w:val="center"/>
          </w:tcPr>
          <w:p w14:paraId="57C62F98" w14:textId="77777777" w:rsidR="00537F27" w:rsidRPr="008B133A" w:rsidRDefault="00537F27" w:rsidP="006251EA">
            <w:pPr>
              <w:pStyle w:val="Default"/>
              <w:jc w:val="center"/>
            </w:pPr>
          </w:p>
        </w:tc>
        <w:tc>
          <w:tcPr>
            <w:tcW w:w="436" w:type="pct"/>
            <w:vAlign w:val="center"/>
          </w:tcPr>
          <w:p w14:paraId="691CCFA1" w14:textId="77777777" w:rsidR="00537F27" w:rsidRPr="008B133A" w:rsidRDefault="00537F27" w:rsidP="006251EA">
            <w:pPr>
              <w:pStyle w:val="Default"/>
              <w:jc w:val="center"/>
            </w:pPr>
          </w:p>
        </w:tc>
        <w:tc>
          <w:tcPr>
            <w:tcW w:w="704" w:type="pct"/>
            <w:vAlign w:val="center"/>
          </w:tcPr>
          <w:p w14:paraId="11564588" w14:textId="77777777" w:rsidR="00537F27" w:rsidRPr="008B133A" w:rsidRDefault="00537F27" w:rsidP="006251EA">
            <w:pPr>
              <w:pStyle w:val="Default"/>
              <w:jc w:val="center"/>
            </w:pPr>
          </w:p>
        </w:tc>
        <w:tc>
          <w:tcPr>
            <w:tcW w:w="875" w:type="pct"/>
            <w:vAlign w:val="center"/>
          </w:tcPr>
          <w:p w14:paraId="35B6376B" w14:textId="77777777" w:rsidR="00537F27" w:rsidRPr="008B133A" w:rsidRDefault="00537F27" w:rsidP="006251EA">
            <w:pPr>
              <w:pStyle w:val="Default"/>
              <w:jc w:val="center"/>
            </w:pPr>
          </w:p>
        </w:tc>
        <w:tc>
          <w:tcPr>
            <w:tcW w:w="1043" w:type="pct"/>
            <w:vAlign w:val="center"/>
          </w:tcPr>
          <w:p w14:paraId="2A78C283" w14:textId="77777777" w:rsidR="00537F27" w:rsidRPr="008B133A" w:rsidRDefault="00537F27" w:rsidP="006251EA">
            <w:pPr>
              <w:pStyle w:val="Default"/>
              <w:jc w:val="center"/>
            </w:pPr>
          </w:p>
        </w:tc>
      </w:tr>
      <w:tr w:rsidR="00537F27" w:rsidRPr="008B133A" w14:paraId="21973648" w14:textId="77777777" w:rsidTr="006251EA">
        <w:trPr>
          <w:trHeight w:val="567"/>
        </w:trPr>
        <w:tc>
          <w:tcPr>
            <w:tcW w:w="662" w:type="pct"/>
            <w:vAlign w:val="center"/>
          </w:tcPr>
          <w:p w14:paraId="055BD877" w14:textId="77777777" w:rsidR="00537F27" w:rsidRPr="008B133A" w:rsidRDefault="00537F27" w:rsidP="006251EA">
            <w:pPr>
              <w:pStyle w:val="Default"/>
              <w:jc w:val="center"/>
            </w:pPr>
          </w:p>
        </w:tc>
        <w:tc>
          <w:tcPr>
            <w:tcW w:w="663" w:type="pct"/>
            <w:vAlign w:val="center"/>
          </w:tcPr>
          <w:p w14:paraId="2F8C06B4" w14:textId="77777777" w:rsidR="00537F27" w:rsidRPr="008B133A" w:rsidRDefault="00537F27" w:rsidP="006251EA">
            <w:pPr>
              <w:pStyle w:val="Default"/>
              <w:jc w:val="center"/>
            </w:pPr>
          </w:p>
        </w:tc>
        <w:tc>
          <w:tcPr>
            <w:tcW w:w="617" w:type="pct"/>
            <w:vAlign w:val="center"/>
          </w:tcPr>
          <w:p w14:paraId="29E9E715" w14:textId="77777777" w:rsidR="00537F27" w:rsidRPr="008B133A" w:rsidRDefault="00537F27" w:rsidP="006251EA">
            <w:pPr>
              <w:pStyle w:val="Default"/>
              <w:jc w:val="center"/>
            </w:pPr>
          </w:p>
        </w:tc>
        <w:tc>
          <w:tcPr>
            <w:tcW w:w="436" w:type="pct"/>
            <w:vAlign w:val="center"/>
          </w:tcPr>
          <w:p w14:paraId="0D52D33E" w14:textId="77777777" w:rsidR="00537F27" w:rsidRPr="008B133A" w:rsidRDefault="00537F27" w:rsidP="006251EA">
            <w:pPr>
              <w:pStyle w:val="Default"/>
              <w:jc w:val="center"/>
            </w:pPr>
          </w:p>
        </w:tc>
        <w:tc>
          <w:tcPr>
            <w:tcW w:w="704" w:type="pct"/>
            <w:vAlign w:val="center"/>
          </w:tcPr>
          <w:p w14:paraId="3D7EB75B" w14:textId="77777777" w:rsidR="00537F27" w:rsidRPr="008B133A" w:rsidRDefault="00537F27" w:rsidP="006251EA">
            <w:pPr>
              <w:pStyle w:val="Default"/>
              <w:jc w:val="center"/>
            </w:pPr>
          </w:p>
        </w:tc>
        <w:tc>
          <w:tcPr>
            <w:tcW w:w="875" w:type="pct"/>
            <w:vAlign w:val="center"/>
          </w:tcPr>
          <w:p w14:paraId="414D02FD" w14:textId="77777777" w:rsidR="00537F27" w:rsidRPr="008B133A" w:rsidRDefault="00537F27" w:rsidP="006251EA">
            <w:pPr>
              <w:pStyle w:val="Default"/>
              <w:jc w:val="center"/>
            </w:pPr>
          </w:p>
        </w:tc>
        <w:tc>
          <w:tcPr>
            <w:tcW w:w="1043" w:type="pct"/>
            <w:vAlign w:val="center"/>
          </w:tcPr>
          <w:p w14:paraId="42787116" w14:textId="77777777" w:rsidR="00537F27" w:rsidRPr="008B133A" w:rsidRDefault="00537F27" w:rsidP="006251EA">
            <w:pPr>
              <w:pStyle w:val="Default"/>
              <w:jc w:val="center"/>
            </w:pPr>
          </w:p>
        </w:tc>
      </w:tr>
      <w:tr w:rsidR="00537F27" w:rsidRPr="008B133A" w14:paraId="78C3BF14" w14:textId="77777777" w:rsidTr="006251EA">
        <w:trPr>
          <w:trHeight w:val="567"/>
        </w:trPr>
        <w:tc>
          <w:tcPr>
            <w:tcW w:w="662" w:type="pct"/>
            <w:vAlign w:val="center"/>
          </w:tcPr>
          <w:p w14:paraId="410A211A" w14:textId="77777777" w:rsidR="00537F27" w:rsidRPr="008B133A" w:rsidRDefault="00537F27" w:rsidP="006251EA">
            <w:pPr>
              <w:pStyle w:val="Default"/>
              <w:jc w:val="center"/>
            </w:pPr>
          </w:p>
        </w:tc>
        <w:tc>
          <w:tcPr>
            <w:tcW w:w="663" w:type="pct"/>
            <w:vAlign w:val="center"/>
          </w:tcPr>
          <w:p w14:paraId="3CA4BE15" w14:textId="77777777" w:rsidR="00537F27" w:rsidRPr="008B133A" w:rsidRDefault="00537F27" w:rsidP="006251EA">
            <w:pPr>
              <w:pStyle w:val="Default"/>
              <w:jc w:val="center"/>
            </w:pPr>
          </w:p>
        </w:tc>
        <w:tc>
          <w:tcPr>
            <w:tcW w:w="617" w:type="pct"/>
            <w:vAlign w:val="center"/>
          </w:tcPr>
          <w:p w14:paraId="171D0B17" w14:textId="77777777" w:rsidR="00537F27" w:rsidRPr="008B133A" w:rsidRDefault="00537F27" w:rsidP="006251EA">
            <w:pPr>
              <w:pStyle w:val="Default"/>
              <w:jc w:val="center"/>
            </w:pPr>
          </w:p>
        </w:tc>
        <w:tc>
          <w:tcPr>
            <w:tcW w:w="436" w:type="pct"/>
            <w:vAlign w:val="center"/>
          </w:tcPr>
          <w:p w14:paraId="503F3491" w14:textId="77777777" w:rsidR="00537F27" w:rsidRPr="008B133A" w:rsidRDefault="00537F27" w:rsidP="006251EA">
            <w:pPr>
              <w:pStyle w:val="Default"/>
              <w:jc w:val="center"/>
            </w:pPr>
          </w:p>
        </w:tc>
        <w:tc>
          <w:tcPr>
            <w:tcW w:w="704" w:type="pct"/>
            <w:vAlign w:val="center"/>
          </w:tcPr>
          <w:p w14:paraId="23D075E5" w14:textId="77777777" w:rsidR="00537F27" w:rsidRPr="008B133A" w:rsidRDefault="00537F27" w:rsidP="006251EA">
            <w:pPr>
              <w:pStyle w:val="Default"/>
              <w:jc w:val="center"/>
            </w:pPr>
          </w:p>
        </w:tc>
        <w:tc>
          <w:tcPr>
            <w:tcW w:w="875" w:type="pct"/>
            <w:vAlign w:val="center"/>
          </w:tcPr>
          <w:p w14:paraId="0F479628" w14:textId="77777777" w:rsidR="00537F27" w:rsidRPr="008B133A" w:rsidRDefault="00537F27" w:rsidP="006251EA">
            <w:pPr>
              <w:pStyle w:val="Default"/>
              <w:jc w:val="center"/>
            </w:pPr>
          </w:p>
        </w:tc>
        <w:tc>
          <w:tcPr>
            <w:tcW w:w="1043" w:type="pct"/>
            <w:vAlign w:val="center"/>
          </w:tcPr>
          <w:p w14:paraId="48582657" w14:textId="77777777" w:rsidR="00537F27" w:rsidRPr="008B133A" w:rsidRDefault="00537F27" w:rsidP="006251EA">
            <w:pPr>
              <w:pStyle w:val="Default"/>
              <w:jc w:val="center"/>
            </w:pPr>
          </w:p>
        </w:tc>
      </w:tr>
      <w:tr w:rsidR="00537F27" w:rsidRPr="008B133A" w14:paraId="4F82EC53" w14:textId="77777777" w:rsidTr="006251EA">
        <w:trPr>
          <w:trHeight w:val="567"/>
        </w:trPr>
        <w:tc>
          <w:tcPr>
            <w:tcW w:w="662" w:type="pct"/>
            <w:vAlign w:val="center"/>
          </w:tcPr>
          <w:p w14:paraId="08865C8D" w14:textId="77777777" w:rsidR="00537F27" w:rsidRPr="008B133A" w:rsidRDefault="00537F27" w:rsidP="006251EA">
            <w:pPr>
              <w:pStyle w:val="Default"/>
              <w:jc w:val="center"/>
            </w:pPr>
          </w:p>
        </w:tc>
        <w:tc>
          <w:tcPr>
            <w:tcW w:w="663" w:type="pct"/>
            <w:vAlign w:val="center"/>
          </w:tcPr>
          <w:p w14:paraId="2599517C" w14:textId="77777777" w:rsidR="00537F27" w:rsidRPr="008B133A" w:rsidRDefault="00537F27" w:rsidP="006251EA">
            <w:pPr>
              <w:pStyle w:val="Default"/>
              <w:jc w:val="center"/>
            </w:pPr>
          </w:p>
        </w:tc>
        <w:tc>
          <w:tcPr>
            <w:tcW w:w="617" w:type="pct"/>
            <w:vAlign w:val="center"/>
          </w:tcPr>
          <w:p w14:paraId="05D7C7BC" w14:textId="77777777" w:rsidR="00537F27" w:rsidRPr="008B133A" w:rsidRDefault="00537F27" w:rsidP="006251EA">
            <w:pPr>
              <w:pStyle w:val="Default"/>
              <w:jc w:val="center"/>
            </w:pPr>
          </w:p>
        </w:tc>
        <w:tc>
          <w:tcPr>
            <w:tcW w:w="436" w:type="pct"/>
            <w:vAlign w:val="center"/>
          </w:tcPr>
          <w:p w14:paraId="421627ED" w14:textId="77777777" w:rsidR="00537F27" w:rsidRPr="008B133A" w:rsidRDefault="00537F27" w:rsidP="006251EA">
            <w:pPr>
              <w:pStyle w:val="Default"/>
              <w:jc w:val="center"/>
            </w:pPr>
          </w:p>
        </w:tc>
        <w:tc>
          <w:tcPr>
            <w:tcW w:w="704" w:type="pct"/>
            <w:vAlign w:val="center"/>
          </w:tcPr>
          <w:p w14:paraId="67068484" w14:textId="77777777" w:rsidR="00537F27" w:rsidRPr="008B133A" w:rsidRDefault="00537F27" w:rsidP="006251EA">
            <w:pPr>
              <w:pStyle w:val="Default"/>
              <w:jc w:val="center"/>
            </w:pPr>
          </w:p>
        </w:tc>
        <w:tc>
          <w:tcPr>
            <w:tcW w:w="875" w:type="pct"/>
            <w:vAlign w:val="center"/>
          </w:tcPr>
          <w:p w14:paraId="0016987E" w14:textId="77777777" w:rsidR="00537F27" w:rsidRPr="008B133A" w:rsidRDefault="00537F27" w:rsidP="006251EA">
            <w:pPr>
              <w:pStyle w:val="Default"/>
              <w:jc w:val="center"/>
            </w:pPr>
          </w:p>
        </w:tc>
        <w:tc>
          <w:tcPr>
            <w:tcW w:w="1043" w:type="pct"/>
            <w:vAlign w:val="center"/>
          </w:tcPr>
          <w:p w14:paraId="7DE4D9C2" w14:textId="77777777" w:rsidR="00537F27" w:rsidRPr="008B133A" w:rsidRDefault="00537F27" w:rsidP="006251EA">
            <w:pPr>
              <w:pStyle w:val="Default"/>
              <w:jc w:val="center"/>
            </w:pPr>
          </w:p>
        </w:tc>
      </w:tr>
      <w:tr w:rsidR="00537F27" w:rsidRPr="008B133A" w14:paraId="1FD81310" w14:textId="77777777" w:rsidTr="006251EA">
        <w:trPr>
          <w:trHeight w:val="567"/>
        </w:trPr>
        <w:tc>
          <w:tcPr>
            <w:tcW w:w="662" w:type="pct"/>
            <w:vAlign w:val="center"/>
          </w:tcPr>
          <w:p w14:paraId="6CB11593" w14:textId="77777777" w:rsidR="00537F27" w:rsidRPr="008B133A" w:rsidRDefault="00537F27" w:rsidP="006251EA">
            <w:pPr>
              <w:pStyle w:val="Default"/>
              <w:jc w:val="center"/>
            </w:pPr>
          </w:p>
        </w:tc>
        <w:tc>
          <w:tcPr>
            <w:tcW w:w="663" w:type="pct"/>
            <w:vAlign w:val="center"/>
          </w:tcPr>
          <w:p w14:paraId="6095980B" w14:textId="77777777" w:rsidR="00537F27" w:rsidRPr="008B133A" w:rsidRDefault="00537F27" w:rsidP="006251EA">
            <w:pPr>
              <w:pStyle w:val="Default"/>
              <w:jc w:val="center"/>
            </w:pPr>
          </w:p>
        </w:tc>
        <w:tc>
          <w:tcPr>
            <w:tcW w:w="617" w:type="pct"/>
            <w:vAlign w:val="center"/>
          </w:tcPr>
          <w:p w14:paraId="65F6D0B6" w14:textId="77777777" w:rsidR="00537F27" w:rsidRPr="008B133A" w:rsidRDefault="00537F27" w:rsidP="006251EA">
            <w:pPr>
              <w:pStyle w:val="Default"/>
              <w:jc w:val="center"/>
            </w:pPr>
          </w:p>
        </w:tc>
        <w:tc>
          <w:tcPr>
            <w:tcW w:w="436" w:type="pct"/>
            <w:vAlign w:val="center"/>
          </w:tcPr>
          <w:p w14:paraId="48B1B37A" w14:textId="77777777" w:rsidR="00537F27" w:rsidRPr="008B133A" w:rsidRDefault="00537F27" w:rsidP="006251EA">
            <w:pPr>
              <w:pStyle w:val="Default"/>
              <w:jc w:val="center"/>
            </w:pPr>
          </w:p>
        </w:tc>
        <w:tc>
          <w:tcPr>
            <w:tcW w:w="704" w:type="pct"/>
            <w:vAlign w:val="center"/>
          </w:tcPr>
          <w:p w14:paraId="643F3598" w14:textId="77777777" w:rsidR="00537F27" w:rsidRPr="008B133A" w:rsidRDefault="00537F27" w:rsidP="006251EA">
            <w:pPr>
              <w:pStyle w:val="Default"/>
              <w:jc w:val="center"/>
            </w:pPr>
          </w:p>
        </w:tc>
        <w:tc>
          <w:tcPr>
            <w:tcW w:w="875" w:type="pct"/>
            <w:vAlign w:val="center"/>
          </w:tcPr>
          <w:p w14:paraId="67F80619" w14:textId="77777777" w:rsidR="00537F27" w:rsidRPr="008B133A" w:rsidRDefault="00537F27" w:rsidP="006251EA">
            <w:pPr>
              <w:pStyle w:val="Default"/>
              <w:jc w:val="center"/>
            </w:pPr>
          </w:p>
        </w:tc>
        <w:tc>
          <w:tcPr>
            <w:tcW w:w="1043" w:type="pct"/>
            <w:vAlign w:val="center"/>
          </w:tcPr>
          <w:p w14:paraId="310ECCEB" w14:textId="77777777" w:rsidR="00537F27" w:rsidRPr="008B133A" w:rsidRDefault="00537F27" w:rsidP="006251EA">
            <w:pPr>
              <w:pStyle w:val="Default"/>
              <w:jc w:val="center"/>
            </w:pPr>
          </w:p>
        </w:tc>
      </w:tr>
      <w:tr w:rsidR="00537F27" w:rsidRPr="008B133A" w14:paraId="66457BF1" w14:textId="77777777" w:rsidTr="006251EA">
        <w:trPr>
          <w:trHeight w:val="567"/>
        </w:trPr>
        <w:tc>
          <w:tcPr>
            <w:tcW w:w="662" w:type="pct"/>
            <w:vAlign w:val="center"/>
          </w:tcPr>
          <w:p w14:paraId="3F600F6D" w14:textId="77777777" w:rsidR="00537F27" w:rsidRPr="008B133A" w:rsidRDefault="00537F27" w:rsidP="006251EA">
            <w:pPr>
              <w:pStyle w:val="Default"/>
              <w:jc w:val="center"/>
            </w:pPr>
          </w:p>
        </w:tc>
        <w:tc>
          <w:tcPr>
            <w:tcW w:w="663" w:type="pct"/>
            <w:vAlign w:val="center"/>
          </w:tcPr>
          <w:p w14:paraId="633C8E6E" w14:textId="77777777" w:rsidR="00537F27" w:rsidRPr="008B133A" w:rsidRDefault="00537F27" w:rsidP="006251EA">
            <w:pPr>
              <w:pStyle w:val="Default"/>
              <w:jc w:val="center"/>
            </w:pPr>
          </w:p>
        </w:tc>
        <w:tc>
          <w:tcPr>
            <w:tcW w:w="617" w:type="pct"/>
            <w:vAlign w:val="center"/>
          </w:tcPr>
          <w:p w14:paraId="2530F6E4" w14:textId="77777777" w:rsidR="00537F27" w:rsidRPr="008B133A" w:rsidRDefault="00537F27" w:rsidP="006251EA">
            <w:pPr>
              <w:pStyle w:val="Default"/>
              <w:jc w:val="center"/>
            </w:pPr>
          </w:p>
        </w:tc>
        <w:tc>
          <w:tcPr>
            <w:tcW w:w="436" w:type="pct"/>
            <w:vAlign w:val="center"/>
          </w:tcPr>
          <w:p w14:paraId="627C5601" w14:textId="77777777" w:rsidR="00537F27" w:rsidRPr="008B133A" w:rsidRDefault="00537F27" w:rsidP="006251EA">
            <w:pPr>
              <w:pStyle w:val="Default"/>
              <w:jc w:val="center"/>
            </w:pPr>
          </w:p>
        </w:tc>
        <w:tc>
          <w:tcPr>
            <w:tcW w:w="704" w:type="pct"/>
            <w:vAlign w:val="center"/>
          </w:tcPr>
          <w:p w14:paraId="56FC41A6" w14:textId="77777777" w:rsidR="00537F27" w:rsidRPr="008B133A" w:rsidRDefault="00537F27" w:rsidP="006251EA">
            <w:pPr>
              <w:pStyle w:val="Default"/>
              <w:jc w:val="center"/>
            </w:pPr>
          </w:p>
        </w:tc>
        <w:tc>
          <w:tcPr>
            <w:tcW w:w="875" w:type="pct"/>
            <w:vAlign w:val="center"/>
          </w:tcPr>
          <w:p w14:paraId="266F5C9E" w14:textId="77777777" w:rsidR="00537F27" w:rsidRPr="008B133A" w:rsidRDefault="00537F27" w:rsidP="006251EA">
            <w:pPr>
              <w:pStyle w:val="Default"/>
              <w:jc w:val="center"/>
            </w:pPr>
          </w:p>
        </w:tc>
        <w:tc>
          <w:tcPr>
            <w:tcW w:w="1043" w:type="pct"/>
            <w:vAlign w:val="center"/>
          </w:tcPr>
          <w:p w14:paraId="1940CEAD" w14:textId="77777777" w:rsidR="00537F27" w:rsidRPr="008B133A" w:rsidRDefault="00537F27" w:rsidP="006251EA">
            <w:pPr>
              <w:pStyle w:val="Default"/>
              <w:jc w:val="center"/>
            </w:pPr>
          </w:p>
        </w:tc>
      </w:tr>
      <w:tr w:rsidR="00537F27" w:rsidRPr="008B133A" w14:paraId="353B29DE" w14:textId="77777777" w:rsidTr="006251EA">
        <w:trPr>
          <w:trHeight w:val="567"/>
        </w:trPr>
        <w:tc>
          <w:tcPr>
            <w:tcW w:w="662" w:type="pct"/>
            <w:vAlign w:val="center"/>
          </w:tcPr>
          <w:p w14:paraId="12B0B621" w14:textId="77777777" w:rsidR="00537F27" w:rsidRPr="008B133A" w:rsidRDefault="00537F27" w:rsidP="006251EA">
            <w:pPr>
              <w:pStyle w:val="Default"/>
              <w:jc w:val="center"/>
            </w:pPr>
          </w:p>
        </w:tc>
        <w:tc>
          <w:tcPr>
            <w:tcW w:w="663" w:type="pct"/>
            <w:vAlign w:val="center"/>
          </w:tcPr>
          <w:p w14:paraId="2047C0D8" w14:textId="77777777" w:rsidR="00537F27" w:rsidRPr="008B133A" w:rsidRDefault="00537F27" w:rsidP="006251EA">
            <w:pPr>
              <w:pStyle w:val="Default"/>
              <w:jc w:val="center"/>
            </w:pPr>
          </w:p>
        </w:tc>
        <w:tc>
          <w:tcPr>
            <w:tcW w:w="617" w:type="pct"/>
            <w:vAlign w:val="center"/>
          </w:tcPr>
          <w:p w14:paraId="7BBDE26D" w14:textId="77777777" w:rsidR="00537F27" w:rsidRPr="008B133A" w:rsidRDefault="00537F27" w:rsidP="006251EA">
            <w:pPr>
              <w:pStyle w:val="Default"/>
              <w:jc w:val="center"/>
            </w:pPr>
          </w:p>
        </w:tc>
        <w:tc>
          <w:tcPr>
            <w:tcW w:w="436" w:type="pct"/>
            <w:vAlign w:val="center"/>
          </w:tcPr>
          <w:p w14:paraId="3EA46622" w14:textId="77777777" w:rsidR="00537F27" w:rsidRPr="008B133A" w:rsidRDefault="00537F27" w:rsidP="006251EA">
            <w:pPr>
              <w:pStyle w:val="Default"/>
              <w:jc w:val="center"/>
            </w:pPr>
          </w:p>
        </w:tc>
        <w:tc>
          <w:tcPr>
            <w:tcW w:w="704" w:type="pct"/>
            <w:vAlign w:val="center"/>
          </w:tcPr>
          <w:p w14:paraId="43EF0DFA" w14:textId="77777777" w:rsidR="00537F27" w:rsidRPr="008B133A" w:rsidRDefault="00537F27" w:rsidP="006251EA">
            <w:pPr>
              <w:pStyle w:val="Default"/>
              <w:jc w:val="center"/>
            </w:pPr>
          </w:p>
        </w:tc>
        <w:tc>
          <w:tcPr>
            <w:tcW w:w="875" w:type="pct"/>
            <w:vAlign w:val="center"/>
          </w:tcPr>
          <w:p w14:paraId="44F811AD" w14:textId="77777777" w:rsidR="00537F27" w:rsidRPr="008B133A" w:rsidRDefault="00537F27" w:rsidP="006251EA">
            <w:pPr>
              <w:pStyle w:val="Default"/>
              <w:jc w:val="center"/>
            </w:pPr>
          </w:p>
        </w:tc>
        <w:tc>
          <w:tcPr>
            <w:tcW w:w="1043" w:type="pct"/>
            <w:vAlign w:val="center"/>
          </w:tcPr>
          <w:p w14:paraId="7BCAFC3A" w14:textId="77777777" w:rsidR="00537F27" w:rsidRPr="008B133A" w:rsidRDefault="00537F27" w:rsidP="006251EA">
            <w:pPr>
              <w:pStyle w:val="Default"/>
              <w:jc w:val="center"/>
            </w:pPr>
          </w:p>
        </w:tc>
      </w:tr>
      <w:tr w:rsidR="00537F27" w:rsidRPr="008B133A" w14:paraId="0558DFD0" w14:textId="77777777" w:rsidTr="006251EA">
        <w:trPr>
          <w:trHeight w:val="567"/>
        </w:trPr>
        <w:tc>
          <w:tcPr>
            <w:tcW w:w="662" w:type="pct"/>
            <w:vAlign w:val="center"/>
          </w:tcPr>
          <w:p w14:paraId="39C1F999" w14:textId="77777777" w:rsidR="00537F27" w:rsidRPr="008B133A" w:rsidRDefault="00537F27" w:rsidP="006251EA">
            <w:pPr>
              <w:pStyle w:val="Default"/>
              <w:jc w:val="center"/>
            </w:pPr>
          </w:p>
        </w:tc>
        <w:tc>
          <w:tcPr>
            <w:tcW w:w="663" w:type="pct"/>
            <w:vAlign w:val="center"/>
          </w:tcPr>
          <w:p w14:paraId="61913527" w14:textId="77777777" w:rsidR="00537F27" w:rsidRPr="008B133A" w:rsidRDefault="00537F27" w:rsidP="006251EA">
            <w:pPr>
              <w:pStyle w:val="Default"/>
              <w:jc w:val="center"/>
            </w:pPr>
          </w:p>
        </w:tc>
        <w:tc>
          <w:tcPr>
            <w:tcW w:w="617" w:type="pct"/>
            <w:vAlign w:val="center"/>
          </w:tcPr>
          <w:p w14:paraId="1AB0F974" w14:textId="77777777" w:rsidR="00537F27" w:rsidRPr="008B133A" w:rsidRDefault="00537F27" w:rsidP="006251EA">
            <w:pPr>
              <w:pStyle w:val="Default"/>
              <w:jc w:val="center"/>
            </w:pPr>
          </w:p>
        </w:tc>
        <w:tc>
          <w:tcPr>
            <w:tcW w:w="436" w:type="pct"/>
            <w:vAlign w:val="center"/>
          </w:tcPr>
          <w:p w14:paraId="125E9A48" w14:textId="77777777" w:rsidR="00537F27" w:rsidRPr="008B133A" w:rsidRDefault="00537F27" w:rsidP="006251EA">
            <w:pPr>
              <w:pStyle w:val="Default"/>
              <w:jc w:val="center"/>
            </w:pPr>
          </w:p>
        </w:tc>
        <w:tc>
          <w:tcPr>
            <w:tcW w:w="704" w:type="pct"/>
            <w:vAlign w:val="center"/>
          </w:tcPr>
          <w:p w14:paraId="5251660A" w14:textId="77777777" w:rsidR="00537F27" w:rsidRPr="008B133A" w:rsidRDefault="00537F27" w:rsidP="006251EA">
            <w:pPr>
              <w:pStyle w:val="Default"/>
              <w:jc w:val="center"/>
            </w:pPr>
          </w:p>
        </w:tc>
        <w:tc>
          <w:tcPr>
            <w:tcW w:w="875" w:type="pct"/>
            <w:vAlign w:val="center"/>
          </w:tcPr>
          <w:p w14:paraId="17C47C14" w14:textId="77777777" w:rsidR="00537F27" w:rsidRPr="008B133A" w:rsidRDefault="00537F27" w:rsidP="006251EA">
            <w:pPr>
              <w:pStyle w:val="Default"/>
              <w:jc w:val="center"/>
            </w:pPr>
          </w:p>
        </w:tc>
        <w:tc>
          <w:tcPr>
            <w:tcW w:w="1043" w:type="pct"/>
            <w:vAlign w:val="center"/>
          </w:tcPr>
          <w:p w14:paraId="67D8DB10" w14:textId="77777777" w:rsidR="00537F27" w:rsidRPr="008B133A" w:rsidRDefault="00537F27" w:rsidP="006251EA">
            <w:pPr>
              <w:pStyle w:val="Default"/>
              <w:jc w:val="center"/>
            </w:pPr>
          </w:p>
        </w:tc>
      </w:tr>
      <w:tr w:rsidR="00537F27" w:rsidRPr="008B133A" w14:paraId="03B09D0D" w14:textId="77777777" w:rsidTr="006251EA">
        <w:trPr>
          <w:trHeight w:val="567"/>
        </w:trPr>
        <w:tc>
          <w:tcPr>
            <w:tcW w:w="662" w:type="pct"/>
            <w:vAlign w:val="center"/>
          </w:tcPr>
          <w:p w14:paraId="3D8EF0BA" w14:textId="77777777" w:rsidR="00537F27" w:rsidRPr="008B133A" w:rsidRDefault="00537F27" w:rsidP="006251EA">
            <w:pPr>
              <w:pStyle w:val="Default"/>
              <w:jc w:val="center"/>
            </w:pPr>
          </w:p>
        </w:tc>
        <w:tc>
          <w:tcPr>
            <w:tcW w:w="663" w:type="pct"/>
            <w:vAlign w:val="center"/>
          </w:tcPr>
          <w:p w14:paraId="2FB5D1F5" w14:textId="77777777" w:rsidR="00537F27" w:rsidRPr="008B133A" w:rsidRDefault="00537F27" w:rsidP="006251EA">
            <w:pPr>
              <w:pStyle w:val="Default"/>
              <w:jc w:val="center"/>
            </w:pPr>
          </w:p>
        </w:tc>
        <w:tc>
          <w:tcPr>
            <w:tcW w:w="617" w:type="pct"/>
            <w:vAlign w:val="center"/>
          </w:tcPr>
          <w:p w14:paraId="6D447B4B" w14:textId="77777777" w:rsidR="00537F27" w:rsidRPr="008B133A" w:rsidRDefault="00537F27" w:rsidP="006251EA">
            <w:pPr>
              <w:pStyle w:val="Default"/>
              <w:jc w:val="center"/>
            </w:pPr>
          </w:p>
        </w:tc>
        <w:tc>
          <w:tcPr>
            <w:tcW w:w="436" w:type="pct"/>
            <w:vAlign w:val="center"/>
          </w:tcPr>
          <w:p w14:paraId="773ADD89" w14:textId="77777777" w:rsidR="00537F27" w:rsidRPr="008B133A" w:rsidRDefault="00537F27" w:rsidP="006251EA">
            <w:pPr>
              <w:pStyle w:val="Default"/>
              <w:jc w:val="center"/>
            </w:pPr>
          </w:p>
        </w:tc>
        <w:tc>
          <w:tcPr>
            <w:tcW w:w="704" w:type="pct"/>
            <w:vAlign w:val="center"/>
          </w:tcPr>
          <w:p w14:paraId="2851C330" w14:textId="77777777" w:rsidR="00537F27" w:rsidRPr="008B133A" w:rsidRDefault="00537F27" w:rsidP="006251EA">
            <w:pPr>
              <w:pStyle w:val="Default"/>
              <w:jc w:val="center"/>
            </w:pPr>
          </w:p>
        </w:tc>
        <w:tc>
          <w:tcPr>
            <w:tcW w:w="875" w:type="pct"/>
            <w:vAlign w:val="center"/>
          </w:tcPr>
          <w:p w14:paraId="63B9C9FF" w14:textId="77777777" w:rsidR="00537F27" w:rsidRPr="008B133A" w:rsidRDefault="00537F27" w:rsidP="006251EA">
            <w:pPr>
              <w:pStyle w:val="Default"/>
              <w:jc w:val="center"/>
            </w:pPr>
          </w:p>
        </w:tc>
        <w:tc>
          <w:tcPr>
            <w:tcW w:w="1043" w:type="pct"/>
            <w:vAlign w:val="center"/>
          </w:tcPr>
          <w:p w14:paraId="6987395D" w14:textId="77777777" w:rsidR="00537F27" w:rsidRPr="008B133A" w:rsidRDefault="00537F27" w:rsidP="006251EA">
            <w:pPr>
              <w:pStyle w:val="Default"/>
              <w:jc w:val="center"/>
            </w:pPr>
          </w:p>
        </w:tc>
      </w:tr>
    </w:tbl>
    <w:p w14:paraId="29859D4B" w14:textId="77777777" w:rsidR="00537F27" w:rsidRPr="008B133A" w:rsidRDefault="00537F27" w:rsidP="00537F27">
      <w:pPr>
        <w:jc w:val="center"/>
        <w:rPr>
          <w:b/>
        </w:rPr>
      </w:pPr>
      <w:r w:rsidRPr="008B133A">
        <w:rPr>
          <w:i/>
        </w:rPr>
        <w:br w:type="page"/>
      </w:r>
      <w:r w:rsidRPr="008B133A">
        <w:rPr>
          <w:b/>
        </w:rPr>
        <w:lastRenderedPageBreak/>
        <w:t xml:space="preserve"> ALLEGATO B</w:t>
      </w:r>
    </w:p>
    <w:p w14:paraId="05F0081D" w14:textId="77777777" w:rsidR="00537F27" w:rsidRPr="008B133A" w:rsidRDefault="00537F27" w:rsidP="00537F27">
      <w:pPr>
        <w:jc w:val="center"/>
        <w:rPr>
          <w:b/>
        </w:rPr>
      </w:pPr>
      <w:r w:rsidRPr="008B133A">
        <w:rPr>
          <w:b/>
        </w:rPr>
        <w:t>Ulteriori indicazioni necessarie all’effettuazione degli accertamenti relativi alle singole cause di esclusione.</w:t>
      </w:r>
    </w:p>
    <w:p w14:paraId="6473E70C" w14:textId="77777777" w:rsidR="00537F27" w:rsidRPr="008B133A" w:rsidRDefault="00537F27" w:rsidP="00537F27">
      <w:pPr>
        <w:autoSpaceDE w:val="0"/>
        <w:autoSpaceDN w:val="0"/>
        <w:adjustRightInd w:val="0"/>
        <w:jc w:val="center"/>
      </w:pPr>
    </w:p>
    <w:p w14:paraId="4D739F22" w14:textId="77777777" w:rsidR="00537F27" w:rsidRPr="008B133A" w:rsidRDefault="00537F27" w:rsidP="00537F27">
      <w:pPr>
        <w:autoSpaceDE w:val="0"/>
        <w:autoSpaceDN w:val="0"/>
        <w:adjustRightInd w:val="0"/>
      </w:pPr>
      <w:r w:rsidRPr="008B133A">
        <w:t>Ufficio/sede dell’Agenzia delle Entrate:</w:t>
      </w:r>
    </w:p>
    <w:p w14:paraId="67ACCB24" w14:textId="77777777" w:rsidR="00537F27" w:rsidRPr="008B133A" w:rsidRDefault="00537F27" w:rsidP="00537F27">
      <w:pPr>
        <w:autoSpaceDE w:val="0"/>
        <w:autoSpaceDN w:val="0"/>
        <w:adjustRightInd w:val="0"/>
      </w:pPr>
      <w:r w:rsidRPr="008B133A">
        <w:t>Ufficio di ________________________________, città __________________________________, Prov. _____, via _________________________, n. _____, CAP _______ tel. _________________, e-mail ________________________________, PEC _____________________________________.</w:t>
      </w:r>
    </w:p>
    <w:p w14:paraId="6AFA2494" w14:textId="77777777" w:rsidR="00537F27" w:rsidRPr="008B133A" w:rsidRDefault="00537F27" w:rsidP="00537F27">
      <w:pPr>
        <w:autoSpaceDE w:val="0"/>
        <w:autoSpaceDN w:val="0"/>
        <w:adjustRightInd w:val="0"/>
      </w:pPr>
    </w:p>
    <w:p w14:paraId="195A2F50" w14:textId="77777777" w:rsidR="00537F27" w:rsidRPr="008B133A" w:rsidRDefault="00537F27" w:rsidP="00537F27">
      <w:pPr>
        <w:autoSpaceDE w:val="0"/>
        <w:autoSpaceDN w:val="0"/>
        <w:adjustRightInd w:val="0"/>
      </w:pPr>
      <w:r w:rsidRPr="008B133A">
        <w:t>Ufficio della Provincia competente per la certificazione di cui alla legge 68/1999:</w:t>
      </w:r>
    </w:p>
    <w:p w14:paraId="33D5D91E" w14:textId="77777777" w:rsidR="00537F27" w:rsidRPr="008B133A" w:rsidRDefault="00537F27" w:rsidP="00537F27">
      <w:pPr>
        <w:autoSpaceDE w:val="0"/>
        <w:autoSpaceDN w:val="0"/>
        <w:adjustRightInd w:val="0"/>
      </w:pPr>
      <w:r w:rsidRPr="008B133A">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DF7318F" w14:textId="77777777" w:rsidR="00537F27" w:rsidRPr="008B133A" w:rsidRDefault="00537F27" w:rsidP="00537F27">
      <w:pPr>
        <w:spacing w:after="0"/>
        <w:rPr>
          <w:b/>
        </w:rPr>
      </w:pPr>
    </w:p>
    <w:p w14:paraId="7F3516BC" w14:textId="77777777" w:rsidR="00537F27" w:rsidRPr="008B133A" w:rsidRDefault="00537F27" w:rsidP="00537F27">
      <w:pPr>
        <w:pStyle w:val="Numerazioneperbuste"/>
        <w:numPr>
          <w:ilvl w:val="0"/>
          <w:numId w:val="0"/>
        </w:numPr>
        <w:spacing w:before="0" w:after="0"/>
      </w:pPr>
      <w:r w:rsidRPr="008B133A">
        <w:t xml:space="preserve">__________________, lì ________ </w:t>
      </w:r>
    </w:p>
    <w:p w14:paraId="32B617B1" w14:textId="77777777" w:rsidR="00537F27" w:rsidRPr="008B133A" w:rsidRDefault="00537F27" w:rsidP="00537F27">
      <w:pPr>
        <w:rPr>
          <w:i/>
        </w:rPr>
      </w:pPr>
      <w:r w:rsidRPr="008B133A">
        <w:rPr>
          <w:i/>
        </w:rPr>
        <w:t>Il Documento deve essere firmato digitalmente</w:t>
      </w:r>
    </w:p>
    <w:p w14:paraId="0EB7C2A3" w14:textId="77777777" w:rsidR="00537F27" w:rsidRDefault="00537F27" w:rsidP="00537F27">
      <w:pPr>
        <w:autoSpaceDE w:val="0"/>
        <w:autoSpaceDN w:val="0"/>
        <w:adjustRightInd w:val="0"/>
      </w:pPr>
    </w:p>
    <w:p w14:paraId="3AB298D1" w14:textId="77777777" w:rsidR="00537F27" w:rsidRDefault="00537F27" w:rsidP="00537F27">
      <w:pPr>
        <w:autoSpaceDE w:val="0"/>
        <w:autoSpaceDN w:val="0"/>
        <w:adjustRightInd w:val="0"/>
      </w:pPr>
    </w:p>
    <w:p w14:paraId="709D6D34" w14:textId="77777777" w:rsidR="00537F27" w:rsidRDefault="00537F27" w:rsidP="00537F27">
      <w:pPr>
        <w:autoSpaceDE w:val="0"/>
        <w:autoSpaceDN w:val="0"/>
        <w:adjustRightInd w:val="0"/>
      </w:pPr>
    </w:p>
    <w:p w14:paraId="62735794" w14:textId="77777777" w:rsidR="00537F27" w:rsidRDefault="00537F27" w:rsidP="00537F27">
      <w:pPr>
        <w:autoSpaceDE w:val="0"/>
        <w:autoSpaceDN w:val="0"/>
        <w:adjustRightInd w:val="0"/>
      </w:pPr>
    </w:p>
    <w:p w14:paraId="7DF3B3FC" w14:textId="77777777" w:rsidR="00537F27" w:rsidRDefault="00537F27" w:rsidP="00537F27">
      <w:pPr>
        <w:autoSpaceDE w:val="0"/>
        <w:autoSpaceDN w:val="0"/>
        <w:adjustRightInd w:val="0"/>
      </w:pPr>
    </w:p>
    <w:p w14:paraId="094CC7FB" w14:textId="77777777" w:rsidR="00537F27" w:rsidRDefault="00537F27" w:rsidP="00537F27">
      <w:pPr>
        <w:autoSpaceDE w:val="0"/>
        <w:autoSpaceDN w:val="0"/>
        <w:adjustRightInd w:val="0"/>
      </w:pPr>
    </w:p>
    <w:p w14:paraId="61A09E5B" w14:textId="77777777" w:rsidR="00537F27" w:rsidRDefault="00537F27" w:rsidP="00537F27">
      <w:pPr>
        <w:autoSpaceDE w:val="0"/>
        <w:autoSpaceDN w:val="0"/>
        <w:adjustRightInd w:val="0"/>
      </w:pPr>
    </w:p>
    <w:p w14:paraId="69E7EF69" w14:textId="684A504D" w:rsidR="00537F27" w:rsidRDefault="00537F27" w:rsidP="00537F27">
      <w:pPr>
        <w:autoSpaceDE w:val="0"/>
        <w:autoSpaceDN w:val="0"/>
        <w:adjustRightInd w:val="0"/>
      </w:pPr>
    </w:p>
    <w:p w14:paraId="05F77AA2" w14:textId="63AB2D59" w:rsidR="00537F27" w:rsidRDefault="00537F27" w:rsidP="00537F27">
      <w:pPr>
        <w:autoSpaceDE w:val="0"/>
        <w:autoSpaceDN w:val="0"/>
        <w:adjustRightInd w:val="0"/>
      </w:pPr>
    </w:p>
    <w:p w14:paraId="38F7A20C" w14:textId="0B5F9D00" w:rsidR="00537F27" w:rsidRDefault="00537F27" w:rsidP="00537F27">
      <w:pPr>
        <w:autoSpaceDE w:val="0"/>
        <w:autoSpaceDN w:val="0"/>
        <w:adjustRightInd w:val="0"/>
      </w:pPr>
    </w:p>
    <w:p w14:paraId="6E16BFEC" w14:textId="1736A84F" w:rsidR="00537F27" w:rsidRDefault="00537F27" w:rsidP="00537F27">
      <w:pPr>
        <w:autoSpaceDE w:val="0"/>
        <w:autoSpaceDN w:val="0"/>
        <w:adjustRightInd w:val="0"/>
      </w:pPr>
    </w:p>
    <w:p w14:paraId="26E3A715" w14:textId="39ED2E41" w:rsidR="00537F27" w:rsidRDefault="00537F27" w:rsidP="00537F27">
      <w:pPr>
        <w:autoSpaceDE w:val="0"/>
        <w:autoSpaceDN w:val="0"/>
        <w:adjustRightInd w:val="0"/>
      </w:pPr>
    </w:p>
    <w:p w14:paraId="5B14558B" w14:textId="31766941" w:rsidR="00537F27" w:rsidRDefault="00537F27" w:rsidP="00537F27">
      <w:pPr>
        <w:autoSpaceDE w:val="0"/>
        <w:autoSpaceDN w:val="0"/>
        <w:adjustRightInd w:val="0"/>
      </w:pPr>
    </w:p>
    <w:p w14:paraId="26B0BC28" w14:textId="36DC076A" w:rsidR="00537F27" w:rsidRDefault="00537F27" w:rsidP="00537F27">
      <w:pPr>
        <w:autoSpaceDE w:val="0"/>
        <w:autoSpaceDN w:val="0"/>
        <w:adjustRightInd w:val="0"/>
      </w:pPr>
    </w:p>
    <w:p w14:paraId="32154E64" w14:textId="77777777" w:rsidR="00537F27" w:rsidRDefault="00537F27" w:rsidP="00537F27">
      <w:pPr>
        <w:autoSpaceDE w:val="0"/>
        <w:autoSpaceDN w:val="0"/>
        <w:adjustRightInd w:val="0"/>
      </w:pPr>
    </w:p>
    <w:p w14:paraId="01D86DA2" w14:textId="77777777" w:rsidR="00537F27" w:rsidRPr="0081124F" w:rsidRDefault="00537F27" w:rsidP="00537F27">
      <w:pPr>
        <w:autoSpaceDE w:val="0"/>
        <w:autoSpaceDN w:val="0"/>
        <w:adjustRightInd w:val="0"/>
        <w:jc w:val="center"/>
        <w:rPr>
          <w:b/>
        </w:rPr>
      </w:pPr>
      <w:r w:rsidRPr="0081124F">
        <w:rPr>
          <w:b/>
        </w:rPr>
        <w:lastRenderedPageBreak/>
        <w:t>ALLEGATO C</w:t>
      </w:r>
    </w:p>
    <w:p w14:paraId="66F29533" w14:textId="77777777" w:rsidR="00537F27" w:rsidRDefault="00537F27" w:rsidP="00537F27">
      <w:pPr>
        <w:autoSpaceDE w:val="0"/>
        <w:autoSpaceDN w:val="0"/>
        <w:adjustRightInd w:val="0"/>
        <w:jc w:val="both"/>
      </w:pPr>
      <w:r>
        <w:t>INTEGRAZIONI AL DGUE A VALLE DELL’ENTRATA IN VIGORE DELLA LEGGE 55/2019 “</w:t>
      </w:r>
      <w:r w:rsidRPr="00BA7410">
        <w:rPr>
          <w:i/>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t>”</w:t>
      </w:r>
    </w:p>
    <w:p w14:paraId="0352ABF6" w14:textId="77777777" w:rsidR="00537F27" w:rsidRPr="004B586A" w:rsidRDefault="00537F27" w:rsidP="00537F27">
      <w:pPr>
        <w:autoSpaceDE w:val="0"/>
        <w:autoSpaceDN w:val="0"/>
        <w:adjustRightInd w:val="0"/>
        <w:jc w:val="center"/>
        <w:rPr>
          <w:b/>
          <w:caps/>
          <w:color w:val="000000"/>
          <w:sz w:val="18"/>
        </w:rPr>
      </w:pPr>
      <w:r w:rsidRPr="004B586A">
        <w:rPr>
          <w:b/>
          <w:sz w:val="18"/>
        </w:rPr>
        <w:t xml:space="preserve">Parte III: Motivi di </w:t>
      </w:r>
      <w:r w:rsidRPr="004B586A">
        <w:rPr>
          <w:b/>
          <w:color w:val="000000"/>
          <w:sz w:val="18"/>
        </w:rPr>
        <w:t xml:space="preserve">esclusione </w:t>
      </w:r>
      <w:r w:rsidRPr="004B586A">
        <w:rPr>
          <w:b/>
          <w:caps/>
          <w:color w:val="000000"/>
          <w:sz w:val="18"/>
        </w:rPr>
        <w:t>(</w:t>
      </w:r>
      <w:r w:rsidRPr="004B586A">
        <w:rPr>
          <w:b/>
          <w:smallCaps/>
          <w:color w:val="000000"/>
          <w:sz w:val="18"/>
        </w:rPr>
        <w:t>Articolo 80 del Codice)</w:t>
      </w:r>
    </w:p>
    <w:p w14:paraId="159BAC19" w14:textId="77777777" w:rsidR="00537F27" w:rsidRPr="004B586A" w:rsidRDefault="00537F27" w:rsidP="00537F27">
      <w:pPr>
        <w:pStyle w:val="SectionTitle"/>
        <w:rPr>
          <w:b w:val="0"/>
          <w:caps/>
          <w:color w:val="000000"/>
          <w:sz w:val="22"/>
          <w:szCs w:val="24"/>
        </w:rPr>
      </w:pPr>
      <w:r w:rsidRPr="004B586A">
        <w:rPr>
          <w:b w:val="0"/>
          <w:caps/>
          <w:color w:val="000000"/>
          <w:sz w:val="22"/>
          <w:szCs w:val="24"/>
        </w:rPr>
        <w:t>A: Motivi legati a condanne penali</w:t>
      </w:r>
    </w:p>
    <w:p w14:paraId="1026099D" w14:textId="77777777" w:rsidR="00537F27" w:rsidRPr="004B586A" w:rsidRDefault="00537F27" w:rsidP="00537F27">
      <w:pPr>
        <w:pStyle w:val="SectionTitle"/>
        <w:jc w:val="both"/>
        <w:rPr>
          <w:b w:val="0"/>
          <w:caps/>
          <w:color w:val="000000"/>
          <w:sz w:val="22"/>
          <w:szCs w:val="24"/>
        </w:rPr>
      </w:pPr>
      <w:r w:rsidRPr="004B586A">
        <w:rPr>
          <w:b w:val="0"/>
          <w:caps/>
          <w:color w:val="000000"/>
          <w:sz w:val="22"/>
          <w:szCs w:val="24"/>
        </w:rPr>
        <w:t>(</w:t>
      </w:r>
      <w:r w:rsidRPr="004B586A">
        <w:rPr>
          <w:i/>
          <w:caps/>
          <w:color w:val="000000"/>
          <w:sz w:val="22"/>
          <w:szCs w:val="24"/>
        </w:rPr>
        <w:t>N.B.</w:t>
      </w:r>
      <w:r w:rsidRPr="004B586A">
        <w:rPr>
          <w:b w:val="0"/>
          <w:i/>
          <w:caps/>
          <w:color w:val="000000"/>
          <w:sz w:val="22"/>
          <w:szCs w:val="24"/>
        </w:rPr>
        <w:t xml:space="preserve"> </w:t>
      </w:r>
      <w:r w:rsidRPr="004B586A">
        <w:rPr>
          <w:b w:val="0"/>
          <w:i/>
          <w:color w:val="000000"/>
          <w:sz w:val="22"/>
          <w:szCs w:val="24"/>
        </w:rPr>
        <w:t>nella dichiarazione devono essere riportate, ove presenti, tutte le fattispecie ivi comprese quelle per le quali il soggetto abbia beneficiato della non menzione</w:t>
      </w:r>
      <w:r w:rsidRPr="004B586A">
        <w:rPr>
          <w:b w:val="0"/>
          <w:color w:val="000000"/>
          <w:sz w:val="22"/>
          <w:szCs w:val="24"/>
        </w:rPr>
        <w:t>)</w:t>
      </w:r>
    </w:p>
    <w:p w14:paraId="1E4B7DF1" w14:textId="77777777" w:rsidR="00537F27" w:rsidRPr="004B586A"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rPr>
          <w:color w:val="000000"/>
          <w:sz w:val="18"/>
        </w:rPr>
      </w:pPr>
      <w:r w:rsidRPr="004B586A">
        <w:rPr>
          <w:color w:val="000000"/>
          <w:sz w:val="18"/>
        </w:rPr>
        <w:t>L'articolo 57, paragrafo 1, della direttiva 2014/24/UE stabilisce i seguenti motivi di esclusione (Articolo 80, comma 1, del Codice):</w:t>
      </w:r>
    </w:p>
    <w:p w14:paraId="512B38FA"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sz w:val="22"/>
          <w:szCs w:val="24"/>
        </w:rPr>
        <w:t>Partecipazione a un’organizzazione criminale (</w:t>
      </w:r>
      <w:r w:rsidRPr="004B586A">
        <w:rPr>
          <w:rStyle w:val="Rimandonotaapidipagina"/>
          <w:sz w:val="14"/>
          <w:szCs w:val="24"/>
        </w:rPr>
        <w:footnoteReference w:id="6"/>
      </w:r>
      <w:r w:rsidRPr="004B586A">
        <w:rPr>
          <w:color w:val="000000"/>
          <w:sz w:val="22"/>
          <w:szCs w:val="24"/>
        </w:rPr>
        <w:t>)</w:t>
      </w:r>
    </w:p>
    <w:p w14:paraId="0235B208"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sz w:val="22"/>
          <w:szCs w:val="24"/>
        </w:rPr>
        <w:t>Corruzione(</w:t>
      </w:r>
      <w:r w:rsidRPr="004B586A">
        <w:rPr>
          <w:rStyle w:val="Rimandonotaapidipagina"/>
          <w:sz w:val="14"/>
          <w:szCs w:val="24"/>
        </w:rPr>
        <w:footnoteReference w:id="7"/>
      </w:r>
      <w:r w:rsidRPr="004B586A">
        <w:rPr>
          <w:color w:val="000000"/>
          <w:sz w:val="22"/>
          <w:szCs w:val="24"/>
        </w:rPr>
        <w:t>)</w:t>
      </w:r>
    </w:p>
    <w:p w14:paraId="60FB7CE6"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sz w:val="22"/>
          <w:szCs w:val="24"/>
        </w:rPr>
        <w:t>False comunicazioni sociali</w:t>
      </w:r>
    </w:p>
    <w:p w14:paraId="2AF372E7"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w w:val="0"/>
          <w:sz w:val="22"/>
          <w:szCs w:val="24"/>
          <w:lang w:eastAsia="fr-BE"/>
        </w:rPr>
        <w:t>F</w:t>
      </w:r>
      <w:r w:rsidRPr="004B586A">
        <w:rPr>
          <w:color w:val="000000"/>
          <w:sz w:val="22"/>
          <w:szCs w:val="24"/>
        </w:rPr>
        <w:t>rode(</w:t>
      </w:r>
      <w:r w:rsidRPr="004B586A">
        <w:rPr>
          <w:rStyle w:val="Rimandonotaapidipagina"/>
          <w:sz w:val="14"/>
          <w:szCs w:val="24"/>
        </w:rPr>
        <w:footnoteReference w:id="8"/>
      </w:r>
      <w:r w:rsidRPr="004B586A">
        <w:rPr>
          <w:color w:val="000000"/>
          <w:sz w:val="22"/>
          <w:szCs w:val="24"/>
        </w:rPr>
        <w:t>)</w:t>
      </w:r>
      <w:r w:rsidRPr="004B586A">
        <w:rPr>
          <w:color w:val="000000"/>
          <w:w w:val="0"/>
          <w:sz w:val="22"/>
          <w:szCs w:val="24"/>
          <w:lang w:eastAsia="fr-BE"/>
        </w:rPr>
        <w:t>;</w:t>
      </w:r>
    </w:p>
    <w:p w14:paraId="588BCF40"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sz w:val="22"/>
          <w:szCs w:val="24"/>
        </w:rPr>
        <w:t>Reati terroristici o reati connessi alle attività terroristiche (</w:t>
      </w:r>
      <w:r w:rsidRPr="004B586A">
        <w:rPr>
          <w:rStyle w:val="Rimandonotaapidipagina"/>
          <w:sz w:val="14"/>
          <w:szCs w:val="24"/>
        </w:rPr>
        <w:footnoteReference w:id="9"/>
      </w:r>
      <w:r w:rsidRPr="004B586A">
        <w:rPr>
          <w:color w:val="000000"/>
          <w:sz w:val="22"/>
          <w:szCs w:val="24"/>
        </w:rPr>
        <w:t>);</w:t>
      </w:r>
    </w:p>
    <w:p w14:paraId="069AA119"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bCs/>
          <w:iCs/>
          <w:color w:val="000000"/>
          <w:w w:val="0"/>
          <w:sz w:val="22"/>
          <w:szCs w:val="24"/>
          <w:lang w:eastAsia="fr-BE"/>
        </w:rPr>
        <w:t>Riciclaggio di proventi</w:t>
      </w:r>
      <w:r w:rsidRPr="004B586A">
        <w:rPr>
          <w:color w:val="000000"/>
          <w:sz w:val="22"/>
          <w:szCs w:val="24"/>
        </w:rPr>
        <w:t xml:space="preserve"> di attività criminose o finanziamento al terrorismo (</w:t>
      </w:r>
      <w:bookmarkStart w:id="4" w:name="_DV_C1915"/>
      <w:bookmarkEnd w:id="4"/>
      <w:r w:rsidRPr="004B586A">
        <w:rPr>
          <w:rStyle w:val="Rimandonotaapidipagina"/>
          <w:sz w:val="14"/>
          <w:szCs w:val="24"/>
        </w:rPr>
        <w:footnoteReference w:id="10"/>
      </w:r>
      <w:r w:rsidRPr="004B586A">
        <w:rPr>
          <w:color w:val="000000"/>
          <w:sz w:val="22"/>
          <w:szCs w:val="24"/>
        </w:rPr>
        <w:t>)</w:t>
      </w:r>
      <w:r w:rsidRPr="004B586A">
        <w:rPr>
          <w:color w:val="000000"/>
          <w:w w:val="0"/>
          <w:sz w:val="22"/>
          <w:szCs w:val="24"/>
          <w:lang w:eastAsia="fr-BE"/>
        </w:rPr>
        <w:t>;</w:t>
      </w:r>
    </w:p>
    <w:p w14:paraId="7522DD33"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 w:val="22"/>
          <w:szCs w:val="24"/>
        </w:rPr>
      </w:pPr>
      <w:r w:rsidRPr="004B586A">
        <w:rPr>
          <w:color w:val="000000"/>
          <w:sz w:val="22"/>
          <w:szCs w:val="24"/>
        </w:rPr>
        <w:t>Lavoro minorile e altre forme di tratta di esseri umani(</w:t>
      </w:r>
      <w:r w:rsidRPr="004B586A">
        <w:rPr>
          <w:rStyle w:val="Rimandonotaapidipagina"/>
          <w:sz w:val="14"/>
          <w:szCs w:val="24"/>
        </w:rPr>
        <w:footnoteReference w:id="11"/>
      </w:r>
      <w:r w:rsidRPr="004B586A">
        <w:rPr>
          <w:color w:val="000000"/>
          <w:sz w:val="22"/>
          <w:szCs w:val="24"/>
        </w:rPr>
        <w:t>)</w:t>
      </w:r>
    </w:p>
    <w:p w14:paraId="558CD24E" w14:textId="77777777" w:rsidR="00537F27" w:rsidRPr="004B586A" w:rsidRDefault="00537F27" w:rsidP="00537F27">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spacing w:before="80" w:after="80"/>
        <w:rPr>
          <w:color w:val="000000"/>
          <w:sz w:val="22"/>
          <w:szCs w:val="24"/>
        </w:rPr>
      </w:pPr>
      <w:r w:rsidRPr="004B586A">
        <w:rPr>
          <w:color w:val="000000"/>
          <w:sz w:val="22"/>
          <w:szCs w:val="24"/>
        </w:rPr>
        <w:t>CODICE</w:t>
      </w:r>
    </w:p>
    <w:p w14:paraId="166CE004" w14:textId="77777777" w:rsidR="00537F27" w:rsidRPr="004B586A"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426" w:hanging="426"/>
        <w:rPr>
          <w:color w:val="000000"/>
          <w:sz w:val="22"/>
          <w:szCs w:val="24"/>
        </w:rPr>
      </w:pPr>
      <w:r w:rsidRPr="004B586A">
        <w:rPr>
          <w:color w:val="000000"/>
          <w:sz w:val="22"/>
          <w:szCs w:val="24"/>
        </w:rPr>
        <w:t xml:space="preserve">Ogni altro delitto da cui derivi, quale pena accessoria, l'incapacità di contrattare con la pubblica amministrazione (lettera </w:t>
      </w:r>
      <w:r w:rsidRPr="004B586A">
        <w:rPr>
          <w:i/>
          <w:color w:val="000000"/>
          <w:sz w:val="22"/>
          <w:szCs w:val="24"/>
        </w:rPr>
        <w:t>g</w:t>
      </w:r>
      <w:r w:rsidRPr="004B586A">
        <w:rPr>
          <w:color w:val="000000"/>
          <w:sz w:val="22"/>
          <w:szCs w:val="24"/>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537F27" w:rsidRPr="004B586A" w14:paraId="52410884" w14:textId="77777777" w:rsidTr="006251E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9DABF95" w14:textId="77777777" w:rsidR="00537F27" w:rsidRPr="004B586A" w:rsidRDefault="00537F27" w:rsidP="006251EA">
            <w:pPr>
              <w:spacing w:before="80" w:after="80" w:line="240" w:lineRule="auto"/>
              <w:rPr>
                <w:color w:val="000000"/>
                <w:sz w:val="18"/>
              </w:rPr>
            </w:pPr>
            <w:r w:rsidRPr="004B586A">
              <w:rPr>
                <w:b/>
                <w:color w:val="000000"/>
                <w:sz w:val="18"/>
              </w:rPr>
              <w:t xml:space="preserve">Motivi legati a condanne penali ai sensi delle disposizioni nazionali di attuazione dei motivi stabiliti dall'articolo 57, paragrafo 1, della direttiva </w:t>
            </w:r>
            <w:r w:rsidRPr="004B586A">
              <w:rPr>
                <w:color w:val="000000"/>
                <w:sz w:val="18"/>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07F4B7EF" w14:textId="77777777" w:rsidR="00537F27" w:rsidRPr="004B586A" w:rsidRDefault="00537F27" w:rsidP="006251EA">
            <w:pPr>
              <w:spacing w:before="80" w:after="80" w:line="240" w:lineRule="auto"/>
              <w:rPr>
                <w:color w:val="000000"/>
                <w:sz w:val="18"/>
              </w:rPr>
            </w:pPr>
            <w:r w:rsidRPr="004B586A">
              <w:rPr>
                <w:b/>
                <w:color w:val="000000"/>
                <w:sz w:val="18"/>
              </w:rPr>
              <w:t>Risposta:</w:t>
            </w:r>
          </w:p>
        </w:tc>
      </w:tr>
      <w:tr w:rsidR="00537F27" w:rsidRPr="004B586A" w14:paraId="2593D9C4" w14:textId="77777777" w:rsidTr="006251E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F08EBD" w14:textId="77777777" w:rsidR="00537F27" w:rsidRPr="004B586A" w:rsidRDefault="00537F27" w:rsidP="006251EA">
            <w:pPr>
              <w:spacing w:before="80" w:after="80" w:line="240" w:lineRule="auto"/>
              <w:rPr>
                <w:color w:val="000000"/>
                <w:sz w:val="18"/>
              </w:rPr>
            </w:pPr>
            <w:r w:rsidRPr="004B586A">
              <w:rPr>
                <w:color w:val="000000"/>
                <w:sz w:val="18"/>
              </w:rPr>
              <w:lastRenderedPageBreak/>
              <w:t xml:space="preserve">I soggetti di cui all’art. 80, comma 3, del Codice sono stati </w:t>
            </w:r>
            <w:r w:rsidRPr="004B586A">
              <w:rPr>
                <w:b/>
                <w:color w:val="000000"/>
                <w:sz w:val="18"/>
              </w:rPr>
              <w:t xml:space="preserve">condannati con sentenza definitiva </w:t>
            </w:r>
            <w:r w:rsidRPr="004B586A">
              <w:rPr>
                <w:color w:val="000000"/>
                <w:sz w:val="18"/>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A0B9E2"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707E90B" w14:textId="77777777" w:rsidR="00537F27" w:rsidRPr="004B586A" w:rsidRDefault="00537F27" w:rsidP="006251EA">
            <w:pPr>
              <w:spacing w:before="80" w:after="80" w:line="240" w:lineRule="auto"/>
              <w:rPr>
                <w:color w:val="000000"/>
                <w:sz w:val="18"/>
              </w:rPr>
            </w:pPr>
          </w:p>
          <w:p w14:paraId="658431F2"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1B7D00C9" w14:textId="77777777" w:rsidR="00537F27" w:rsidRPr="004B586A" w:rsidRDefault="00537F27" w:rsidP="006251EA">
            <w:pPr>
              <w:spacing w:before="80" w:after="80" w:line="240" w:lineRule="auto"/>
              <w:rPr>
                <w:color w:val="000000"/>
                <w:sz w:val="18"/>
              </w:rPr>
            </w:pPr>
            <w:r w:rsidRPr="004B586A">
              <w:rPr>
                <w:color w:val="000000"/>
                <w:sz w:val="18"/>
              </w:rPr>
              <w:t xml:space="preserve">[…………….…][………………][……..………][…..……..…] </w:t>
            </w:r>
            <w:r w:rsidRPr="004B586A">
              <w:rPr>
                <w:color w:val="000000"/>
                <w:sz w:val="16"/>
                <w:szCs w:val="18"/>
                <w:vertAlign w:val="superscript"/>
              </w:rPr>
              <w:t>(</w:t>
            </w:r>
            <w:r w:rsidRPr="004B586A">
              <w:rPr>
                <w:rStyle w:val="Rimandonotaapidipagina"/>
                <w:szCs w:val="18"/>
                <w:vertAlign w:val="superscript"/>
              </w:rPr>
              <w:footnoteReference w:id="12"/>
            </w:r>
            <w:r w:rsidRPr="004B586A">
              <w:rPr>
                <w:color w:val="000000"/>
                <w:sz w:val="16"/>
                <w:szCs w:val="18"/>
                <w:vertAlign w:val="superscript"/>
              </w:rPr>
              <w:t>)</w:t>
            </w:r>
          </w:p>
        </w:tc>
      </w:tr>
      <w:tr w:rsidR="00537F27" w:rsidRPr="004B586A" w14:paraId="32D639C4" w14:textId="77777777" w:rsidTr="006251E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415F744" w14:textId="77777777" w:rsidR="00537F27" w:rsidRPr="004B586A" w:rsidRDefault="00537F27" w:rsidP="006251EA">
            <w:pPr>
              <w:pStyle w:val="ListParagraph1"/>
              <w:suppressAutoHyphens/>
              <w:spacing w:before="80" w:after="80" w:line="240" w:lineRule="auto"/>
              <w:ind w:left="0"/>
              <w:contextualSpacing/>
              <w:jc w:val="both"/>
              <w:rPr>
                <w:rFonts w:ascii="Times New Roman" w:hAnsi="Times New Roman" w:cs="Times New Roman"/>
                <w:color w:val="000000"/>
                <w:sz w:val="22"/>
                <w:szCs w:val="24"/>
              </w:rPr>
            </w:pPr>
            <w:r w:rsidRPr="004B586A">
              <w:rPr>
                <w:rFonts w:ascii="Times New Roman" w:hAnsi="Times New Roman" w:cs="Times New Roman"/>
                <w:color w:val="000000"/>
                <w:sz w:val="22"/>
                <w:szCs w:val="24"/>
              </w:rPr>
              <w:t>In caso affermativo, indicare</w:t>
            </w:r>
            <w:r w:rsidRPr="004B586A">
              <w:rPr>
                <w:rFonts w:ascii="Times New Roman" w:hAnsi="Times New Roman" w:cs="Times New Roman"/>
                <w:color w:val="000000"/>
                <w:sz w:val="16"/>
                <w:szCs w:val="18"/>
                <w:vertAlign w:val="superscript"/>
              </w:rPr>
              <w:t>(</w:t>
            </w:r>
            <w:r w:rsidRPr="004B586A">
              <w:rPr>
                <w:rFonts w:ascii="Times New Roman" w:hAnsi="Times New Roman" w:cs="Times New Roman"/>
                <w:color w:val="000000"/>
                <w:sz w:val="16"/>
                <w:szCs w:val="18"/>
                <w:vertAlign w:val="superscript"/>
              </w:rPr>
              <w:footnoteReference w:id="13"/>
            </w:r>
            <w:r w:rsidRPr="004B586A">
              <w:rPr>
                <w:rFonts w:ascii="Times New Roman" w:hAnsi="Times New Roman" w:cs="Times New Roman"/>
                <w:color w:val="000000"/>
                <w:sz w:val="16"/>
                <w:szCs w:val="18"/>
                <w:vertAlign w:val="superscript"/>
              </w:rPr>
              <w:t>)</w:t>
            </w:r>
            <w:r w:rsidRPr="004B586A">
              <w:rPr>
                <w:rFonts w:ascii="Times New Roman" w:hAnsi="Times New Roman" w:cs="Times New Roman"/>
                <w:color w:val="000000"/>
                <w:sz w:val="22"/>
                <w:szCs w:val="24"/>
              </w:rPr>
              <w:t>:</w:t>
            </w:r>
            <w:r w:rsidRPr="004B586A">
              <w:rPr>
                <w:rFonts w:ascii="Times New Roman" w:hAnsi="Times New Roman" w:cs="Times New Roman"/>
                <w:color w:val="000000"/>
                <w:sz w:val="22"/>
                <w:szCs w:val="24"/>
              </w:rPr>
              <w:br/>
            </w:r>
          </w:p>
          <w:p w14:paraId="49BBB4FC" w14:textId="77777777" w:rsidR="00537F27" w:rsidRPr="004B586A"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2"/>
                <w:szCs w:val="24"/>
              </w:rPr>
            </w:pPr>
            <w:r w:rsidRPr="004B586A">
              <w:rPr>
                <w:rFonts w:ascii="Times New Roman" w:hAnsi="Times New Roman" w:cs="Times New Roman"/>
                <w:color w:val="000000"/>
                <w:sz w:val="22"/>
                <w:szCs w:val="24"/>
              </w:rPr>
              <w:t>la data della condanna, del decreto penale di condanna o della sentenza di applicazione della pena su richiesta, la relativa durata e il reato commesso tra quelli riportati all’articolo 80, comma 1, lettera da a) a g) del Codice e i motivi di condanna,</w:t>
            </w:r>
          </w:p>
          <w:p w14:paraId="411AF3C0" w14:textId="77777777" w:rsidR="00537F27" w:rsidRPr="004B586A"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2"/>
                <w:szCs w:val="24"/>
              </w:rPr>
            </w:pPr>
            <w:r w:rsidRPr="004B586A">
              <w:rPr>
                <w:rFonts w:ascii="Times New Roman" w:hAnsi="Times New Roman" w:cs="Times New Roman"/>
                <w:color w:val="000000"/>
                <w:sz w:val="22"/>
                <w:szCs w:val="24"/>
              </w:rPr>
              <w:t>dati identificativi delle persone condannate [ ];</w:t>
            </w:r>
          </w:p>
          <w:p w14:paraId="4205DC2D" w14:textId="77777777" w:rsidR="00537F27" w:rsidRPr="004B586A"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2"/>
                <w:szCs w:val="24"/>
              </w:rPr>
            </w:pPr>
            <w:r w:rsidRPr="004B586A">
              <w:rPr>
                <w:rFonts w:ascii="Times New Roman" w:hAnsi="Times New Roman" w:cs="Times New Roman"/>
                <w:color w:val="000000"/>
                <w:sz w:val="22"/>
                <w:szCs w:val="24"/>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75DC7280" w14:textId="77777777" w:rsidR="00537F27" w:rsidRPr="004B586A" w:rsidRDefault="00537F27" w:rsidP="006251EA">
            <w:pPr>
              <w:spacing w:before="80" w:after="80" w:line="240" w:lineRule="auto"/>
              <w:rPr>
                <w:color w:val="000000"/>
                <w:sz w:val="18"/>
              </w:rPr>
            </w:pPr>
          </w:p>
          <w:p w14:paraId="252195A2" w14:textId="77777777" w:rsidR="00537F27" w:rsidRPr="004B586A" w:rsidRDefault="00537F27" w:rsidP="00537F27">
            <w:pPr>
              <w:numPr>
                <w:ilvl w:val="0"/>
                <w:numId w:val="31"/>
              </w:numPr>
              <w:spacing w:before="80" w:after="80" w:line="240" w:lineRule="auto"/>
              <w:ind w:left="454" w:hanging="454"/>
              <w:jc w:val="both"/>
              <w:rPr>
                <w:color w:val="000000"/>
                <w:sz w:val="18"/>
              </w:rPr>
            </w:pPr>
            <w:r w:rsidRPr="004B586A">
              <w:rPr>
                <w:color w:val="000000"/>
                <w:sz w:val="18"/>
              </w:rPr>
              <w:t>Data:[  ], durata [   ], lettera comma 1, articolo 80 [  ], motivi:[       ]</w:t>
            </w:r>
            <w:r w:rsidRPr="004B586A">
              <w:rPr>
                <w:i/>
                <w:color w:val="000000"/>
                <w:sz w:val="18"/>
                <w:vertAlign w:val="superscript"/>
              </w:rPr>
              <w:t xml:space="preserve"> </w:t>
            </w:r>
            <w:r w:rsidRPr="004B586A">
              <w:rPr>
                <w:color w:val="000000"/>
                <w:sz w:val="18"/>
              </w:rPr>
              <w:br/>
            </w:r>
          </w:p>
          <w:p w14:paraId="14762885" w14:textId="77777777" w:rsidR="00537F27" w:rsidRPr="004B586A" w:rsidRDefault="00537F27" w:rsidP="006251EA">
            <w:pPr>
              <w:spacing w:before="80" w:after="80" w:line="240" w:lineRule="auto"/>
              <w:rPr>
                <w:color w:val="000000"/>
                <w:sz w:val="18"/>
              </w:rPr>
            </w:pPr>
          </w:p>
          <w:p w14:paraId="13FD206E" w14:textId="77777777" w:rsidR="00537F27" w:rsidRPr="004B586A" w:rsidRDefault="00537F27" w:rsidP="006251EA">
            <w:pPr>
              <w:spacing w:before="80" w:after="80" w:line="240" w:lineRule="auto"/>
              <w:rPr>
                <w:color w:val="000000"/>
                <w:sz w:val="18"/>
              </w:rPr>
            </w:pPr>
          </w:p>
          <w:p w14:paraId="70D1D295" w14:textId="77777777" w:rsidR="00537F27" w:rsidRPr="004B586A" w:rsidRDefault="00537F27" w:rsidP="006251EA">
            <w:pPr>
              <w:spacing w:before="80" w:after="80" w:line="240" w:lineRule="auto"/>
              <w:rPr>
                <w:color w:val="000000"/>
                <w:sz w:val="18"/>
              </w:rPr>
            </w:pPr>
          </w:p>
          <w:p w14:paraId="3C8887EE" w14:textId="77777777" w:rsidR="00537F27" w:rsidRPr="004B586A" w:rsidRDefault="00537F27" w:rsidP="006251EA">
            <w:pPr>
              <w:spacing w:before="80" w:after="80" w:line="240" w:lineRule="auto"/>
              <w:rPr>
                <w:color w:val="000000"/>
                <w:sz w:val="18"/>
              </w:rPr>
            </w:pPr>
          </w:p>
          <w:p w14:paraId="5CD37B38" w14:textId="77777777" w:rsidR="00537F27" w:rsidRPr="004B586A" w:rsidRDefault="00537F27" w:rsidP="00537F27">
            <w:pPr>
              <w:numPr>
                <w:ilvl w:val="0"/>
                <w:numId w:val="31"/>
              </w:numPr>
              <w:spacing w:before="80" w:after="80" w:line="240" w:lineRule="auto"/>
              <w:ind w:left="454" w:hanging="454"/>
              <w:jc w:val="both"/>
              <w:rPr>
                <w:color w:val="000000"/>
                <w:sz w:val="18"/>
              </w:rPr>
            </w:pPr>
            <w:r w:rsidRPr="004B586A">
              <w:rPr>
                <w:color w:val="000000"/>
                <w:sz w:val="18"/>
              </w:rPr>
              <w:t>[……]</w:t>
            </w:r>
          </w:p>
          <w:p w14:paraId="382AF14E" w14:textId="77777777" w:rsidR="00537F27" w:rsidRPr="004B586A" w:rsidRDefault="00537F27" w:rsidP="006251EA">
            <w:pPr>
              <w:spacing w:before="80" w:after="80" w:line="240" w:lineRule="auto"/>
              <w:ind w:left="454"/>
              <w:rPr>
                <w:color w:val="000000"/>
                <w:sz w:val="18"/>
              </w:rPr>
            </w:pPr>
          </w:p>
          <w:p w14:paraId="62780EA2" w14:textId="77777777" w:rsidR="00537F27" w:rsidRPr="004B586A" w:rsidRDefault="00537F27" w:rsidP="00537F27">
            <w:pPr>
              <w:numPr>
                <w:ilvl w:val="0"/>
                <w:numId w:val="31"/>
              </w:numPr>
              <w:spacing w:before="80" w:after="80" w:line="240" w:lineRule="auto"/>
              <w:ind w:left="454" w:hanging="454"/>
              <w:jc w:val="both"/>
              <w:rPr>
                <w:color w:val="000000"/>
                <w:sz w:val="18"/>
              </w:rPr>
            </w:pPr>
            <w:r w:rsidRPr="004B586A">
              <w:rPr>
                <w:color w:val="000000"/>
                <w:sz w:val="18"/>
              </w:rPr>
              <w:t xml:space="preserve">durata del periodo d'esclusione [..…], lettera comma 1, articolo 80 [  ], </w:t>
            </w:r>
          </w:p>
        </w:tc>
      </w:tr>
      <w:tr w:rsidR="00537F27" w:rsidRPr="004B586A" w14:paraId="279AAA55" w14:textId="77777777" w:rsidTr="006251E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F72D0AB" w14:textId="2ED499B6" w:rsidR="00537F27" w:rsidRPr="004B586A" w:rsidRDefault="00537F27" w:rsidP="006251EA">
            <w:pPr>
              <w:spacing w:before="80" w:after="80" w:line="240" w:lineRule="auto"/>
              <w:rPr>
                <w:sz w:val="18"/>
              </w:rPr>
            </w:pPr>
            <w:r w:rsidRPr="004B586A">
              <w:rPr>
                <w:sz w:val="18"/>
              </w:rPr>
              <w:t>In caso di sentenze di condanna, l'operatore economico ha adottato misure sufficienti a dimostrare la sua affidabilità nonostante l'esistenza di un pertinente motivo di esclusione</w:t>
            </w:r>
            <w:r w:rsidRPr="004B586A">
              <w:rPr>
                <w:rStyle w:val="Rimandonotaapidipagina"/>
                <w:szCs w:val="18"/>
                <w:vertAlign w:val="superscript"/>
              </w:rPr>
              <w:footnoteReference w:id="14"/>
            </w:r>
            <w:r w:rsidRPr="004B586A">
              <w:rPr>
                <w:sz w:val="18"/>
              </w:rPr>
              <w:t xml:space="preserve"> </w:t>
            </w:r>
            <w:r w:rsidRPr="004B586A">
              <w:rPr>
                <w:b/>
                <w:sz w:val="18"/>
              </w:rPr>
              <w:t>(</w:t>
            </w:r>
            <w:r w:rsidRPr="004B586A">
              <w:rPr>
                <w:rStyle w:val="NormalBoldChar"/>
                <w:rFonts w:eastAsia="Calibri"/>
                <w:sz w:val="22"/>
              </w:rPr>
              <w:t xml:space="preserve">autodisciplina o “Self-Cleaning”, cfr. </w:t>
            </w:r>
            <w:r w:rsidRPr="004B586A">
              <w:rPr>
                <w:rStyle w:val="NormalBoldChar"/>
                <w:rFonts w:eastAsia="Calibri"/>
                <w:color w:val="000000"/>
                <w:sz w:val="22"/>
              </w:rPr>
              <w:t>articolo 80, comma 7)</w:t>
            </w:r>
            <w:r w:rsidR="00912D02" w:rsidRPr="004B586A">
              <w:rPr>
                <w:sz w:val="18"/>
              </w:rPr>
              <w:t xml:space="preserv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2BC205D" w14:textId="77777777" w:rsidR="00537F27" w:rsidRPr="004B586A" w:rsidRDefault="00537F27" w:rsidP="006251EA">
            <w:pPr>
              <w:spacing w:before="80" w:after="80" w:line="240" w:lineRule="auto"/>
              <w:rPr>
                <w:sz w:val="18"/>
              </w:rPr>
            </w:pPr>
          </w:p>
          <w:p w14:paraId="16326D60" w14:textId="77777777" w:rsidR="00537F27" w:rsidRPr="004B586A" w:rsidRDefault="00537F27" w:rsidP="006251EA">
            <w:pPr>
              <w:spacing w:before="80" w:after="80" w:line="240" w:lineRule="auto"/>
              <w:rPr>
                <w:sz w:val="18"/>
              </w:rPr>
            </w:pPr>
            <w:r w:rsidRPr="004B586A">
              <w:rPr>
                <w:sz w:val="18"/>
              </w:rPr>
              <w:t>[ ] Sì [ ] No</w:t>
            </w:r>
          </w:p>
        </w:tc>
      </w:tr>
      <w:tr w:rsidR="00537F27" w:rsidRPr="004B586A" w14:paraId="72C89377" w14:textId="77777777" w:rsidTr="006251E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854A07" w14:textId="77777777" w:rsidR="00537F27" w:rsidRPr="004B586A" w:rsidRDefault="00537F27" w:rsidP="006251EA">
            <w:pPr>
              <w:spacing w:before="80" w:after="80" w:line="240" w:lineRule="auto"/>
              <w:rPr>
                <w:color w:val="000000"/>
                <w:sz w:val="18"/>
              </w:rPr>
            </w:pPr>
            <w:r w:rsidRPr="004B586A">
              <w:rPr>
                <w:b/>
                <w:color w:val="000000"/>
                <w:sz w:val="18"/>
              </w:rPr>
              <w:t>In caso affermativo</w:t>
            </w:r>
            <w:r w:rsidRPr="004B586A">
              <w:rPr>
                <w:color w:val="000000"/>
                <w:sz w:val="18"/>
              </w:rPr>
              <w:t>, indicare:</w:t>
            </w:r>
          </w:p>
          <w:p w14:paraId="5B75F5DD" w14:textId="77777777" w:rsidR="00537F27" w:rsidRPr="004B586A" w:rsidRDefault="00537F27" w:rsidP="00537F27">
            <w:pPr>
              <w:numPr>
                <w:ilvl w:val="1"/>
                <w:numId w:val="32"/>
              </w:numPr>
              <w:spacing w:before="80" w:after="80" w:line="240" w:lineRule="auto"/>
              <w:ind w:left="304" w:hanging="304"/>
              <w:jc w:val="both"/>
              <w:rPr>
                <w:color w:val="000000"/>
                <w:sz w:val="18"/>
              </w:rPr>
            </w:pPr>
            <w:r w:rsidRPr="004B586A">
              <w:rPr>
                <w:color w:val="000000"/>
                <w:sz w:val="18"/>
              </w:rPr>
              <w:t>la sentenza di condanna definitiva ha riconosciuto l’attenuante della collaborazione come definita dalle singole fattispecie di reato?</w:t>
            </w:r>
          </w:p>
          <w:p w14:paraId="5765FAEC" w14:textId="77777777" w:rsidR="00537F27" w:rsidRPr="004B586A" w:rsidRDefault="00537F27" w:rsidP="00537F27">
            <w:pPr>
              <w:numPr>
                <w:ilvl w:val="1"/>
                <w:numId w:val="32"/>
              </w:numPr>
              <w:spacing w:before="80" w:after="80" w:line="240" w:lineRule="auto"/>
              <w:ind w:left="304" w:hanging="304"/>
              <w:jc w:val="both"/>
              <w:rPr>
                <w:color w:val="000000"/>
                <w:sz w:val="18"/>
              </w:rPr>
            </w:pPr>
            <w:r w:rsidRPr="004B586A">
              <w:rPr>
                <w:color w:val="000000"/>
                <w:sz w:val="18"/>
              </w:rPr>
              <w:t>Se la sentenza definitiva di condanna prevede una pena detentiva non superiore a 18 mesi?</w:t>
            </w:r>
          </w:p>
          <w:p w14:paraId="7E580F31" w14:textId="77777777" w:rsidR="00537F27" w:rsidRPr="004B586A" w:rsidRDefault="00537F27" w:rsidP="00537F27">
            <w:pPr>
              <w:numPr>
                <w:ilvl w:val="1"/>
                <w:numId w:val="32"/>
              </w:numPr>
              <w:spacing w:before="80" w:after="80" w:line="240" w:lineRule="auto"/>
              <w:ind w:left="304" w:hanging="304"/>
              <w:jc w:val="both"/>
              <w:rPr>
                <w:color w:val="000000"/>
                <w:sz w:val="18"/>
              </w:rPr>
            </w:pPr>
            <w:r w:rsidRPr="004B586A">
              <w:rPr>
                <w:color w:val="000000"/>
                <w:sz w:val="18"/>
              </w:rPr>
              <w:t>in caso di risposta affermativa per le ipotesi 1) e/o 2), i soggetti di cui all’art. 80, comma 3, del Codice:</w:t>
            </w:r>
          </w:p>
          <w:p w14:paraId="134BB461" w14:textId="77777777" w:rsidR="00537F27" w:rsidRPr="004B586A" w:rsidRDefault="00537F27" w:rsidP="00537F27">
            <w:pPr>
              <w:numPr>
                <w:ilvl w:val="2"/>
                <w:numId w:val="33"/>
              </w:numPr>
              <w:tabs>
                <w:tab w:val="left" w:pos="587"/>
              </w:tabs>
              <w:spacing w:before="80" w:after="80" w:line="240" w:lineRule="auto"/>
              <w:ind w:left="1013" w:hanging="709"/>
              <w:jc w:val="both"/>
              <w:rPr>
                <w:color w:val="000000"/>
                <w:sz w:val="18"/>
              </w:rPr>
            </w:pPr>
            <w:r w:rsidRPr="004B586A">
              <w:rPr>
                <w:color w:val="000000"/>
                <w:sz w:val="18"/>
              </w:rPr>
              <w:t>hanno risarcito interamente il danno?</w:t>
            </w:r>
          </w:p>
          <w:p w14:paraId="5A539E2A" w14:textId="77777777" w:rsidR="00537F27" w:rsidRPr="004B586A" w:rsidRDefault="00537F27" w:rsidP="00537F27">
            <w:pPr>
              <w:numPr>
                <w:ilvl w:val="2"/>
                <w:numId w:val="33"/>
              </w:numPr>
              <w:tabs>
                <w:tab w:val="left" w:pos="587"/>
              </w:tabs>
              <w:spacing w:before="80" w:after="80" w:line="240" w:lineRule="auto"/>
              <w:ind w:left="587" w:hanging="283"/>
              <w:jc w:val="both"/>
              <w:rPr>
                <w:color w:val="000000"/>
                <w:sz w:val="18"/>
              </w:rPr>
            </w:pPr>
            <w:r w:rsidRPr="004B586A">
              <w:rPr>
                <w:color w:val="000000"/>
                <w:sz w:val="18"/>
              </w:rPr>
              <w:t>si sono impegnati formalmente a risarcire il danno?</w:t>
            </w:r>
          </w:p>
          <w:p w14:paraId="54E7A28C" w14:textId="77777777" w:rsidR="00537F27" w:rsidRPr="004B586A" w:rsidRDefault="00537F27" w:rsidP="00537F27">
            <w:pPr>
              <w:numPr>
                <w:ilvl w:val="1"/>
                <w:numId w:val="32"/>
              </w:numPr>
              <w:spacing w:before="80" w:after="80" w:line="240" w:lineRule="auto"/>
              <w:ind w:left="304" w:hanging="304"/>
              <w:jc w:val="both"/>
              <w:rPr>
                <w:color w:val="000000"/>
                <w:sz w:val="18"/>
              </w:rPr>
            </w:pPr>
            <w:r w:rsidRPr="004B586A">
              <w:rPr>
                <w:color w:val="000000"/>
                <w:sz w:val="18"/>
              </w:rPr>
              <w:t>per le ipotesi 1) e 2 l’operatore economico ha adottato misure di carattere tecnico o organizzativo e relativi al personale idonei a prevenire ulteriori illeciti o reati?</w:t>
            </w:r>
          </w:p>
          <w:p w14:paraId="5553C746" w14:textId="77777777" w:rsidR="00537F27" w:rsidRPr="004B586A" w:rsidRDefault="00537F27" w:rsidP="006251EA">
            <w:pPr>
              <w:spacing w:before="80" w:after="80" w:line="240" w:lineRule="auto"/>
              <w:ind w:left="304"/>
              <w:rPr>
                <w:color w:val="000000"/>
                <w:sz w:val="18"/>
              </w:rPr>
            </w:pPr>
          </w:p>
          <w:p w14:paraId="0A10B049" w14:textId="77777777" w:rsidR="00537F27" w:rsidRPr="004B586A" w:rsidRDefault="00537F27" w:rsidP="006251EA">
            <w:pPr>
              <w:spacing w:before="80" w:after="80" w:line="240" w:lineRule="auto"/>
              <w:ind w:left="304"/>
              <w:rPr>
                <w:color w:val="000000"/>
                <w:sz w:val="18"/>
              </w:rPr>
            </w:pPr>
          </w:p>
          <w:p w14:paraId="3D478A8E" w14:textId="77777777" w:rsidR="00537F27" w:rsidRPr="004B586A" w:rsidRDefault="00537F27" w:rsidP="006251EA">
            <w:pPr>
              <w:spacing w:before="80" w:after="80" w:line="240" w:lineRule="auto"/>
              <w:ind w:left="304"/>
              <w:rPr>
                <w:color w:val="000000"/>
                <w:sz w:val="18"/>
              </w:rPr>
            </w:pPr>
          </w:p>
          <w:p w14:paraId="7C9B3F9A" w14:textId="77777777" w:rsidR="00537F27" w:rsidRPr="004B586A" w:rsidRDefault="00537F27" w:rsidP="006251EA">
            <w:pPr>
              <w:spacing w:before="80" w:after="80" w:line="240" w:lineRule="auto"/>
              <w:ind w:left="304"/>
              <w:rPr>
                <w:color w:val="000000"/>
                <w:sz w:val="18"/>
              </w:rPr>
            </w:pPr>
          </w:p>
          <w:p w14:paraId="6AE3E4DD" w14:textId="77777777" w:rsidR="00537F27" w:rsidRPr="004B586A" w:rsidRDefault="00537F27" w:rsidP="00537F27">
            <w:pPr>
              <w:numPr>
                <w:ilvl w:val="1"/>
                <w:numId w:val="32"/>
              </w:numPr>
              <w:spacing w:before="80" w:after="80" w:line="240" w:lineRule="auto"/>
              <w:ind w:left="304" w:hanging="304"/>
              <w:jc w:val="both"/>
              <w:rPr>
                <w:color w:val="000000"/>
                <w:sz w:val="18"/>
              </w:rPr>
            </w:pPr>
            <w:r w:rsidRPr="004B586A">
              <w:rPr>
                <w:color w:val="000000"/>
                <w:sz w:val="18"/>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43CFDE1B" w14:textId="77777777" w:rsidR="00537F27" w:rsidRPr="004B586A" w:rsidRDefault="00537F27" w:rsidP="006251EA">
            <w:pPr>
              <w:spacing w:before="80" w:after="80" w:line="240" w:lineRule="auto"/>
              <w:rPr>
                <w:color w:val="000000"/>
                <w:sz w:val="18"/>
              </w:rPr>
            </w:pPr>
          </w:p>
          <w:p w14:paraId="18889A56" w14:textId="77777777" w:rsidR="00537F27" w:rsidRPr="004B586A" w:rsidRDefault="00537F27" w:rsidP="006251EA">
            <w:pPr>
              <w:spacing w:before="80" w:after="80" w:line="240" w:lineRule="auto"/>
              <w:rPr>
                <w:color w:val="000000"/>
                <w:sz w:val="18"/>
              </w:rPr>
            </w:pPr>
            <w:r w:rsidRPr="004B586A">
              <w:rPr>
                <w:color w:val="000000"/>
                <w:sz w:val="18"/>
              </w:rPr>
              <w:t xml:space="preserve"> [ ] Sì [ ] No</w:t>
            </w:r>
          </w:p>
          <w:p w14:paraId="4B9597A1" w14:textId="77777777" w:rsidR="00537F27" w:rsidRPr="004B586A" w:rsidRDefault="00537F27" w:rsidP="006251EA">
            <w:pPr>
              <w:spacing w:before="80" w:after="80" w:line="240" w:lineRule="auto"/>
              <w:rPr>
                <w:color w:val="000000"/>
                <w:sz w:val="18"/>
              </w:rPr>
            </w:pPr>
          </w:p>
          <w:p w14:paraId="44E6D2C8" w14:textId="77777777" w:rsidR="00537F27" w:rsidRPr="004B586A" w:rsidRDefault="00537F27" w:rsidP="006251EA">
            <w:pPr>
              <w:spacing w:before="80" w:after="80" w:line="240" w:lineRule="auto"/>
              <w:rPr>
                <w:color w:val="000000"/>
                <w:sz w:val="18"/>
              </w:rPr>
            </w:pPr>
          </w:p>
          <w:p w14:paraId="66310D95" w14:textId="77777777" w:rsidR="00537F27" w:rsidRPr="004B586A" w:rsidRDefault="00537F27" w:rsidP="006251EA">
            <w:pPr>
              <w:spacing w:before="80" w:after="80" w:line="240" w:lineRule="auto"/>
              <w:rPr>
                <w:color w:val="000000"/>
                <w:sz w:val="18"/>
              </w:rPr>
            </w:pPr>
          </w:p>
          <w:p w14:paraId="02E2FF8C"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9725F58" w14:textId="77777777" w:rsidR="00537F27" w:rsidRPr="004B586A" w:rsidRDefault="00537F27" w:rsidP="006251EA">
            <w:pPr>
              <w:spacing w:before="80" w:after="80" w:line="240" w:lineRule="auto"/>
              <w:rPr>
                <w:color w:val="000000"/>
                <w:sz w:val="18"/>
              </w:rPr>
            </w:pPr>
          </w:p>
          <w:p w14:paraId="13C0A9BC" w14:textId="77777777" w:rsidR="00537F27" w:rsidRPr="004B586A" w:rsidRDefault="00537F27" w:rsidP="006251EA">
            <w:pPr>
              <w:spacing w:before="80" w:after="80" w:line="240" w:lineRule="auto"/>
              <w:rPr>
                <w:color w:val="000000"/>
                <w:sz w:val="18"/>
              </w:rPr>
            </w:pPr>
          </w:p>
          <w:p w14:paraId="613C57F4" w14:textId="77777777" w:rsidR="00537F27" w:rsidRPr="004B586A" w:rsidRDefault="00537F27" w:rsidP="006251EA">
            <w:pPr>
              <w:spacing w:before="80" w:after="80" w:line="240" w:lineRule="auto"/>
              <w:rPr>
                <w:color w:val="000000"/>
                <w:sz w:val="18"/>
              </w:rPr>
            </w:pPr>
          </w:p>
          <w:p w14:paraId="6307107E" w14:textId="77777777" w:rsidR="00537F27" w:rsidRPr="004B586A" w:rsidRDefault="00537F27" w:rsidP="006251EA">
            <w:pPr>
              <w:spacing w:before="80" w:after="80" w:line="240" w:lineRule="auto"/>
              <w:rPr>
                <w:color w:val="000000"/>
                <w:sz w:val="18"/>
              </w:rPr>
            </w:pPr>
          </w:p>
          <w:p w14:paraId="21109E59"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15977761"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6ECB7CCE" w14:textId="77777777" w:rsidR="00537F27" w:rsidRPr="004B586A" w:rsidRDefault="00537F27" w:rsidP="006251EA">
            <w:pPr>
              <w:spacing w:before="80" w:after="80" w:line="240" w:lineRule="auto"/>
              <w:rPr>
                <w:color w:val="000000"/>
                <w:sz w:val="18"/>
              </w:rPr>
            </w:pPr>
          </w:p>
          <w:p w14:paraId="0F7FF05D"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3A34C746" w14:textId="77777777" w:rsidR="00537F27" w:rsidRPr="004B586A" w:rsidRDefault="00537F27" w:rsidP="006251EA">
            <w:pPr>
              <w:spacing w:before="80" w:after="80" w:line="240" w:lineRule="auto"/>
              <w:rPr>
                <w:color w:val="000000"/>
                <w:sz w:val="18"/>
              </w:rPr>
            </w:pPr>
            <w:r w:rsidRPr="004B586A">
              <w:rPr>
                <w:color w:val="000000"/>
                <w:sz w:val="18"/>
              </w:rPr>
              <w:t xml:space="preserve">In caso affermativo elencare la documentazione pertinente [    ] e, se disponibile elettronicamente, indicare: (indirizzo web, </w:t>
            </w:r>
            <w:r w:rsidRPr="004B586A">
              <w:rPr>
                <w:color w:val="000000"/>
                <w:sz w:val="18"/>
              </w:rPr>
              <w:lastRenderedPageBreak/>
              <w:t>autorità o organismo di emanazione, riferimento preciso della documentazione):</w:t>
            </w:r>
          </w:p>
          <w:p w14:paraId="15CD97B5" w14:textId="77777777" w:rsidR="00537F27" w:rsidRPr="004B586A" w:rsidRDefault="00537F27" w:rsidP="006251EA">
            <w:pPr>
              <w:spacing w:before="80" w:after="80" w:line="240" w:lineRule="auto"/>
              <w:rPr>
                <w:color w:val="000000"/>
                <w:sz w:val="18"/>
              </w:rPr>
            </w:pPr>
            <w:r w:rsidRPr="004B586A">
              <w:rPr>
                <w:color w:val="000000"/>
                <w:sz w:val="18"/>
              </w:rPr>
              <w:t xml:space="preserve">[……..…][…….…][……..…][……..…]  </w:t>
            </w:r>
          </w:p>
          <w:p w14:paraId="0B41B4FA" w14:textId="77777777" w:rsidR="00537F27" w:rsidRPr="004B586A" w:rsidRDefault="00537F27" w:rsidP="006251EA">
            <w:pPr>
              <w:spacing w:before="80" w:after="80" w:line="240" w:lineRule="auto"/>
              <w:rPr>
                <w:color w:val="000000"/>
                <w:sz w:val="18"/>
              </w:rPr>
            </w:pPr>
            <w:r w:rsidRPr="004B586A">
              <w:rPr>
                <w:color w:val="000000"/>
                <w:sz w:val="18"/>
              </w:rPr>
              <w:t>[……..…]</w:t>
            </w:r>
          </w:p>
        </w:tc>
      </w:tr>
    </w:tbl>
    <w:p w14:paraId="13CE225C" w14:textId="77777777" w:rsidR="00537F27" w:rsidRPr="004B586A" w:rsidRDefault="00537F27" w:rsidP="00537F27">
      <w:pPr>
        <w:spacing w:before="80" w:after="80" w:line="240" w:lineRule="auto"/>
        <w:jc w:val="center"/>
        <w:rPr>
          <w:w w:val="0"/>
          <w:sz w:val="18"/>
        </w:rPr>
      </w:pPr>
    </w:p>
    <w:p w14:paraId="6608ED13" w14:textId="77777777" w:rsidR="00537F27" w:rsidRPr="004B586A" w:rsidRDefault="00537F27" w:rsidP="00537F27">
      <w:pPr>
        <w:spacing w:before="80" w:after="80" w:line="240" w:lineRule="auto"/>
        <w:jc w:val="center"/>
        <w:rPr>
          <w:sz w:val="18"/>
        </w:rPr>
      </w:pPr>
      <w:r w:rsidRPr="004B586A">
        <w:rPr>
          <w:w w:val="0"/>
          <w:sz w:val="18"/>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537F27" w:rsidRPr="004B586A" w14:paraId="740BDA2F" w14:textId="77777777" w:rsidTr="006251E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7BE0F1" w14:textId="77777777" w:rsidR="00537F27" w:rsidRPr="004B586A" w:rsidRDefault="00537F27" w:rsidP="006251EA">
            <w:pPr>
              <w:spacing w:before="80" w:after="80" w:line="240" w:lineRule="auto"/>
              <w:rPr>
                <w:color w:val="000000"/>
                <w:sz w:val="18"/>
              </w:rPr>
            </w:pPr>
            <w:r w:rsidRPr="004B586A">
              <w:rPr>
                <w:b/>
                <w:color w:val="000000"/>
                <w:sz w:val="18"/>
              </w:rPr>
              <w:t xml:space="preserve">Pagamento di imposte, tasse o contributi previdenziali </w:t>
            </w:r>
            <w:r w:rsidRPr="004B586A">
              <w:rPr>
                <w:color w:val="000000"/>
                <w:sz w:val="18"/>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718518" w14:textId="77777777" w:rsidR="00537F27" w:rsidRPr="004B586A" w:rsidRDefault="00537F27" w:rsidP="006251EA">
            <w:pPr>
              <w:spacing w:before="80" w:after="80" w:line="240" w:lineRule="auto"/>
              <w:rPr>
                <w:sz w:val="18"/>
              </w:rPr>
            </w:pPr>
            <w:r w:rsidRPr="004B586A">
              <w:rPr>
                <w:b/>
                <w:sz w:val="18"/>
              </w:rPr>
              <w:t>Risposta:</w:t>
            </w:r>
          </w:p>
        </w:tc>
      </w:tr>
      <w:tr w:rsidR="00537F27" w:rsidRPr="004B586A" w14:paraId="121362A2" w14:textId="77777777" w:rsidTr="006251E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E2F92" w14:textId="77777777" w:rsidR="00537F27" w:rsidRPr="004B586A" w:rsidRDefault="00537F27" w:rsidP="006251EA">
            <w:pPr>
              <w:spacing w:before="80" w:after="80" w:line="240" w:lineRule="auto"/>
              <w:rPr>
                <w:color w:val="000000"/>
                <w:sz w:val="18"/>
              </w:rPr>
            </w:pPr>
            <w:r w:rsidRPr="004B586A">
              <w:rPr>
                <w:color w:val="000000"/>
                <w:sz w:val="18"/>
              </w:rPr>
              <w:t xml:space="preserve">L'operatore economico ha soddisfatto tutti </w:t>
            </w:r>
            <w:r w:rsidRPr="004B586A">
              <w:rPr>
                <w:b/>
                <w:color w:val="000000"/>
                <w:sz w:val="18"/>
              </w:rPr>
              <w:t>gli obblighi relativi al pagamento di imposte, tasse o contributi previdenziali,</w:t>
            </w:r>
            <w:r w:rsidRPr="004B586A">
              <w:rPr>
                <w:color w:val="000000"/>
                <w:sz w:val="18"/>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6C339621" w14:textId="77777777" w:rsidR="00537F27" w:rsidRPr="004B586A" w:rsidRDefault="00537F27" w:rsidP="006251EA">
            <w:pPr>
              <w:spacing w:before="80" w:after="80" w:line="240" w:lineRule="auto"/>
              <w:rPr>
                <w:sz w:val="18"/>
              </w:rPr>
            </w:pPr>
            <w:r w:rsidRPr="004B586A">
              <w:rPr>
                <w:sz w:val="18"/>
              </w:rPr>
              <w:t>[ ] Sì [ ] No</w:t>
            </w:r>
          </w:p>
        </w:tc>
      </w:tr>
      <w:tr w:rsidR="00537F27" w:rsidRPr="004B586A" w14:paraId="534D0BA2" w14:textId="77777777" w:rsidTr="006251E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CBB9109" w14:textId="77777777" w:rsidR="00537F27" w:rsidRPr="004B586A" w:rsidRDefault="00537F27" w:rsidP="006251EA">
            <w:pPr>
              <w:spacing w:before="80" w:after="80" w:line="240" w:lineRule="auto"/>
              <w:rPr>
                <w:color w:val="000000"/>
                <w:sz w:val="18"/>
              </w:rPr>
            </w:pPr>
            <w:r w:rsidRPr="004B586A">
              <w:rPr>
                <w:b/>
                <w:color w:val="000000"/>
                <w:sz w:val="18"/>
              </w:rPr>
              <w:br/>
              <w:t>In caso negativo</w:t>
            </w:r>
            <w:r w:rsidRPr="004B586A">
              <w:rPr>
                <w:color w:val="000000"/>
                <w:sz w:val="18"/>
              </w:rPr>
              <w:t>, indicare:</w:t>
            </w:r>
            <w:r w:rsidRPr="004B586A">
              <w:rPr>
                <w:color w:val="000000"/>
                <w:sz w:val="18"/>
              </w:rPr>
              <w:br/>
            </w:r>
          </w:p>
          <w:p w14:paraId="12B7B1E2" w14:textId="77777777" w:rsidR="00537F27" w:rsidRPr="004B586A" w:rsidRDefault="00537F27" w:rsidP="00537F27">
            <w:pPr>
              <w:numPr>
                <w:ilvl w:val="1"/>
                <w:numId w:val="34"/>
              </w:numPr>
              <w:spacing w:before="80" w:after="80" w:line="240" w:lineRule="auto"/>
              <w:ind w:left="446" w:hanging="446"/>
              <w:rPr>
                <w:color w:val="000000"/>
                <w:sz w:val="18"/>
              </w:rPr>
            </w:pPr>
            <w:r w:rsidRPr="004B586A">
              <w:rPr>
                <w:color w:val="000000"/>
                <w:sz w:val="18"/>
              </w:rPr>
              <w:t>Paese o Stato membro interessato</w:t>
            </w:r>
            <w:r w:rsidRPr="004B586A">
              <w:rPr>
                <w:color w:val="000000"/>
                <w:sz w:val="18"/>
              </w:rPr>
              <w:br/>
            </w:r>
          </w:p>
          <w:p w14:paraId="2C2FD3A4" w14:textId="77777777" w:rsidR="00537F27" w:rsidRPr="004B586A" w:rsidRDefault="00537F27" w:rsidP="00537F27">
            <w:pPr>
              <w:numPr>
                <w:ilvl w:val="1"/>
                <w:numId w:val="34"/>
              </w:numPr>
              <w:spacing w:before="80" w:after="80" w:line="240" w:lineRule="auto"/>
              <w:ind w:left="446" w:hanging="446"/>
              <w:rPr>
                <w:color w:val="000000"/>
                <w:sz w:val="18"/>
              </w:rPr>
            </w:pPr>
            <w:r w:rsidRPr="004B586A">
              <w:rPr>
                <w:color w:val="000000"/>
                <w:sz w:val="18"/>
              </w:rPr>
              <w:t>Di quale importo si tratta</w:t>
            </w:r>
            <w:r w:rsidRPr="004B586A">
              <w:rPr>
                <w:color w:val="000000"/>
                <w:sz w:val="18"/>
              </w:rPr>
              <w:br/>
            </w:r>
          </w:p>
          <w:p w14:paraId="41D6F852" w14:textId="77777777" w:rsidR="00537F27" w:rsidRPr="004B586A" w:rsidRDefault="00537F27" w:rsidP="00537F27">
            <w:pPr>
              <w:numPr>
                <w:ilvl w:val="1"/>
                <w:numId w:val="34"/>
              </w:numPr>
              <w:spacing w:before="80" w:after="80" w:line="240" w:lineRule="auto"/>
              <w:ind w:left="446" w:hanging="446"/>
              <w:jc w:val="both"/>
              <w:rPr>
                <w:color w:val="000000"/>
                <w:sz w:val="18"/>
              </w:rPr>
            </w:pPr>
            <w:r w:rsidRPr="004B586A">
              <w:rPr>
                <w:color w:val="000000"/>
                <w:sz w:val="18"/>
              </w:rPr>
              <w:t>Come è stata stabilita tale inottemperanza:</w:t>
            </w:r>
            <w:r w:rsidRPr="004B586A">
              <w:rPr>
                <w:color w:val="000000"/>
                <w:sz w:val="18"/>
              </w:rPr>
              <w:br/>
            </w:r>
          </w:p>
          <w:p w14:paraId="6F012F0A" w14:textId="77777777" w:rsidR="00537F27" w:rsidRPr="004B586A" w:rsidRDefault="00537F27" w:rsidP="00537F27">
            <w:pPr>
              <w:pStyle w:val="Numeroelenco"/>
              <w:numPr>
                <w:ilvl w:val="0"/>
                <w:numId w:val="29"/>
              </w:numPr>
              <w:spacing w:before="80" w:after="80" w:line="240" w:lineRule="auto"/>
              <w:contextualSpacing w:val="0"/>
              <w:jc w:val="both"/>
              <w:rPr>
                <w:sz w:val="18"/>
              </w:rPr>
            </w:pPr>
            <w:r w:rsidRPr="004B586A">
              <w:rPr>
                <w:sz w:val="18"/>
              </w:rPr>
              <w:t xml:space="preserve">Mediante una </w:t>
            </w:r>
            <w:r w:rsidRPr="004B586A">
              <w:rPr>
                <w:b/>
                <w:sz w:val="18"/>
              </w:rPr>
              <w:t>decisione</w:t>
            </w:r>
            <w:r w:rsidRPr="004B586A">
              <w:rPr>
                <w:sz w:val="18"/>
              </w:rPr>
              <w:t xml:space="preserve"> giudiziaria o amministrativa:</w:t>
            </w:r>
          </w:p>
          <w:p w14:paraId="1B7676E4" w14:textId="77777777" w:rsidR="00537F27" w:rsidRPr="004B586A" w:rsidRDefault="00537F27" w:rsidP="00537F27">
            <w:pPr>
              <w:pStyle w:val="Tiret1"/>
              <w:numPr>
                <w:ilvl w:val="0"/>
                <w:numId w:val="35"/>
              </w:numPr>
              <w:spacing w:before="80" w:after="80"/>
              <w:ind w:left="1013" w:hanging="284"/>
              <w:jc w:val="both"/>
              <w:rPr>
                <w:color w:val="000000"/>
                <w:sz w:val="22"/>
                <w:szCs w:val="24"/>
              </w:rPr>
            </w:pPr>
            <w:r w:rsidRPr="004B586A">
              <w:rPr>
                <w:color w:val="000000"/>
                <w:sz w:val="22"/>
                <w:szCs w:val="24"/>
              </w:rPr>
              <w:t>Tale decisione è definitiva e vincolante?</w:t>
            </w:r>
          </w:p>
          <w:p w14:paraId="2ABBBDCE" w14:textId="77777777" w:rsidR="00537F27" w:rsidRPr="004B586A" w:rsidRDefault="00537F27" w:rsidP="00537F27">
            <w:pPr>
              <w:pStyle w:val="Tiret1"/>
              <w:numPr>
                <w:ilvl w:val="0"/>
                <w:numId w:val="35"/>
              </w:numPr>
              <w:tabs>
                <w:tab w:val="num" w:pos="0"/>
              </w:tabs>
              <w:spacing w:before="80" w:after="80"/>
              <w:ind w:left="1013" w:hanging="284"/>
              <w:jc w:val="both"/>
              <w:rPr>
                <w:color w:val="000000"/>
                <w:sz w:val="22"/>
                <w:szCs w:val="24"/>
              </w:rPr>
            </w:pPr>
            <w:r w:rsidRPr="004B586A">
              <w:rPr>
                <w:color w:val="000000"/>
                <w:sz w:val="22"/>
                <w:szCs w:val="24"/>
              </w:rPr>
              <w:t>Indicare la data della sentenza di condanna o della decisione.</w:t>
            </w:r>
          </w:p>
          <w:p w14:paraId="7F6D4B6B" w14:textId="77777777" w:rsidR="00537F27" w:rsidRPr="004B586A" w:rsidRDefault="00537F27" w:rsidP="00537F27">
            <w:pPr>
              <w:pStyle w:val="Tiret1"/>
              <w:numPr>
                <w:ilvl w:val="0"/>
                <w:numId w:val="35"/>
              </w:numPr>
              <w:tabs>
                <w:tab w:val="num" w:pos="0"/>
              </w:tabs>
              <w:spacing w:before="80" w:after="80"/>
              <w:ind w:left="1013" w:hanging="284"/>
              <w:jc w:val="both"/>
              <w:rPr>
                <w:color w:val="000000"/>
                <w:sz w:val="22"/>
                <w:szCs w:val="24"/>
              </w:rPr>
            </w:pPr>
            <w:r w:rsidRPr="004B586A">
              <w:rPr>
                <w:color w:val="000000"/>
                <w:sz w:val="22"/>
                <w:szCs w:val="24"/>
              </w:rPr>
              <w:t xml:space="preserve">Nel caso di una sentenza di condanna, </w:t>
            </w:r>
            <w:r w:rsidRPr="004B586A">
              <w:rPr>
                <w:b/>
                <w:color w:val="000000"/>
                <w:sz w:val="22"/>
                <w:szCs w:val="24"/>
              </w:rPr>
              <w:t>se stabilita direttamente nella sentenza di condanna</w:t>
            </w:r>
            <w:r w:rsidRPr="004B586A">
              <w:rPr>
                <w:color w:val="000000"/>
                <w:sz w:val="22"/>
                <w:szCs w:val="24"/>
              </w:rPr>
              <w:t>, la durata del periodo d'esclusione:</w:t>
            </w:r>
          </w:p>
          <w:p w14:paraId="1EF341EE" w14:textId="77777777" w:rsidR="00537F27" w:rsidRPr="004B586A" w:rsidRDefault="00537F27" w:rsidP="00537F27">
            <w:pPr>
              <w:pStyle w:val="Numeroelenco"/>
              <w:numPr>
                <w:ilvl w:val="0"/>
                <w:numId w:val="29"/>
              </w:numPr>
              <w:spacing w:before="80" w:after="80" w:line="240" w:lineRule="auto"/>
              <w:contextualSpacing w:val="0"/>
              <w:jc w:val="both"/>
              <w:rPr>
                <w:sz w:val="18"/>
              </w:rPr>
            </w:pPr>
            <w:r w:rsidRPr="004B586A">
              <w:rPr>
                <w:b/>
                <w:sz w:val="18"/>
              </w:rPr>
              <w:t>In altro modo</w:t>
            </w:r>
            <w:r w:rsidRPr="004B586A">
              <w:rPr>
                <w:sz w:val="18"/>
              </w:rPr>
              <w:t>? Specificare:</w:t>
            </w:r>
          </w:p>
          <w:p w14:paraId="75351D40" w14:textId="77777777" w:rsidR="00537F27" w:rsidRPr="004B586A" w:rsidRDefault="00537F27" w:rsidP="006251EA">
            <w:pPr>
              <w:spacing w:before="80" w:after="80" w:line="240" w:lineRule="auto"/>
              <w:ind w:left="446"/>
              <w:rPr>
                <w:color w:val="000000"/>
                <w:sz w:val="18"/>
              </w:rPr>
            </w:pPr>
          </w:p>
          <w:p w14:paraId="11B01FA2" w14:textId="77777777" w:rsidR="00537F27" w:rsidRPr="004B586A" w:rsidRDefault="00537F27" w:rsidP="00537F27">
            <w:pPr>
              <w:numPr>
                <w:ilvl w:val="1"/>
                <w:numId w:val="34"/>
              </w:numPr>
              <w:spacing w:before="80" w:after="80" w:line="240" w:lineRule="auto"/>
              <w:ind w:left="446" w:hanging="446"/>
              <w:jc w:val="both"/>
              <w:rPr>
                <w:color w:val="000000"/>
                <w:sz w:val="18"/>
              </w:rPr>
            </w:pPr>
            <w:r w:rsidRPr="004B586A">
              <w:rPr>
                <w:color w:val="000000"/>
                <w:sz w:val="18"/>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BA353D" w14:textId="77777777" w:rsidR="00537F27" w:rsidRPr="004B586A" w:rsidRDefault="00537F27" w:rsidP="006251EA">
            <w:pPr>
              <w:pStyle w:val="Tiret1"/>
              <w:spacing w:before="80" w:after="80"/>
              <w:jc w:val="center"/>
              <w:rPr>
                <w:color w:val="000000"/>
                <w:sz w:val="22"/>
                <w:szCs w:val="24"/>
              </w:rPr>
            </w:pPr>
            <w:r w:rsidRPr="004B586A">
              <w:rPr>
                <w:b/>
                <w:color w:val="000000"/>
                <w:sz w:val="22"/>
                <w:szCs w:val="24"/>
              </w:rPr>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991F27" w14:textId="77777777" w:rsidR="00537F27" w:rsidRPr="004B586A" w:rsidRDefault="00537F27" w:rsidP="006251EA">
            <w:pPr>
              <w:spacing w:before="80" w:after="80" w:line="240" w:lineRule="auto"/>
              <w:jc w:val="center"/>
              <w:rPr>
                <w:sz w:val="18"/>
              </w:rPr>
            </w:pPr>
            <w:r w:rsidRPr="004B586A">
              <w:rPr>
                <w:b/>
                <w:sz w:val="18"/>
              </w:rPr>
              <w:t>Contributi previdenziali</w:t>
            </w:r>
          </w:p>
        </w:tc>
      </w:tr>
      <w:tr w:rsidR="00537F27" w:rsidRPr="004B586A" w14:paraId="7983DD4E" w14:textId="77777777" w:rsidTr="006251E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DC4386B" w14:textId="77777777" w:rsidR="00537F27" w:rsidRPr="004B586A" w:rsidRDefault="00537F27" w:rsidP="006251EA">
            <w:pPr>
              <w:spacing w:before="80" w:after="80" w:line="240" w:lineRule="auto"/>
              <w:rPr>
                <w:b/>
                <w:sz w:val="18"/>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B5304B" w14:textId="77777777" w:rsidR="00537F27" w:rsidRPr="004B586A" w:rsidRDefault="00537F27" w:rsidP="006251EA">
            <w:pPr>
              <w:spacing w:before="80" w:after="80" w:line="240" w:lineRule="auto"/>
              <w:rPr>
                <w:color w:val="000000"/>
                <w:sz w:val="18"/>
              </w:rPr>
            </w:pPr>
          </w:p>
          <w:p w14:paraId="710A9BC3" w14:textId="77777777" w:rsidR="00537F27" w:rsidRPr="004B586A" w:rsidRDefault="00537F27" w:rsidP="006251EA">
            <w:pPr>
              <w:spacing w:before="80" w:after="80" w:line="240" w:lineRule="auto"/>
              <w:rPr>
                <w:color w:val="000000"/>
                <w:sz w:val="18"/>
              </w:rPr>
            </w:pPr>
            <w:r w:rsidRPr="004B586A">
              <w:rPr>
                <w:color w:val="000000"/>
                <w:sz w:val="18"/>
              </w:rPr>
              <w:t>a) [………..…]</w:t>
            </w:r>
            <w:r w:rsidRPr="004B586A">
              <w:rPr>
                <w:color w:val="000000"/>
                <w:sz w:val="18"/>
              </w:rPr>
              <w:br/>
            </w:r>
          </w:p>
          <w:p w14:paraId="3F06850C" w14:textId="77777777" w:rsidR="00537F27" w:rsidRPr="004B586A" w:rsidRDefault="00537F27" w:rsidP="006251EA">
            <w:pPr>
              <w:spacing w:before="80" w:after="80" w:line="240" w:lineRule="auto"/>
              <w:rPr>
                <w:color w:val="000000"/>
                <w:sz w:val="18"/>
              </w:rPr>
            </w:pPr>
            <w:r w:rsidRPr="004B586A">
              <w:rPr>
                <w:color w:val="000000"/>
                <w:sz w:val="18"/>
              </w:rPr>
              <w:t>b) [……..……]</w:t>
            </w:r>
            <w:r w:rsidRPr="004B586A">
              <w:rPr>
                <w:color w:val="000000"/>
                <w:sz w:val="18"/>
              </w:rPr>
              <w:br/>
            </w:r>
            <w:r w:rsidRPr="004B586A">
              <w:rPr>
                <w:color w:val="000000"/>
                <w:sz w:val="18"/>
              </w:rPr>
              <w:br/>
            </w:r>
          </w:p>
          <w:p w14:paraId="782AE4EA" w14:textId="77777777" w:rsidR="00537F27" w:rsidRPr="004B586A" w:rsidRDefault="00537F27" w:rsidP="006251EA">
            <w:pPr>
              <w:spacing w:before="80" w:after="80" w:line="240" w:lineRule="auto"/>
              <w:rPr>
                <w:color w:val="000000"/>
                <w:sz w:val="18"/>
              </w:rPr>
            </w:pPr>
            <w:r w:rsidRPr="004B586A">
              <w:rPr>
                <w:color w:val="000000"/>
                <w:sz w:val="18"/>
              </w:rPr>
              <w:br/>
            </w:r>
          </w:p>
          <w:p w14:paraId="209CD0C2" w14:textId="77777777" w:rsidR="00537F27" w:rsidRPr="004B586A" w:rsidRDefault="00537F27" w:rsidP="006251EA">
            <w:pPr>
              <w:spacing w:before="80" w:after="80" w:line="240" w:lineRule="auto"/>
              <w:rPr>
                <w:color w:val="000000"/>
                <w:sz w:val="18"/>
              </w:rPr>
            </w:pPr>
            <w:r w:rsidRPr="004B586A">
              <w:rPr>
                <w:color w:val="000000"/>
                <w:sz w:val="18"/>
              </w:rPr>
              <w:t>c1) [ ] Sì [ ] No</w:t>
            </w:r>
          </w:p>
          <w:p w14:paraId="3B015DBF" w14:textId="77777777" w:rsidR="00537F27" w:rsidRPr="004B586A" w:rsidRDefault="00537F27" w:rsidP="006251EA">
            <w:pPr>
              <w:pStyle w:val="Tiret0"/>
              <w:spacing w:before="80" w:after="80"/>
              <w:ind w:left="850" w:hanging="850"/>
              <w:rPr>
                <w:color w:val="000000"/>
                <w:sz w:val="22"/>
                <w:szCs w:val="24"/>
              </w:rPr>
            </w:pPr>
          </w:p>
          <w:p w14:paraId="3E7635DD" w14:textId="77777777" w:rsidR="00537F27" w:rsidRPr="004B586A" w:rsidRDefault="00537F27" w:rsidP="006251EA">
            <w:pPr>
              <w:pStyle w:val="Tiret0"/>
              <w:spacing w:before="80" w:after="80"/>
              <w:rPr>
                <w:color w:val="000000"/>
                <w:sz w:val="22"/>
                <w:szCs w:val="24"/>
              </w:rPr>
            </w:pPr>
            <w:r w:rsidRPr="004B586A">
              <w:rPr>
                <w:color w:val="000000"/>
                <w:sz w:val="22"/>
                <w:szCs w:val="24"/>
              </w:rPr>
              <w:t>[ ] Sì [ ] No</w:t>
            </w:r>
          </w:p>
          <w:p w14:paraId="57FD3214" w14:textId="77777777" w:rsidR="00537F27" w:rsidRPr="004B586A" w:rsidRDefault="00537F27" w:rsidP="006251EA">
            <w:pPr>
              <w:pStyle w:val="Tiret0"/>
              <w:spacing w:before="80" w:after="80"/>
              <w:ind w:left="850" w:hanging="850"/>
              <w:rPr>
                <w:color w:val="000000"/>
                <w:sz w:val="22"/>
                <w:szCs w:val="24"/>
              </w:rPr>
            </w:pPr>
          </w:p>
          <w:p w14:paraId="27771E75" w14:textId="77777777" w:rsidR="00537F27" w:rsidRPr="004B586A" w:rsidRDefault="00537F27" w:rsidP="006251EA">
            <w:pPr>
              <w:pStyle w:val="Tiret0"/>
              <w:spacing w:before="80" w:after="80"/>
              <w:rPr>
                <w:color w:val="000000"/>
                <w:sz w:val="22"/>
                <w:szCs w:val="24"/>
              </w:rPr>
            </w:pPr>
            <w:r w:rsidRPr="004B586A">
              <w:rPr>
                <w:color w:val="000000"/>
                <w:sz w:val="22"/>
                <w:szCs w:val="24"/>
              </w:rPr>
              <w:t>[………………]</w:t>
            </w:r>
          </w:p>
          <w:p w14:paraId="1FD82547" w14:textId="77777777" w:rsidR="00537F27" w:rsidRPr="004B586A" w:rsidRDefault="00537F27" w:rsidP="006251EA">
            <w:pPr>
              <w:pStyle w:val="Tiret0"/>
              <w:spacing w:before="80" w:after="80"/>
              <w:ind w:left="850" w:hanging="850"/>
              <w:rPr>
                <w:color w:val="000000"/>
                <w:sz w:val="22"/>
                <w:szCs w:val="24"/>
              </w:rPr>
            </w:pPr>
          </w:p>
          <w:p w14:paraId="421AE62A" w14:textId="77777777" w:rsidR="00537F27" w:rsidRPr="004B586A" w:rsidRDefault="00537F27" w:rsidP="006251EA">
            <w:pPr>
              <w:pStyle w:val="Tiret0"/>
              <w:spacing w:before="80" w:after="80"/>
              <w:rPr>
                <w:color w:val="000000"/>
                <w:sz w:val="22"/>
                <w:szCs w:val="24"/>
              </w:rPr>
            </w:pPr>
            <w:r w:rsidRPr="004B586A">
              <w:rPr>
                <w:color w:val="000000"/>
                <w:sz w:val="22"/>
                <w:szCs w:val="24"/>
              </w:rPr>
              <w:t>[………………]</w:t>
            </w:r>
          </w:p>
          <w:p w14:paraId="1CFCBD24" w14:textId="77777777" w:rsidR="00537F27" w:rsidRPr="004B586A" w:rsidRDefault="00537F27" w:rsidP="006251EA">
            <w:pPr>
              <w:pStyle w:val="Tiret0"/>
              <w:spacing w:before="80" w:after="80"/>
              <w:ind w:left="850" w:hanging="850"/>
              <w:rPr>
                <w:color w:val="000000"/>
                <w:sz w:val="22"/>
                <w:szCs w:val="24"/>
              </w:rPr>
            </w:pPr>
          </w:p>
          <w:p w14:paraId="26F0C66D" w14:textId="77777777" w:rsidR="00537F27" w:rsidRPr="004B586A" w:rsidRDefault="00537F27" w:rsidP="006251EA">
            <w:pPr>
              <w:spacing w:before="80" w:after="80" w:line="240" w:lineRule="auto"/>
              <w:rPr>
                <w:color w:val="000000"/>
                <w:w w:val="0"/>
                <w:sz w:val="18"/>
              </w:rPr>
            </w:pPr>
          </w:p>
          <w:p w14:paraId="7DF90DD9" w14:textId="77777777" w:rsidR="00537F27" w:rsidRPr="004B586A" w:rsidRDefault="00537F27" w:rsidP="006251EA">
            <w:pPr>
              <w:spacing w:before="80" w:after="80" w:line="240" w:lineRule="auto"/>
              <w:rPr>
                <w:color w:val="000000"/>
                <w:w w:val="0"/>
                <w:sz w:val="18"/>
              </w:rPr>
            </w:pPr>
            <w:r w:rsidRPr="004B586A">
              <w:rPr>
                <w:color w:val="000000"/>
                <w:w w:val="0"/>
                <w:sz w:val="18"/>
              </w:rPr>
              <w:t>c2) [………….…]</w:t>
            </w:r>
            <w:r w:rsidRPr="004B586A">
              <w:rPr>
                <w:color w:val="000000"/>
                <w:w w:val="0"/>
                <w:sz w:val="18"/>
              </w:rPr>
              <w:br/>
            </w:r>
          </w:p>
          <w:p w14:paraId="56953E42" w14:textId="77777777" w:rsidR="00537F27" w:rsidRPr="004B586A" w:rsidRDefault="00537F27" w:rsidP="006251EA">
            <w:pPr>
              <w:spacing w:before="80" w:after="80" w:line="240" w:lineRule="auto"/>
              <w:rPr>
                <w:b/>
                <w:color w:val="000000"/>
                <w:w w:val="0"/>
                <w:sz w:val="18"/>
              </w:rPr>
            </w:pPr>
            <w:r w:rsidRPr="004B586A">
              <w:rPr>
                <w:color w:val="000000"/>
                <w:w w:val="0"/>
                <w:sz w:val="18"/>
              </w:rPr>
              <w:t>d) [ ] Sì [ ] No</w:t>
            </w:r>
            <w:r w:rsidRPr="004B586A">
              <w:rPr>
                <w:color w:val="000000"/>
                <w:w w:val="0"/>
                <w:sz w:val="18"/>
              </w:rPr>
              <w:br/>
            </w:r>
          </w:p>
          <w:p w14:paraId="368250B4" w14:textId="77777777" w:rsidR="00537F27" w:rsidRPr="004B586A" w:rsidRDefault="00537F27" w:rsidP="006251EA">
            <w:pPr>
              <w:spacing w:before="80" w:after="80" w:line="240" w:lineRule="auto"/>
              <w:rPr>
                <w:b/>
                <w:color w:val="000000"/>
                <w:w w:val="0"/>
                <w:sz w:val="18"/>
              </w:rPr>
            </w:pPr>
          </w:p>
          <w:p w14:paraId="405EE45B" w14:textId="77777777" w:rsidR="00537F27" w:rsidRPr="004B586A" w:rsidRDefault="00537F27" w:rsidP="006251EA">
            <w:pPr>
              <w:spacing w:before="80" w:after="80" w:line="240" w:lineRule="auto"/>
              <w:rPr>
                <w:b/>
                <w:color w:val="000000"/>
                <w:w w:val="0"/>
                <w:sz w:val="18"/>
              </w:rPr>
            </w:pPr>
          </w:p>
          <w:p w14:paraId="136B3E2B" w14:textId="77777777" w:rsidR="00537F27" w:rsidRPr="004B586A" w:rsidRDefault="00537F27" w:rsidP="006251EA">
            <w:pPr>
              <w:spacing w:before="80" w:after="80" w:line="240" w:lineRule="auto"/>
              <w:rPr>
                <w:b/>
                <w:color w:val="000000"/>
                <w:w w:val="0"/>
                <w:sz w:val="18"/>
              </w:rPr>
            </w:pPr>
          </w:p>
          <w:p w14:paraId="143CB990" w14:textId="77777777" w:rsidR="00537F27" w:rsidRPr="004B586A" w:rsidRDefault="00537F27" w:rsidP="006251EA">
            <w:pPr>
              <w:spacing w:before="80" w:after="80" w:line="240" w:lineRule="auto"/>
              <w:rPr>
                <w:sz w:val="18"/>
              </w:rPr>
            </w:pPr>
            <w:r w:rsidRPr="004B586A">
              <w:rPr>
                <w:b/>
                <w:color w:val="000000"/>
                <w:w w:val="0"/>
                <w:sz w:val="18"/>
              </w:rPr>
              <w:t>In caso affermativo</w:t>
            </w:r>
            <w:r w:rsidRPr="004B586A">
              <w:rPr>
                <w:color w:val="000000"/>
                <w:w w:val="0"/>
                <w:sz w:val="18"/>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78A776CA" w14:textId="77777777" w:rsidR="00537F27" w:rsidRPr="004B586A" w:rsidRDefault="00537F27" w:rsidP="006251EA">
            <w:pPr>
              <w:spacing w:before="80" w:after="80" w:line="240" w:lineRule="auto"/>
              <w:rPr>
                <w:color w:val="000000"/>
                <w:sz w:val="18"/>
              </w:rPr>
            </w:pPr>
          </w:p>
          <w:p w14:paraId="4B852D66" w14:textId="77777777" w:rsidR="00537F27" w:rsidRPr="004B586A" w:rsidRDefault="00537F27" w:rsidP="006251EA">
            <w:pPr>
              <w:spacing w:before="80" w:after="80" w:line="240" w:lineRule="auto"/>
              <w:rPr>
                <w:color w:val="000000"/>
                <w:sz w:val="18"/>
              </w:rPr>
            </w:pPr>
            <w:r w:rsidRPr="004B586A">
              <w:rPr>
                <w:color w:val="000000"/>
                <w:sz w:val="18"/>
              </w:rPr>
              <w:t>a) [………..…]</w:t>
            </w:r>
            <w:r w:rsidRPr="004B586A">
              <w:rPr>
                <w:color w:val="000000"/>
                <w:sz w:val="18"/>
              </w:rPr>
              <w:br/>
            </w:r>
          </w:p>
          <w:p w14:paraId="4F2B925F" w14:textId="77777777" w:rsidR="00537F27" w:rsidRPr="004B586A" w:rsidRDefault="00537F27" w:rsidP="006251EA">
            <w:pPr>
              <w:spacing w:before="80" w:after="80" w:line="240" w:lineRule="auto"/>
              <w:rPr>
                <w:color w:val="000000"/>
                <w:sz w:val="18"/>
              </w:rPr>
            </w:pPr>
            <w:r w:rsidRPr="004B586A">
              <w:rPr>
                <w:color w:val="000000"/>
                <w:sz w:val="18"/>
              </w:rPr>
              <w:t>b) [……..……]</w:t>
            </w:r>
            <w:r w:rsidRPr="004B586A">
              <w:rPr>
                <w:color w:val="000000"/>
                <w:sz w:val="18"/>
              </w:rPr>
              <w:br/>
            </w:r>
          </w:p>
          <w:p w14:paraId="559B2B11" w14:textId="77777777" w:rsidR="00537F27" w:rsidRPr="004B586A" w:rsidRDefault="00537F27" w:rsidP="006251EA">
            <w:pPr>
              <w:spacing w:before="80" w:after="80" w:line="240" w:lineRule="auto"/>
              <w:rPr>
                <w:color w:val="000000"/>
                <w:sz w:val="18"/>
              </w:rPr>
            </w:pPr>
            <w:r w:rsidRPr="004B586A">
              <w:rPr>
                <w:color w:val="000000"/>
                <w:sz w:val="18"/>
              </w:rPr>
              <w:br/>
            </w:r>
            <w:r w:rsidRPr="004B586A">
              <w:rPr>
                <w:color w:val="000000"/>
                <w:sz w:val="18"/>
              </w:rPr>
              <w:br/>
            </w:r>
          </w:p>
          <w:p w14:paraId="3CCFFBE0" w14:textId="77777777" w:rsidR="00537F27" w:rsidRPr="004B586A" w:rsidRDefault="00537F27" w:rsidP="006251EA">
            <w:pPr>
              <w:spacing w:before="80" w:after="80" w:line="240" w:lineRule="auto"/>
              <w:rPr>
                <w:color w:val="000000"/>
                <w:sz w:val="18"/>
              </w:rPr>
            </w:pPr>
            <w:r w:rsidRPr="004B586A">
              <w:rPr>
                <w:color w:val="000000"/>
                <w:sz w:val="18"/>
              </w:rPr>
              <w:t>c1) [ ] Sì [ ] No</w:t>
            </w:r>
          </w:p>
          <w:p w14:paraId="11FE8BE8" w14:textId="77777777" w:rsidR="00537F27" w:rsidRPr="004B586A" w:rsidRDefault="00537F27" w:rsidP="006251EA">
            <w:pPr>
              <w:pStyle w:val="Tiret0"/>
              <w:spacing w:before="80" w:after="80"/>
              <w:ind w:left="850" w:hanging="850"/>
              <w:rPr>
                <w:color w:val="000000"/>
                <w:sz w:val="22"/>
                <w:szCs w:val="24"/>
              </w:rPr>
            </w:pPr>
          </w:p>
          <w:p w14:paraId="6D49FA5A" w14:textId="77777777" w:rsidR="00537F27" w:rsidRPr="004B586A" w:rsidRDefault="00537F27" w:rsidP="006251EA">
            <w:pPr>
              <w:pStyle w:val="Tiret0"/>
              <w:spacing w:before="80" w:after="80"/>
              <w:rPr>
                <w:color w:val="000000"/>
                <w:sz w:val="22"/>
                <w:szCs w:val="24"/>
              </w:rPr>
            </w:pPr>
            <w:r w:rsidRPr="004B586A">
              <w:rPr>
                <w:color w:val="000000"/>
                <w:sz w:val="22"/>
                <w:szCs w:val="24"/>
              </w:rPr>
              <w:t>[ ] Sì [ ] No</w:t>
            </w:r>
          </w:p>
          <w:p w14:paraId="4A163BF1" w14:textId="77777777" w:rsidR="00537F27" w:rsidRPr="004B586A" w:rsidRDefault="00537F27" w:rsidP="006251EA">
            <w:pPr>
              <w:pStyle w:val="Tiret0"/>
              <w:spacing w:before="80" w:after="80"/>
              <w:ind w:left="850" w:hanging="850"/>
              <w:rPr>
                <w:color w:val="000000"/>
                <w:sz w:val="22"/>
                <w:szCs w:val="24"/>
              </w:rPr>
            </w:pPr>
          </w:p>
          <w:p w14:paraId="52066018" w14:textId="77777777" w:rsidR="00537F27" w:rsidRPr="004B586A" w:rsidRDefault="00537F27" w:rsidP="006251EA">
            <w:pPr>
              <w:pStyle w:val="Tiret0"/>
              <w:spacing w:before="80" w:after="80"/>
              <w:rPr>
                <w:color w:val="000000"/>
                <w:sz w:val="22"/>
                <w:szCs w:val="24"/>
              </w:rPr>
            </w:pPr>
            <w:r w:rsidRPr="004B586A">
              <w:rPr>
                <w:color w:val="000000"/>
                <w:sz w:val="22"/>
                <w:szCs w:val="24"/>
              </w:rPr>
              <w:t>[………………]</w:t>
            </w:r>
          </w:p>
          <w:p w14:paraId="59A166DD" w14:textId="77777777" w:rsidR="00537F27" w:rsidRPr="004B586A" w:rsidRDefault="00537F27" w:rsidP="006251EA">
            <w:pPr>
              <w:pStyle w:val="Tiret0"/>
              <w:spacing w:before="80" w:after="80"/>
              <w:ind w:left="850" w:hanging="850"/>
              <w:rPr>
                <w:color w:val="000000"/>
                <w:sz w:val="22"/>
                <w:szCs w:val="24"/>
              </w:rPr>
            </w:pPr>
          </w:p>
          <w:p w14:paraId="1FF40693" w14:textId="77777777" w:rsidR="00537F27" w:rsidRPr="004B586A" w:rsidRDefault="00537F27" w:rsidP="006251EA">
            <w:pPr>
              <w:pStyle w:val="Tiret0"/>
              <w:spacing w:before="80" w:after="80"/>
              <w:ind w:left="850" w:hanging="850"/>
              <w:rPr>
                <w:color w:val="000000"/>
                <w:sz w:val="22"/>
                <w:szCs w:val="24"/>
              </w:rPr>
            </w:pPr>
            <w:r w:rsidRPr="004B586A">
              <w:rPr>
                <w:color w:val="000000"/>
                <w:sz w:val="22"/>
                <w:szCs w:val="24"/>
              </w:rPr>
              <w:t>[………………]</w:t>
            </w:r>
          </w:p>
          <w:p w14:paraId="6FAD0A85" w14:textId="77777777" w:rsidR="00537F27" w:rsidRPr="004B586A" w:rsidRDefault="00537F27" w:rsidP="006251EA">
            <w:pPr>
              <w:pStyle w:val="Tiret0"/>
              <w:spacing w:before="80" w:after="80"/>
              <w:ind w:left="850" w:hanging="850"/>
              <w:rPr>
                <w:color w:val="000000"/>
                <w:sz w:val="22"/>
                <w:szCs w:val="24"/>
              </w:rPr>
            </w:pPr>
          </w:p>
          <w:p w14:paraId="5C797757" w14:textId="77777777" w:rsidR="00537F27" w:rsidRPr="004B586A" w:rsidRDefault="00537F27" w:rsidP="006251EA">
            <w:pPr>
              <w:spacing w:before="80" w:after="80" w:line="240" w:lineRule="auto"/>
              <w:rPr>
                <w:color w:val="000000"/>
                <w:w w:val="0"/>
                <w:sz w:val="18"/>
              </w:rPr>
            </w:pPr>
          </w:p>
          <w:p w14:paraId="3AE43B84" w14:textId="77777777" w:rsidR="00537F27" w:rsidRPr="004B586A" w:rsidRDefault="00537F27" w:rsidP="006251EA">
            <w:pPr>
              <w:spacing w:before="80" w:after="80" w:line="240" w:lineRule="auto"/>
              <w:rPr>
                <w:color w:val="000000"/>
                <w:w w:val="0"/>
                <w:sz w:val="18"/>
              </w:rPr>
            </w:pPr>
            <w:r w:rsidRPr="004B586A">
              <w:rPr>
                <w:color w:val="000000"/>
                <w:w w:val="0"/>
                <w:sz w:val="18"/>
              </w:rPr>
              <w:t>c2) [………….…]</w:t>
            </w:r>
            <w:r w:rsidRPr="004B586A">
              <w:rPr>
                <w:color w:val="000000"/>
                <w:w w:val="0"/>
                <w:sz w:val="18"/>
              </w:rPr>
              <w:br/>
            </w:r>
          </w:p>
          <w:p w14:paraId="60CC1AE8" w14:textId="77777777" w:rsidR="00537F27" w:rsidRPr="004B586A" w:rsidRDefault="00537F27" w:rsidP="006251EA">
            <w:pPr>
              <w:spacing w:before="80" w:after="80" w:line="240" w:lineRule="auto"/>
              <w:rPr>
                <w:b/>
                <w:color w:val="000000"/>
                <w:w w:val="0"/>
                <w:sz w:val="18"/>
              </w:rPr>
            </w:pPr>
            <w:r w:rsidRPr="004B586A">
              <w:rPr>
                <w:color w:val="000000"/>
                <w:w w:val="0"/>
                <w:sz w:val="18"/>
              </w:rPr>
              <w:t>d) [ ] Sì [ ] No</w:t>
            </w:r>
            <w:r w:rsidRPr="004B586A">
              <w:rPr>
                <w:color w:val="000000"/>
                <w:w w:val="0"/>
                <w:sz w:val="18"/>
              </w:rPr>
              <w:br/>
            </w:r>
          </w:p>
          <w:p w14:paraId="11311BF6" w14:textId="77777777" w:rsidR="00537F27" w:rsidRPr="004B586A" w:rsidRDefault="00537F27" w:rsidP="006251EA">
            <w:pPr>
              <w:spacing w:before="80" w:after="80" w:line="240" w:lineRule="auto"/>
              <w:rPr>
                <w:b/>
                <w:color w:val="000000"/>
                <w:w w:val="0"/>
                <w:sz w:val="18"/>
              </w:rPr>
            </w:pPr>
          </w:p>
          <w:p w14:paraId="240A7281" w14:textId="77777777" w:rsidR="00537F27" w:rsidRPr="004B586A" w:rsidRDefault="00537F27" w:rsidP="006251EA">
            <w:pPr>
              <w:spacing w:before="80" w:after="80" w:line="240" w:lineRule="auto"/>
              <w:rPr>
                <w:b/>
                <w:color w:val="000000"/>
                <w:w w:val="0"/>
                <w:sz w:val="18"/>
              </w:rPr>
            </w:pPr>
          </w:p>
          <w:p w14:paraId="3FD772F0" w14:textId="77777777" w:rsidR="00537F27" w:rsidRPr="004B586A" w:rsidRDefault="00537F27" w:rsidP="006251EA">
            <w:pPr>
              <w:spacing w:before="80" w:after="80" w:line="240" w:lineRule="auto"/>
              <w:rPr>
                <w:b/>
                <w:color w:val="000000"/>
                <w:w w:val="0"/>
                <w:sz w:val="18"/>
              </w:rPr>
            </w:pPr>
          </w:p>
          <w:p w14:paraId="4761443E" w14:textId="77777777" w:rsidR="00537F27" w:rsidRPr="004B586A" w:rsidRDefault="00537F27" w:rsidP="006251EA">
            <w:pPr>
              <w:spacing w:before="80" w:after="80" w:line="240" w:lineRule="auto"/>
              <w:rPr>
                <w:sz w:val="18"/>
              </w:rPr>
            </w:pPr>
            <w:r w:rsidRPr="004B586A">
              <w:rPr>
                <w:b/>
                <w:color w:val="000000"/>
                <w:w w:val="0"/>
                <w:sz w:val="18"/>
              </w:rPr>
              <w:t>In caso affermativo</w:t>
            </w:r>
            <w:r w:rsidRPr="004B586A">
              <w:rPr>
                <w:color w:val="000000"/>
                <w:w w:val="0"/>
                <w:sz w:val="18"/>
              </w:rPr>
              <w:t>, fornire informazioni dettagliate: [……]</w:t>
            </w:r>
          </w:p>
        </w:tc>
      </w:tr>
      <w:tr w:rsidR="00537F27" w:rsidRPr="004B586A" w14:paraId="089CE3FB"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CDF0EC" w14:textId="77777777" w:rsidR="00537F27" w:rsidRPr="004B586A" w:rsidRDefault="00537F27" w:rsidP="006251EA">
            <w:pPr>
              <w:spacing w:before="80" w:after="80" w:line="240" w:lineRule="auto"/>
              <w:rPr>
                <w:sz w:val="18"/>
              </w:rPr>
            </w:pPr>
            <w:r w:rsidRPr="004B586A">
              <w:rPr>
                <w:sz w:val="18"/>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A063AD" w14:textId="77777777" w:rsidR="00537F27" w:rsidRPr="004B586A" w:rsidRDefault="00537F27" w:rsidP="006251EA">
            <w:pPr>
              <w:spacing w:before="80" w:after="80" w:line="240" w:lineRule="auto"/>
              <w:rPr>
                <w:sz w:val="18"/>
              </w:rPr>
            </w:pPr>
            <w:r w:rsidRPr="004B586A">
              <w:rPr>
                <w:sz w:val="18"/>
              </w:rPr>
              <w:t xml:space="preserve"> (indirizzo web, autorità o organismo di emanazione, riferimento preciso della documentazione)</w:t>
            </w:r>
            <w:r w:rsidRPr="004B586A">
              <w:rPr>
                <w:sz w:val="16"/>
                <w:szCs w:val="18"/>
                <w:vertAlign w:val="superscript"/>
              </w:rPr>
              <w:t>(</w:t>
            </w:r>
            <w:r w:rsidRPr="004B586A">
              <w:rPr>
                <w:rStyle w:val="Rimandonotaapidipagina"/>
                <w:szCs w:val="18"/>
                <w:vertAlign w:val="superscript"/>
              </w:rPr>
              <w:footnoteReference w:id="15"/>
            </w:r>
            <w:r w:rsidRPr="004B586A">
              <w:rPr>
                <w:sz w:val="16"/>
                <w:szCs w:val="18"/>
                <w:vertAlign w:val="superscript"/>
              </w:rPr>
              <w:t>)</w:t>
            </w:r>
            <w:r w:rsidRPr="004B586A">
              <w:rPr>
                <w:sz w:val="18"/>
              </w:rPr>
              <w:t xml:space="preserve">: </w:t>
            </w:r>
          </w:p>
          <w:p w14:paraId="411CCACD" w14:textId="77777777" w:rsidR="00537F27" w:rsidRPr="004B586A" w:rsidRDefault="00537F27" w:rsidP="006251EA">
            <w:pPr>
              <w:spacing w:before="80" w:after="80" w:line="240" w:lineRule="auto"/>
              <w:rPr>
                <w:sz w:val="18"/>
              </w:rPr>
            </w:pPr>
            <w:r w:rsidRPr="004B586A">
              <w:rPr>
                <w:sz w:val="18"/>
              </w:rPr>
              <w:t>[……………][……………][…………..…]</w:t>
            </w:r>
          </w:p>
        </w:tc>
      </w:tr>
    </w:tbl>
    <w:p w14:paraId="05E2CEEE" w14:textId="77777777" w:rsidR="00537F27" w:rsidRPr="004B586A" w:rsidRDefault="00537F27" w:rsidP="00537F27">
      <w:pPr>
        <w:pStyle w:val="SectionTitle"/>
        <w:spacing w:before="80" w:after="80"/>
        <w:rPr>
          <w:w w:val="0"/>
          <w:sz w:val="22"/>
          <w:szCs w:val="24"/>
        </w:rPr>
      </w:pPr>
      <w:r w:rsidRPr="004B586A">
        <w:rPr>
          <w:b w:val="0"/>
          <w:caps/>
          <w:sz w:val="22"/>
          <w:szCs w:val="24"/>
        </w:rPr>
        <w:t xml:space="preserve">C: motivi legati a insolvenza, conflitto di interessi o illeciti professionali </w:t>
      </w:r>
      <w:r w:rsidRPr="004B586A">
        <w:rPr>
          <w:b w:val="0"/>
          <w:caps/>
          <w:sz w:val="16"/>
          <w:szCs w:val="18"/>
          <w:vertAlign w:val="superscript"/>
        </w:rPr>
        <w:t>(</w:t>
      </w:r>
      <w:r w:rsidRPr="004B586A">
        <w:rPr>
          <w:rStyle w:val="Rimandonotaapidipagina"/>
          <w:b w:val="0"/>
          <w:caps/>
          <w:szCs w:val="18"/>
          <w:vertAlign w:val="superscript"/>
        </w:rPr>
        <w:footnoteReference w:id="16"/>
      </w:r>
      <w:r w:rsidRPr="004B586A">
        <w:rPr>
          <w:b w:val="0"/>
          <w:caps/>
          <w:sz w:val="16"/>
          <w:szCs w:val="18"/>
          <w:vertAlign w:val="superscript"/>
        </w:rPr>
        <w:t>)</w:t>
      </w:r>
    </w:p>
    <w:p w14:paraId="69294385" w14:textId="77777777" w:rsidR="00537F27" w:rsidRPr="004B586A"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ind w:right="-1"/>
        <w:rPr>
          <w:b/>
          <w:sz w:val="18"/>
        </w:rPr>
      </w:pPr>
      <w:r w:rsidRPr="004B586A">
        <w:rPr>
          <w:b/>
          <w:w w:val="0"/>
          <w:sz w:val="18"/>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4B586A" w14:paraId="515FE98A"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034F5" w14:textId="77777777" w:rsidR="00537F27" w:rsidRPr="004B586A" w:rsidRDefault="00537F27" w:rsidP="006251EA">
            <w:pPr>
              <w:spacing w:before="80" w:after="80" w:line="240" w:lineRule="auto"/>
              <w:rPr>
                <w:sz w:val="18"/>
              </w:rPr>
            </w:pPr>
            <w:r w:rsidRPr="004B586A">
              <w:rPr>
                <w:b/>
                <w:sz w:val="18"/>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BCC8D91" w14:textId="77777777" w:rsidR="00537F27" w:rsidRPr="004B586A" w:rsidRDefault="00537F27" w:rsidP="006251EA">
            <w:pPr>
              <w:spacing w:before="80" w:after="80" w:line="240" w:lineRule="auto"/>
              <w:rPr>
                <w:sz w:val="18"/>
              </w:rPr>
            </w:pPr>
            <w:r w:rsidRPr="004B586A">
              <w:rPr>
                <w:b/>
                <w:sz w:val="18"/>
              </w:rPr>
              <w:t>Risposta:</w:t>
            </w:r>
          </w:p>
        </w:tc>
      </w:tr>
      <w:tr w:rsidR="00537F27" w:rsidRPr="004B586A" w14:paraId="7DAB63FB" w14:textId="77777777" w:rsidTr="006251E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78F2241" w14:textId="77777777" w:rsidR="00537F27" w:rsidRPr="004B586A" w:rsidRDefault="00537F27" w:rsidP="006251EA">
            <w:pPr>
              <w:spacing w:before="80" w:after="80" w:line="240" w:lineRule="auto"/>
              <w:rPr>
                <w:color w:val="000000"/>
                <w:sz w:val="18"/>
              </w:rPr>
            </w:pPr>
            <w:r w:rsidRPr="004B586A">
              <w:rPr>
                <w:color w:val="000000"/>
                <w:sz w:val="18"/>
              </w:rPr>
              <w:t xml:space="preserve">L'operatore economico ha violato, </w:t>
            </w:r>
            <w:r w:rsidRPr="004B586A">
              <w:rPr>
                <w:b/>
                <w:color w:val="000000"/>
                <w:sz w:val="18"/>
              </w:rPr>
              <w:t>per quanto di sua conoscenza</w:t>
            </w:r>
            <w:r w:rsidRPr="004B586A">
              <w:rPr>
                <w:color w:val="000000"/>
                <w:sz w:val="18"/>
              </w:rPr>
              <w:t xml:space="preserve">, </w:t>
            </w:r>
            <w:r w:rsidRPr="004B586A">
              <w:rPr>
                <w:b/>
                <w:color w:val="000000"/>
                <w:sz w:val="18"/>
              </w:rPr>
              <w:t>obblighi</w:t>
            </w:r>
            <w:r w:rsidRPr="004B586A">
              <w:rPr>
                <w:color w:val="000000"/>
                <w:sz w:val="18"/>
              </w:rPr>
              <w:t xml:space="preserve"> applicabili in materia di salute e sicurezza sul lavoro,</w:t>
            </w:r>
            <w:r w:rsidRPr="004B586A">
              <w:rPr>
                <w:b/>
                <w:color w:val="000000"/>
                <w:sz w:val="18"/>
              </w:rPr>
              <w:t xml:space="preserve"> di diritto ambientale, sociale e del lavoro, </w:t>
            </w:r>
            <w:r w:rsidRPr="004B586A">
              <w:rPr>
                <w:color w:val="000000"/>
                <w:sz w:val="16"/>
                <w:szCs w:val="18"/>
                <w:vertAlign w:val="superscript"/>
              </w:rPr>
              <w:t>(</w:t>
            </w:r>
            <w:r w:rsidRPr="004B586A">
              <w:rPr>
                <w:rStyle w:val="Rimandonotaapidipagina"/>
                <w:szCs w:val="18"/>
                <w:vertAlign w:val="superscript"/>
              </w:rPr>
              <w:footnoteReference w:id="17"/>
            </w:r>
            <w:r w:rsidRPr="004B586A">
              <w:rPr>
                <w:color w:val="000000"/>
                <w:sz w:val="16"/>
                <w:szCs w:val="18"/>
                <w:vertAlign w:val="superscript"/>
              </w:rPr>
              <w:t>)</w:t>
            </w:r>
            <w:r w:rsidRPr="004B586A">
              <w:rPr>
                <w:color w:val="000000"/>
                <w:sz w:val="18"/>
              </w:rPr>
              <w:t xml:space="preserve"> di cui all’articolo 80, comma 5, lett. </w:t>
            </w:r>
            <w:r w:rsidRPr="004B586A">
              <w:rPr>
                <w:i/>
                <w:color w:val="000000"/>
                <w:sz w:val="18"/>
              </w:rPr>
              <w:t>a)</w:t>
            </w:r>
            <w:r w:rsidRPr="004B586A">
              <w:rPr>
                <w:color w:val="000000"/>
                <w:sz w:val="18"/>
              </w:rPr>
              <w:t>, del Codice ?</w:t>
            </w:r>
          </w:p>
          <w:p w14:paraId="7922109F" w14:textId="77777777" w:rsidR="00537F27" w:rsidRPr="004B586A" w:rsidRDefault="00537F27" w:rsidP="006251EA">
            <w:pPr>
              <w:spacing w:before="80" w:after="80" w:line="240" w:lineRule="auto"/>
              <w:rPr>
                <w:color w:val="000000"/>
                <w:sz w:val="18"/>
              </w:rPr>
            </w:pPr>
          </w:p>
          <w:p w14:paraId="2AE48B04" w14:textId="77777777" w:rsidR="00537F27" w:rsidRPr="004B586A" w:rsidRDefault="00537F27" w:rsidP="006251EA">
            <w:pPr>
              <w:spacing w:before="80" w:after="80" w:line="240" w:lineRule="auto"/>
              <w:rPr>
                <w:color w:val="000000"/>
                <w:sz w:val="18"/>
              </w:rPr>
            </w:pPr>
            <w:r w:rsidRPr="004B586A">
              <w:rPr>
                <w:b/>
                <w:color w:val="000000"/>
                <w:sz w:val="18"/>
              </w:rPr>
              <w:t>In caso affermativo</w:t>
            </w:r>
            <w:r w:rsidRPr="004B586A">
              <w:rPr>
                <w:color w:val="000000"/>
                <w:sz w:val="18"/>
              </w:rPr>
              <w:t>, l'operatore economico ha adottato misure sufficienti a dimostrare la sua affidabilità nonostante l'esistenza di un pertinente motivo di esclusione (autodisciplina o “Self-Cleaning, cfr. articolo 80, comma 7)?</w:t>
            </w:r>
          </w:p>
          <w:p w14:paraId="1CB5D79F" w14:textId="77777777" w:rsidR="00537F27" w:rsidRPr="004B586A" w:rsidRDefault="00537F27" w:rsidP="006251EA">
            <w:pPr>
              <w:spacing w:before="80" w:after="80" w:line="240" w:lineRule="auto"/>
              <w:rPr>
                <w:color w:val="000000"/>
                <w:sz w:val="18"/>
              </w:rPr>
            </w:pPr>
          </w:p>
          <w:p w14:paraId="071DA6F6" w14:textId="77777777" w:rsidR="00537F27" w:rsidRPr="004B586A" w:rsidRDefault="00537F27" w:rsidP="006251EA">
            <w:pPr>
              <w:spacing w:before="80" w:after="80" w:line="240" w:lineRule="auto"/>
              <w:rPr>
                <w:color w:val="000000"/>
                <w:sz w:val="18"/>
              </w:rPr>
            </w:pPr>
            <w:r w:rsidRPr="004B586A">
              <w:rPr>
                <w:b/>
                <w:color w:val="000000"/>
                <w:sz w:val="18"/>
              </w:rPr>
              <w:t>In caso affermativo</w:t>
            </w:r>
            <w:r w:rsidRPr="004B586A">
              <w:rPr>
                <w:color w:val="000000"/>
                <w:sz w:val="18"/>
              </w:rPr>
              <w:t>, indicare:</w:t>
            </w:r>
          </w:p>
          <w:p w14:paraId="179AE7B0" w14:textId="77777777" w:rsidR="00537F27" w:rsidRPr="004B586A" w:rsidRDefault="00537F27" w:rsidP="006251EA">
            <w:pPr>
              <w:spacing w:before="80" w:after="80" w:line="240" w:lineRule="auto"/>
              <w:rPr>
                <w:color w:val="000000"/>
                <w:sz w:val="18"/>
              </w:rPr>
            </w:pPr>
          </w:p>
          <w:p w14:paraId="2CB706E2" w14:textId="77777777" w:rsidR="00537F27" w:rsidRPr="004B586A" w:rsidRDefault="00537F27" w:rsidP="00537F27">
            <w:pPr>
              <w:numPr>
                <w:ilvl w:val="1"/>
                <w:numId w:val="36"/>
              </w:numPr>
              <w:spacing w:before="80" w:after="80" w:line="240" w:lineRule="auto"/>
              <w:ind w:left="446" w:hanging="426"/>
              <w:jc w:val="both"/>
              <w:rPr>
                <w:color w:val="000000"/>
                <w:sz w:val="18"/>
              </w:rPr>
            </w:pPr>
            <w:r w:rsidRPr="004B586A">
              <w:rPr>
                <w:color w:val="000000"/>
                <w:sz w:val="18"/>
              </w:rPr>
              <w:t>L’operatore economico</w:t>
            </w:r>
          </w:p>
          <w:p w14:paraId="048FCB92" w14:textId="77777777" w:rsidR="00537F27" w:rsidRPr="004B586A" w:rsidRDefault="00537F27" w:rsidP="00537F27">
            <w:pPr>
              <w:numPr>
                <w:ilvl w:val="0"/>
                <w:numId w:val="37"/>
              </w:numPr>
              <w:tabs>
                <w:tab w:val="left" w:pos="250"/>
              </w:tabs>
              <w:spacing w:before="80" w:after="80" w:line="240" w:lineRule="auto"/>
              <w:jc w:val="both"/>
              <w:rPr>
                <w:color w:val="000000"/>
                <w:sz w:val="18"/>
              </w:rPr>
            </w:pPr>
            <w:r w:rsidRPr="004B586A">
              <w:rPr>
                <w:color w:val="000000"/>
                <w:sz w:val="18"/>
              </w:rPr>
              <w:t>ha risarcito interamente il danno?</w:t>
            </w:r>
          </w:p>
          <w:p w14:paraId="1B814DBF" w14:textId="77777777" w:rsidR="00537F27" w:rsidRPr="004B586A" w:rsidRDefault="00537F27" w:rsidP="00537F27">
            <w:pPr>
              <w:numPr>
                <w:ilvl w:val="0"/>
                <w:numId w:val="37"/>
              </w:numPr>
              <w:tabs>
                <w:tab w:val="left" w:pos="250"/>
              </w:tabs>
              <w:spacing w:before="80" w:after="80" w:line="240" w:lineRule="auto"/>
              <w:jc w:val="both"/>
              <w:rPr>
                <w:color w:val="000000"/>
                <w:sz w:val="18"/>
              </w:rPr>
            </w:pPr>
            <w:r w:rsidRPr="004B586A">
              <w:rPr>
                <w:color w:val="000000"/>
                <w:sz w:val="18"/>
              </w:rPr>
              <w:t>si è impegnato formalmente a risarcire il danno?</w:t>
            </w:r>
          </w:p>
          <w:p w14:paraId="4A906A95" w14:textId="77777777" w:rsidR="00537F27" w:rsidRPr="004B586A" w:rsidRDefault="00537F27" w:rsidP="006251EA">
            <w:pPr>
              <w:spacing w:before="80" w:after="80" w:line="240" w:lineRule="auto"/>
              <w:ind w:left="446"/>
              <w:rPr>
                <w:color w:val="000000"/>
                <w:sz w:val="18"/>
              </w:rPr>
            </w:pPr>
          </w:p>
          <w:p w14:paraId="2155B9F0" w14:textId="77777777" w:rsidR="00537F27" w:rsidRPr="004B586A" w:rsidRDefault="00537F27" w:rsidP="00537F27">
            <w:pPr>
              <w:numPr>
                <w:ilvl w:val="1"/>
                <w:numId w:val="36"/>
              </w:numPr>
              <w:spacing w:before="80" w:after="80" w:line="240" w:lineRule="auto"/>
              <w:ind w:left="446" w:hanging="426"/>
              <w:jc w:val="both"/>
              <w:rPr>
                <w:color w:val="000000"/>
                <w:sz w:val="18"/>
              </w:rPr>
            </w:pPr>
            <w:r w:rsidRPr="004B586A">
              <w:rPr>
                <w:color w:val="000000"/>
                <w:sz w:val="18"/>
              </w:rPr>
              <w:t>l’operatore economico ha adottato misure di carattere tecnico o organizzativo e relativi al personale idonei a prevenire ulteriori illeciti o reati?</w:t>
            </w:r>
          </w:p>
          <w:p w14:paraId="70CADD90" w14:textId="77777777" w:rsidR="00537F27" w:rsidRPr="004B586A" w:rsidRDefault="00537F27" w:rsidP="006251EA">
            <w:pPr>
              <w:spacing w:before="80" w:after="80" w:line="240" w:lineRule="auto"/>
              <w:rPr>
                <w:color w:val="000000"/>
                <w:sz w:val="18"/>
              </w:rPr>
            </w:pPr>
          </w:p>
          <w:p w14:paraId="31A2D20D" w14:textId="77777777" w:rsidR="00537F27" w:rsidRPr="004B586A" w:rsidRDefault="00537F27" w:rsidP="006251EA">
            <w:pPr>
              <w:spacing w:before="80" w:after="80" w:line="240" w:lineRule="auto"/>
              <w:rPr>
                <w:color w:val="000000"/>
                <w:sz w:val="18"/>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E611690" w14:textId="77777777" w:rsidR="00537F27" w:rsidRPr="004B586A" w:rsidRDefault="00537F27" w:rsidP="006251EA">
            <w:pPr>
              <w:spacing w:before="80" w:after="80" w:line="240" w:lineRule="auto"/>
              <w:rPr>
                <w:color w:val="000000"/>
                <w:sz w:val="18"/>
              </w:rPr>
            </w:pPr>
            <w:r w:rsidRPr="004B586A">
              <w:rPr>
                <w:color w:val="000000"/>
                <w:sz w:val="18"/>
              </w:rPr>
              <w:t>[ ] Sì [ ] No</w:t>
            </w:r>
          </w:p>
        </w:tc>
      </w:tr>
      <w:tr w:rsidR="00537F27" w:rsidRPr="004B586A" w14:paraId="60AF6E70" w14:textId="77777777" w:rsidTr="006251E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32793F0" w14:textId="77777777" w:rsidR="00537F27" w:rsidRPr="004B586A" w:rsidRDefault="00537F27" w:rsidP="006251EA">
            <w:pPr>
              <w:spacing w:before="80" w:after="80" w:line="240" w:lineRule="auto"/>
              <w:rPr>
                <w:color w:val="000000"/>
                <w:sz w:val="18"/>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632C7E" w14:textId="77777777" w:rsidR="00537F27" w:rsidRPr="004B586A" w:rsidRDefault="00537F27" w:rsidP="006251EA">
            <w:pPr>
              <w:spacing w:before="80" w:after="80" w:line="240" w:lineRule="auto"/>
              <w:rPr>
                <w:color w:val="000000"/>
                <w:sz w:val="18"/>
              </w:rPr>
            </w:pPr>
          </w:p>
          <w:p w14:paraId="47AE8A21" w14:textId="77777777" w:rsidR="00537F27" w:rsidRPr="004B586A" w:rsidRDefault="00537F27" w:rsidP="006251EA">
            <w:pPr>
              <w:spacing w:before="80" w:after="80" w:line="240" w:lineRule="auto"/>
              <w:rPr>
                <w:color w:val="000000"/>
                <w:sz w:val="18"/>
              </w:rPr>
            </w:pPr>
          </w:p>
          <w:p w14:paraId="0DF60236" w14:textId="77777777" w:rsidR="00537F27" w:rsidRPr="004B586A" w:rsidRDefault="00537F27" w:rsidP="006251EA">
            <w:pPr>
              <w:spacing w:before="80" w:after="80" w:line="240" w:lineRule="auto"/>
              <w:rPr>
                <w:color w:val="000000"/>
                <w:sz w:val="18"/>
              </w:rPr>
            </w:pPr>
          </w:p>
          <w:p w14:paraId="31BF8C83" w14:textId="77777777" w:rsidR="00537F27" w:rsidRPr="004B586A" w:rsidRDefault="00537F27" w:rsidP="006251EA">
            <w:pPr>
              <w:spacing w:before="80" w:after="80" w:line="240" w:lineRule="auto"/>
              <w:rPr>
                <w:color w:val="000000"/>
                <w:sz w:val="18"/>
              </w:rPr>
            </w:pPr>
            <w:r w:rsidRPr="004B586A">
              <w:rPr>
                <w:color w:val="000000"/>
                <w:sz w:val="18"/>
              </w:rPr>
              <w:t xml:space="preserve"> </w:t>
            </w:r>
          </w:p>
          <w:p w14:paraId="1C7E4E97" w14:textId="77777777" w:rsidR="00537F27" w:rsidRPr="004B586A" w:rsidRDefault="00537F27" w:rsidP="006251EA">
            <w:pPr>
              <w:spacing w:before="80" w:after="80" w:line="240" w:lineRule="auto"/>
              <w:rPr>
                <w:color w:val="000000"/>
                <w:sz w:val="18"/>
              </w:rPr>
            </w:pPr>
          </w:p>
          <w:p w14:paraId="3499B7E5"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08309926" w14:textId="77777777" w:rsidR="00537F27" w:rsidRPr="004B586A" w:rsidRDefault="00537F27" w:rsidP="006251EA">
            <w:pPr>
              <w:spacing w:before="80" w:after="80" w:line="240" w:lineRule="auto"/>
              <w:rPr>
                <w:color w:val="000000"/>
                <w:sz w:val="18"/>
              </w:rPr>
            </w:pPr>
            <w:r w:rsidRPr="004B586A">
              <w:rPr>
                <w:color w:val="000000"/>
                <w:sz w:val="18"/>
              </w:rPr>
              <w:br/>
            </w:r>
          </w:p>
          <w:p w14:paraId="4B6FE8D2" w14:textId="77777777" w:rsidR="00537F27" w:rsidRPr="004B586A" w:rsidRDefault="00537F27" w:rsidP="006251EA">
            <w:pPr>
              <w:spacing w:before="80" w:after="80" w:line="240" w:lineRule="auto"/>
              <w:rPr>
                <w:color w:val="000000"/>
                <w:sz w:val="18"/>
              </w:rPr>
            </w:pPr>
          </w:p>
          <w:p w14:paraId="1F43ABF7" w14:textId="77777777" w:rsidR="00537F27" w:rsidRPr="004B586A" w:rsidRDefault="00537F27" w:rsidP="006251EA">
            <w:pPr>
              <w:spacing w:before="80" w:after="80" w:line="240" w:lineRule="auto"/>
              <w:rPr>
                <w:color w:val="000000"/>
                <w:sz w:val="18"/>
              </w:rPr>
            </w:pPr>
          </w:p>
          <w:p w14:paraId="0228D6E2" w14:textId="77777777" w:rsidR="00537F27" w:rsidRPr="004B586A" w:rsidRDefault="00537F27" w:rsidP="006251EA">
            <w:pPr>
              <w:spacing w:before="80" w:after="80" w:line="240" w:lineRule="auto"/>
              <w:rPr>
                <w:color w:val="000000"/>
                <w:sz w:val="18"/>
              </w:rPr>
            </w:pPr>
          </w:p>
          <w:p w14:paraId="73C85FC2" w14:textId="77777777" w:rsidR="00537F27" w:rsidRPr="004B586A" w:rsidRDefault="00537F27" w:rsidP="006251EA">
            <w:pPr>
              <w:spacing w:before="80" w:after="80" w:line="240" w:lineRule="auto"/>
              <w:rPr>
                <w:color w:val="000000"/>
                <w:sz w:val="18"/>
              </w:rPr>
            </w:pPr>
          </w:p>
          <w:p w14:paraId="690E9681" w14:textId="77777777" w:rsidR="00537F27" w:rsidRPr="004B586A" w:rsidRDefault="00537F27" w:rsidP="006251EA">
            <w:pPr>
              <w:spacing w:before="80" w:after="80" w:line="240" w:lineRule="auto"/>
              <w:rPr>
                <w:color w:val="000000"/>
                <w:sz w:val="18"/>
              </w:rPr>
            </w:pPr>
          </w:p>
          <w:p w14:paraId="6FB0BB89" w14:textId="77777777" w:rsidR="00537F27" w:rsidRPr="004B586A" w:rsidRDefault="00537F27" w:rsidP="006251EA">
            <w:pPr>
              <w:spacing w:before="80" w:after="80" w:line="240" w:lineRule="auto"/>
              <w:rPr>
                <w:color w:val="000000"/>
                <w:sz w:val="18"/>
              </w:rPr>
            </w:pPr>
          </w:p>
          <w:p w14:paraId="6A176D74"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1FCEF08E"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60EF4343" w14:textId="77777777" w:rsidR="00537F27" w:rsidRPr="004B586A" w:rsidRDefault="00537F27" w:rsidP="006251EA">
            <w:pPr>
              <w:spacing w:before="80" w:after="80" w:line="240" w:lineRule="auto"/>
              <w:rPr>
                <w:color w:val="000000"/>
                <w:sz w:val="18"/>
              </w:rPr>
            </w:pPr>
          </w:p>
          <w:p w14:paraId="55F44CB6" w14:textId="77777777" w:rsidR="00537F27" w:rsidRPr="004B586A" w:rsidRDefault="00537F27" w:rsidP="006251EA">
            <w:pPr>
              <w:spacing w:before="80" w:after="80" w:line="240" w:lineRule="auto"/>
              <w:rPr>
                <w:color w:val="000000"/>
                <w:sz w:val="18"/>
              </w:rPr>
            </w:pPr>
          </w:p>
          <w:p w14:paraId="182FC720"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7BF6C467" w14:textId="77777777" w:rsidR="00537F27" w:rsidRPr="004B586A" w:rsidRDefault="00537F27" w:rsidP="006251EA">
            <w:pPr>
              <w:spacing w:before="80" w:after="80" w:line="240" w:lineRule="auto"/>
              <w:rPr>
                <w:color w:val="000000"/>
                <w:sz w:val="18"/>
              </w:rPr>
            </w:pPr>
          </w:p>
          <w:p w14:paraId="44D9A2F2" w14:textId="77777777" w:rsidR="00537F27" w:rsidRPr="004B586A" w:rsidRDefault="00537F27" w:rsidP="006251EA">
            <w:pPr>
              <w:spacing w:before="80" w:after="80" w:line="240" w:lineRule="auto"/>
              <w:rPr>
                <w:color w:val="000000"/>
                <w:sz w:val="18"/>
              </w:rPr>
            </w:pPr>
            <w:r w:rsidRPr="004B586A">
              <w:rPr>
                <w:color w:val="000000"/>
                <w:sz w:val="18"/>
              </w:rPr>
              <w:t>In caso affermativo elencare la documentazione pertinente [    ] e, se disponibile elettronicamente, indicare: (indirizzo web, autorità o organismo di emanazione, riferimento preciso della documentazione):</w:t>
            </w:r>
          </w:p>
          <w:p w14:paraId="6C4CFDBF" w14:textId="77777777" w:rsidR="00537F27" w:rsidRPr="004B586A" w:rsidRDefault="00537F27" w:rsidP="006251EA">
            <w:pPr>
              <w:spacing w:before="80" w:after="80" w:line="240" w:lineRule="auto"/>
              <w:rPr>
                <w:color w:val="000000"/>
                <w:sz w:val="18"/>
              </w:rPr>
            </w:pPr>
            <w:r w:rsidRPr="004B586A">
              <w:rPr>
                <w:color w:val="000000"/>
                <w:sz w:val="18"/>
              </w:rPr>
              <w:t xml:space="preserve">[……..…][…….…][……..…][……..…]  </w:t>
            </w:r>
          </w:p>
        </w:tc>
      </w:tr>
      <w:tr w:rsidR="00537F27" w:rsidRPr="004B586A" w14:paraId="46221C5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2CA7D0" w14:textId="77777777" w:rsidR="00537F27" w:rsidRPr="004B586A" w:rsidRDefault="00537F27" w:rsidP="006251EA">
            <w:pPr>
              <w:spacing w:before="80" w:after="80" w:line="240" w:lineRule="auto"/>
              <w:rPr>
                <w:color w:val="000000"/>
                <w:sz w:val="18"/>
              </w:rPr>
            </w:pPr>
            <w:r w:rsidRPr="004B586A">
              <w:rPr>
                <w:color w:val="000000"/>
                <w:sz w:val="18"/>
              </w:rPr>
              <w:t>L'operatore economico si trova in una delle seguenti situazioni oppure è sottoposto a un procedimento per l’accertamento di una delle seguenti situazioni</w:t>
            </w:r>
            <w:r w:rsidRPr="004B586A">
              <w:rPr>
                <w:sz w:val="18"/>
              </w:rPr>
              <w:t xml:space="preserve"> </w:t>
            </w:r>
            <w:r w:rsidRPr="004B586A">
              <w:rPr>
                <w:color w:val="000000"/>
                <w:sz w:val="18"/>
              </w:rPr>
              <w:t xml:space="preserve">di cui all’articolo 80, comma 5, lett. </w:t>
            </w:r>
            <w:r w:rsidRPr="004B586A">
              <w:rPr>
                <w:i/>
                <w:color w:val="000000"/>
                <w:sz w:val="18"/>
              </w:rPr>
              <w:t>b)</w:t>
            </w:r>
            <w:r w:rsidRPr="004B586A">
              <w:rPr>
                <w:color w:val="000000"/>
                <w:sz w:val="18"/>
              </w:rPr>
              <w:t>, del Codice:</w:t>
            </w:r>
          </w:p>
          <w:p w14:paraId="5D2EAA55" w14:textId="77777777" w:rsidR="00537F27" w:rsidRPr="004B586A" w:rsidRDefault="00537F27" w:rsidP="00537F27">
            <w:pPr>
              <w:pStyle w:val="NormalLeft"/>
              <w:numPr>
                <w:ilvl w:val="1"/>
                <w:numId w:val="38"/>
              </w:numPr>
              <w:spacing w:before="80" w:after="80"/>
              <w:ind w:left="446" w:hanging="426"/>
              <w:jc w:val="both"/>
              <w:rPr>
                <w:color w:val="000000"/>
                <w:sz w:val="22"/>
                <w:szCs w:val="24"/>
              </w:rPr>
            </w:pPr>
            <w:r w:rsidRPr="004B586A">
              <w:rPr>
                <w:color w:val="000000"/>
                <w:sz w:val="22"/>
                <w:szCs w:val="24"/>
              </w:rPr>
              <w:t>fallimento</w:t>
            </w:r>
          </w:p>
          <w:p w14:paraId="62495B90" w14:textId="77777777" w:rsidR="00537F27" w:rsidRPr="004B586A" w:rsidRDefault="00537F27" w:rsidP="006251EA">
            <w:pPr>
              <w:pStyle w:val="NormalLeft"/>
              <w:spacing w:before="80" w:after="80"/>
              <w:jc w:val="both"/>
              <w:rPr>
                <w:b/>
                <w:color w:val="000000"/>
                <w:sz w:val="22"/>
                <w:szCs w:val="24"/>
              </w:rPr>
            </w:pPr>
          </w:p>
          <w:p w14:paraId="334A979A" w14:textId="77777777" w:rsidR="00537F27" w:rsidRPr="004B586A" w:rsidRDefault="00537F27" w:rsidP="006251EA">
            <w:pPr>
              <w:pStyle w:val="NormalLeft"/>
              <w:spacing w:before="80" w:after="80"/>
              <w:jc w:val="both"/>
              <w:rPr>
                <w:color w:val="000000"/>
                <w:sz w:val="22"/>
                <w:szCs w:val="24"/>
              </w:rPr>
            </w:pPr>
            <w:r w:rsidRPr="004B586A">
              <w:rPr>
                <w:b/>
                <w:color w:val="000000"/>
                <w:sz w:val="22"/>
                <w:szCs w:val="24"/>
              </w:rPr>
              <w:lastRenderedPageBreak/>
              <w:t xml:space="preserve">In caso affermativo: </w:t>
            </w:r>
          </w:p>
          <w:p w14:paraId="4FA6C530" w14:textId="77777777" w:rsidR="00537F27" w:rsidRPr="004B586A" w:rsidRDefault="00537F27" w:rsidP="00537F27">
            <w:pPr>
              <w:pStyle w:val="NormalLeft"/>
              <w:numPr>
                <w:ilvl w:val="0"/>
                <w:numId w:val="39"/>
              </w:numPr>
              <w:tabs>
                <w:tab w:val="clear" w:pos="0"/>
              </w:tabs>
              <w:spacing w:before="80" w:after="80"/>
              <w:ind w:left="448" w:hanging="284"/>
              <w:jc w:val="both"/>
              <w:rPr>
                <w:color w:val="000000"/>
                <w:sz w:val="22"/>
                <w:szCs w:val="24"/>
              </w:rPr>
            </w:pPr>
            <w:r w:rsidRPr="004B586A">
              <w:rPr>
                <w:color w:val="000000"/>
                <w:sz w:val="22"/>
                <w:szCs w:val="24"/>
              </w:rPr>
              <w:t>il curatore del fallimento è stato autorizzato all’esercizio provvisorio ed è stato autorizzato dal giudice delegato ad eseguire i contratti già stipulati dall’impresa fallita (articolo 110, comma 3</w:t>
            </w:r>
            <w:r w:rsidRPr="004B586A">
              <w:rPr>
                <w:i/>
                <w:color w:val="000000"/>
                <w:sz w:val="22"/>
                <w:szCs w:val="24"/>
              </w:rPr>
              <w:t>)</w:t>
            </w:r>
            <w:r w:rsidRPr="004B586A">
              <w:rPr>
                <w:color w:val="000000"/>
                <w:sz w:val="22"/>
                <w:szCs w:val="24"/>
              </w:rPr>
              <w:t xml:space="preserve"> del Codice)?</w:t>
            </w:r>
          </w:p>
          <w:p w14:paraId="4BE79EE6" w14:textId="77777777" w:rsidR="00537F27" w:rsidRPr="004B586A" w:rsidRDefault="00537F27" w:rsidP="006251EA">
            <w:pPr>
              <w:pStyle w:val="NormalLeft"/>
              <w:spacing w:before="80" w:after="80"/>
              <w:ind w:left="162"/>
              <w:jc w:val="both"/>
              <w:rPr>
                <w:b/>
                <w:color w:val="000000"/>
                <w:sz w:val="22"/>
                <w:szCs w:val="24"/>
              </w:rPr>
            </w:pPr>
          </w:p>
          <w:p w14:paraId="0FC7BCF1" w14:textId="77777777" w:rsidR="00537F27" w:rsidRPr="004B586A" w:rsidRDefault="00537F27" w:rsidP="006251EA">
            <w:pPr>
              <w:pStyle w:val="NormalLeft"/>
              <w:spacing w:before="80" w:after="80"/>
              <w:ind w:left="162"/>
              <w:jc w:val="both"/>
              <w:rPr>
                <w:b/>
                <w:color w:val="000000"/>
                <w:sz w:val="22"/>
                <w:szCs w:val="24"/>
              </w:rPr>
            </w:pPr>
          </w:p>
          <w:p w14:paraId="7CA825CA" w14:textId="77777777" w:rsidR="00537F27" w:rsidRPr="004B586A" w:rsidRDefault="00537F27" w:rsidP="006251EA">
            <w:pPr>
              <w:pStyle w:val="NormalLeft"/>
              <w:spacing w:before="80" w:after="80"/>
              <w:ind w:left="162"/>
              <w:jc w:val="both"/>
              <w:rPr>
                <w:b/>
                <w:color w:val="000000"/>
                <w:sz w:val="22"/>
                <w:szCs w:val="24"/>
              </w:rPr>
            </w:pPr>
          </w:p>
          <w:p w14:paraId="59BEB815" w14:textId="77777777" w:rsidR="00537F27" w:rsidRPr="004B586A" w:rsidRDefault="00537F27" w:rsidP="00537F27">
            <w:pPr>
              <w:pStyle w:val="NormalLeft"/>
              <w:numPr>
                <w:ilvl w:val="0"/>
                <w:numId w:val="39"/>
              </w:numPr>
              <w:tabs>
                <w:tab w:val="clear" w:pos="0"/>
              </w:tabs>
              <w:spacing w:before="80" w:after="80"/>
              <w:ind w:left="448" w:hanging="284"/>
              <w:jc w:val="both"/>
              <w:rPr>
                <w:color w:val="000000"/>
                <w:sz w:val="22"/>
                <w:szCs w:val="24"/>
              </w:rPr>
            </w:pPr>
            <w:r w:rsidRPr="004B586A">
              <w:rPr>
                <w:color w:val="000000"/>
                <w:sz w:val="22"/>
                <w:szCs w:val="24"/>
              </w:rPr>
              <w:t>la partecipazione alla procedura di affidamento è stata subordinata ai sensi dell’art. 110, comma 6, all’avvalimento di altro operatore economico?</w:t>
            </w:r>
          </w:p>
          <w:p w14:paraId="04A8E7A8" w14:textId="77777777" w:rsidR="00537F27" w:rsidRPr="004B586A" w:rsidRDefault="00537F27" w:rsidP="006251EA">
            <w:pPr>
              <w:pStyle w:val="NormalLeft"/>
              <w:spacing w:before="80" w:after="80"/>
              <w:ind w:left="162"/>
              <w:jc w:val="both"/>
              <w:rPr>
                <w:color w:val="000000"/>
                <w:sz w:val="22"/>
                <w:szCs w:val="24"/>
              </w:rPr>
            </w:pPr>
          </w:p>
          <w:p w14:paraId="5ECBCC54" w14:textId="77777777" w:rsidR="00537F27" w:rsidRPr="004B586A" w:rsidRDefault="00537F27" w:rsidP="00537F27">
            <w:pPr>
              <w:pStyle w:val="NormalLeft"/>
              <w:numPr>
                <w:ilvl w:val="1"/>
                <w:numId w:val="38"/>
              </w:numPr>
              <w:spacing w:before="80" w:after="80"/>
              <w:ind w:left="446" w:hanging="426"/>
              <w:jc w:val="both"/>
              <w:rPr>
                <w:color w:val="000000"/>
                <w:sz w:val="22"/>
                <w:szCs w:val="24"/>
              </w:rPr>
            </w:pPr>
            <w:r w:rsidRPr="004B586A">
              <w:rPr>
                <w:color w:val="000000"/>
                <w:sz w:val="22"/>
                <w:szCs w:val="24"/>
              </w:rPr>
              <w:t>liquidazione coatta</w:t>
            </w:r>
          </w:p>
          <w:p w14:paraId="4B6AAA7A" w14:textId="77777777" w:rsidR="00537F27" w:rsidRPr="004B586A" w:rsidRDefault="00537F27" w:rsidP="006251EA">
            <w:pPr>
              <w:pStyle w:val="NormalLeft"/>
              <w:spacing w:before="80" w:after="80"/>
              <w:ind w:left="162"/>
              <w:jc w:val="both"/>
              <w:rPr>
                <w:color w:val="000000"/>
                <w:sz w:val="22"/>
                <w:szCs w:val="24"/>
              </w:rPr>
            </w:pPr>
          </w:p>
          <w:p w14:paraId="561ADCBE" w14:textId="77777777" w:rsidR="00537F27" w:rsidRPr="004B586A" w:rsidRDefault="00537F27" w:rsidP="00537F27">
            <w:pPr>
              <w:pStyle w:val="NormalLeft"/>
              <w:numPr>
                <w:ilvl w:val="1"/>
                <w:numId w:val="38"/>
              </w:numPr>
              <w:spacing w:before="80" w:after="80"/>
              <w:ind w:left="446" w:hanging="426"/>
              <w:jc w:val="both"/>
              <w:rPr>
                <w:color w:val="000000"/>
                <w:sz w:val="22"/>
                <w:szCs w:val="24"/>
              </w:rPr>
            </w:pPr>
            <w:r w:rsidRPr="004B586A">
              <w:rPr>
                <w:color w:val="000000"/>
                <w:sz w:val="22"/>
                <w:szCs w:val="24"/>
              </w:rPr>
              <w:t>concordato preventivo</w:t>
            </w:r>
          </w:p>
          <w:p w14:paraId="5F93375E" w14:textId="77777777" w:rsidR="00537F27" w:rsidRPr="004B586A" w:rsidRDefault="00537F27" w:rsidP="006251EA">
            <w:pPr>
              <w:pStyle w:val="NormalLeft"/>
              <w:spacing w:before="80" w:after="80"/>
              <w:jc w:val="both"/>
              <w:rPr>
                <w:color w:val="000000"/>
                <w:sz w:val="22"/>
                <w:szCs w:val="24"/>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DC002E4" w14:textId="77777777" w:rsidR="00537F27" w:rsidRPr="004B586A" w:rsidRDefault="00537F27" w:rsidP="006251EA">
            <w:pPr>
              <w:spacing w:before="80" w:after="80" w:line="240" w:lineRule="auto"/>
              <w:rPr>
                <w:color w:val="000000"/>
                <w:sz w:val="18"/>
              </w:rPr>
            </w:pPr>
          </w:p>
          <w:p w14:paraId="3A3BB454" w14:textId="77777777" w:rsidR="00537F27" w:rsidRPr="004B586A" w:rsidRDefault="00537F27" w:rsidP="006251EA">
            <w:pPr>
              <w:spacing w:before="80" w:after="80" w:line="240" w:lineRule="auto"/>
              <w:rPr>
                <w:color w:val="000000"/>
                <w:sz w:val="18"/>
              </w:rPr>
            </w:pPr>
          </w:p>
          <w:p w14:paraId="1F81C9A4" w14:textId="77777777" w:rsidR="00537F27" w:rsidRPr="004B586A" w:rsidRDefault="00537F27" w:rsidP="006251EA">
            <w:pPr>
              <w:spacing w:before="80" w:after="80" w:line="240" w:lineRule="auto"/>
              <w:rPr>
                <w:color w:val="000000"/>
                <w:sz w:val="18"/>
              </w:rPr>
            </w:pPr>
          </w:p>
          <w:p w14:paraId="51216B39" w14:textId="77777777" w:rsidR="00537F27" w:rsidRPr="004B586A" w:rsidRDefault="00537F27" w:rsidP="006251EA">
            <w:pPr>
              <w:spacing w:before="80" w:after="80" w:line="240" w:lineRule="auto"/>
              <w:rPr>
                <w:color w:val="000000"/>
                <w:sz w:val="18"/>
              </w:rPr>
            </w:pPr>
          </w:p>
          <w:p w14:paraId="0A1B50F6"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4FDAC62" w14:textId="77777777" w:rsidR="00537F27" w:rsidRPr="004B586A" w:rsidRDefault="00537F27" w:rsidP="006251EA">
            <w:pPr>
              <w:spacing w:before="80" w:after="80" w:line="240" w:lineRule="auto"/>
              <w:rPr>
                <w:color w:val="000000"/>
                <w:sz w:val="18"/>
              </w:rPr>
            </w:pPr>
            <w:r w:rsidRPr="004B586A">
              <w:rPr>
                <w:color w:val="000000"/>
                <w:sz w:val="18"/>
              </w:rPr>
              <w:br/>
            </w:r>
          </w:p>
          <w:p w14:paraId="22CAFC3A" w14:textId="77777777" w:rsidR="00537F27" w:rsidRPr="004B586A" w:rsidRDefault="00537F27" w:rsidP="006251EA">
            <w:pPr>
              <w:spacing w:before="80" w:after="80" w:line="240" w:lineRule="auto"/>
              <w:rPr>
                <w:color w:val="000000"/>
                <w:sz w:val="18"/>
              </w:rPr>
            </w:pPr>
          </w:p>
          <w:p w14:paraId="603B01A1"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2BA5F0B" w14:textId="77777777" w:rsidR="00537F27" w:rsidRPr="004B586A" w:rsidRDefault="00537F27" w:rsidP="006251EA">
            <w:pPr>
              <w:spacing w:before="80" w:after="80" w:line="240" w:lineRule="auto"/>
              <w:rPr>
                <w:color w:val="000000"/>
                <w:sz w:val="18"/>
              </w:rPr>
            </w:pPr>
          </w:p>
          <w:p w14:paraId="52DD15DE" w14:textId="77777777" w:rsidR="00537F27" w:rsidRPr="004B586A" w:rsidRDefault="00537F27" w:rsidP="006251EA">
            <w:pPr>
              <w:spacing w:before="80" w:after="80" w:line="240" w:lineRule="auto"/>
              <w:rPr>
                <w:color w:val="000000"/>
                <w:sz w:val="18"/>
              </w:rPr>
            </w:pPr>
            <w:r w:rsidRPr="004B586A">
              <w:rPr>
                <w:color w:val="000000"/>
                <w:sz w:val="18"/>
              </w:rPr>
              <w:t xml:space="preserve">In caso affermativo indicare gli estremi dei provvedimenti </w:t>
            </w:r>
          </w:p>
          <w:p w14:paraId="069CBC92" w14:textId="77777777" w:rsidR="00537F27" w:rsidRPr="004B586A" w:rsidRDefault="00537F27" w:rsidP="006251EA">
            <w:pPr>
              <w:spacing w:before="80" w:after="80" w:line="240" w:lineRule="auto"/>
              <w:rPr>
                <w:color w:val="000000"/>
                <w:sz w:val="18"/>
              </w:rPr>
            </w:pPr>
            <w:r w:rsidRPr="004B586A">
              <w:rPr>
                <w:color w:val="000000"/>
                <w:sz w:val="18"/>
              </w:rPr>
              <w:t>[………..…]  [………..…]</w:t>
            </w:r>
          </w:p>
          <w:p w14:paraId="45FAD520" w14:textId="77777777" w:rsidR="00537F27" w:rsidRPr="004B586A" w:rsidRDefault="00537F27" w:rsidP="006251EA">
            <w:pPr>
              <w:spacing w:before="80" w:after="80" w:line="240" w:lineRule="auto"/>
              <w:rPr>
                <w:color w:val="000000"/>
                <w:sz w:val="18"/>
              </w:rPr>
            </w:pPr>
          </w:p>
          <w:p w14:paraId="42CF0D48" w14:textId="77777777" w:rsidR="00537F27" w:rsidRPr="004B586A" w:rsidRDefault="00537F27" w:rsidP="006251EA">
            <w:pPr>
              <w:spacing w:before="80" w:after="80" w:line="240" w:lineRule="auto"/>
              <w:rPr>
                <w:color w:val="000000"/>
                <w:sz w:val="18"/>
              </w:rPr>
            </w:pPr>
          </w:p>
          <w:p w14:paraId="1C3D6923" w14:textId="77777777" w:rsidR="00537F27" w:rsidRPr="004B586A" w:rsidRDefault="00537F27" w:rsidP="006251EA">
            <w:pPr>
              <w:spacing w:before="80" w:after="80" w:line="240" w:lineRule="auto"/>
              <w:rPr>
                <w:color w:val="000000"/>
                <w:sz w:val="18"/>
              </w:rPr>
            </w:pPr>
          </w:p>
          <w:p w14:paraId="7AF71F5B" w14:textId="77777777" w:rsidR="00537F27" w:rsidRPr="004B586A" w:rsidRDefault="00537F27" w:rsidP="006251EA">
            <w:pPr>
              <w:spacing w:before="80" w:after="80" w:line="240" w:lineRule="auto"/>
              <w:rPr>
                <w:color w:val="000000"/>
                <w:sz w:val="18"/>
              </w:rPr>
            </w:pPr>
            <w:r w:rsidRPr="004B586A">
              <w:rPr>
                <w:color w:val="000000"/>
                <w:sz w:val="18"/>
              </w:rPr>
              <w:t xml:space="preserve">[ ] Sì [ ] No </w:t>
            </w:r>
          </w:p>
          <w:p w14:paraId="757AD660" w14:textId="77777777" w:rsidR="00537F27" w:rsidRPr="004B586A" w:rsidRDefault="00537F27" w:rsidP="006251EA">
            <w:pPr>
              <w:spacing w:before="80" w:after="80" w:line="240" w:lineRule="auto"/>
              <w:rPr>
                <w:color w:val="000000"/>
                <w:sz w:val="18"/>
              </w:rPr>
            </w:pPr>
            <w:r w:rsidRPr="004B586A">
              <w:rPr>
                <w:color w:val="000000"/>
                <w:sz w:val="18"/>
              </w:rPr>
              <w:t>In caso affermativo indicare l’Impresa ausiliaria [………..…]</w:t>
            </w:r>
          </w:p>
          <w:p w14:paraId="047F0582" w14:textId="77777777" w:rsidR="00537F27" w:rsidRPr="004B586A" w:rsidRDefault="00537F27" w:rsidP="006251EA">
            <w:pPr>
              <w:spacing w:before="80" w:after="80" w:line="240" w:lineRule="auto"/>
              <w:rPr>
                <w:color w:val="000000"/>
                <w:sz w:val="18"/>
              </w:rPr>
            </w:pPr>
          </w:p>
          <w:p w14:paraId="1802FD9B"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45C7F1AF" w14:textId="77777777" w:rsidR="00537F27" w:rsidRPr="004B586A" w:rsidRDefault="00537F27" w:rsidP="006251EA">
            <w:pPr>
              <w:spacing w:before="80" w:after="80" w:line="240" w:lineRule="auto"/>
              <w:rPr>
                <w:color w:val="000000"/>
                <w:sz w:val="18"/>
              </w:rPr>
            </w:pPr>
          </w:p>
          <w:p w14:paraId="228FA044" w14:textId="77777777" w:rsidR="00537F27" w:rsidRPr="004B586A" w:rsidRDefault="00537F27" w:rsidP="006251EA">
            <w:pPr>
              <w:spacing w:before="80" w:after="80" w:line="240" w:lineRule="auto"/>
              <w:rPr>
                <w:color w:val="000000"/>
                <w:sz w:val="18"/>
              </w:rPr>
            </w:pPr>
            <w:r w:rsidRPr="004B586A">
              <w:rPr>
                <w:color w:val="000000"/>
                <w:sz w:val="18"/>
              </w:rPr>
              <w:t xml:space="preserve">[ ] Sì [ ] No </w:t>
            </w:r>
          </w:p>
          <w:p w14:paraId="7B04146F" w14:textId="77777777" w:rsidR="00537F27" w:rsidRPr="004B586A" w:rsidRDefault="00537F27" w:rsidP="006251EA">
            <w:pPr>
              <w:spacing w:before="80" w:after="80" w:line="240" w:lineRule="auto"/>
              <w:rPr>
                <w:color w:val="000000"/>
                <w:sz w:val="18"/>
              </w:rPr>
            </w:pPr>
            <w:r w:rsidRPr="004B586A">
              <w:rPr>
                <w:color w:val="000000"/>
                <w:sz w:val="18"/>
              </w:rPr>
              <w:t>In caso affermativo indicare gli estremi del provvedimento di ammissione/autorizzazione</w:t>
            </w:r>
          </w:p>
          <w:p w14:paraId="6690EE51" w14:textId="77777777" w:rsidR="00537F27" w:rsidRPr="004B586A" w:rsidRDefault="00537F27" w:rsidP="006251EA">
            <w:pPr>
              <w:spacing w:before="80" w:after="80" w:line="240" w:lineRule="auto"/>
              <w:rPr>
                <w:color w:val="000000"/>
                <w:sz w:val="18"/>
              </w:rPr>
            </w:pPr>
            <w:r w:rsidRPr="004B586A">
              <w:rPr>
                <w:color w:val="000000"/>
                <w:sz w:val="18"/>
              </w:rPr>
              <w:t>[………..…]</w:t>
            </w:r>
          </w:p>
          <w:p w14:paraId="61138D57" w14:textId="77777777" w:rsidR="00537F27" w:rsidRPr="004B586A" w:rsidRDefault="00537F27" w:rsidP="006251EA">
            <w:pPr>
              <w:spacing w:before="80" w:after="80" w:line="240" w:lineRule="auto"/>
              <w:rPr>
                <w:color w:val="000000"/>
                <w:sz w:val="18"/>
              </w:rPr>
            </w:pPr>
          </w:p>
        </w:tc>
      </w:tr>
      <w:tr w:rsidR="00537F27" w:rsidRPr="004B586A" w14:paraId="6069AF39"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73338" w14:textId="77777777" w:rsidR="00537F27" w:rsidRPr="004B586A" w:rsidRDefault="00537F27" w:rsidP="006251EA">
            <w:pPr>
              <w:spacing w:before="80" w:after="80" w:line="240" w:lineRule="auto"/>
              <w:rPr>
                <w:b/>
                <w:i/>
                <w:iCs/>
                <w:color w:val="000000"/>
                <w:sz w:val="18"/>
              </w:rPr>
            </w:pPr>
            <w:r w:rsidRPr="004B586A">
              <w:rPr>
                <w:i/>
                <w:iCs/>
                <w:color w:val="000000"/>
                <w:sz w:val="18"/>
              </w:rPr>
              <w:lastRenderedPageBreak/>
              <w:t xml:space="preserve">L'operatore economico si è reso colpevole di </w:t>
            </w:r>
            <w:r w:rsidRPr="004B586A">
              <w:rPr>
                <w:b/>
                <w:i/>
                <w:iCs/>
                <w:color w:val="000000"/>
                <w:sz w:val="18"/>
              </w:rPr>
              <w:t>gravi illeciti professionali</w:t>
            </w:r>
            <w:r w:rsidRPr="004B586A">
              <w:rPr>
                <w:i/>
                <w:iCs/>
                <w:color w:val="000000"/>
                <w:sz w:val="16"/>
                <w:szCs w:val="18"/>
                <w:vertAlign w:val="superscript"/>
              </w:rPr>
              <w:t>(</w:t>
            </w:r>
            <w:r w:rsidRPr="004B586A">
              <w:rPr>
                <w:rStyle w:val="Rimandonotaapidipagina"/>
                <w:i/>
                <w:iCs/>
                <w:szCs w:val="18"/>
                <w:vertAlign w:val="superscript"/>
              </w:rPr>
              <w:footnoteReference w:id="18"/>
            </w:r>
            <w:r w:rsidRPr="004B586A">
              <w:rPr>
                <w:i/>
                <w:iCs/>
                <w:color w:val="000000"/>
                <w:sz w:val="16"/>
                <w:szCs w:val="18"/>
                <w:vertAlign w:val="superscript"/>
              </w:rPr>
              <w:t>)</w:t>
            </w:r>
            <w:r w:rsidRPr="004B586A">
              <w:rPr>
                <w:i/>
                <w:iCs/>
                <w:color w:val="000000"/>
                <w:sz w:val="18"/>
              </w:rPr>
              <w:t xml:space="preserve"> di cui all’art. 80 comma 5 lett. c), c-bis), c-ter) e c-quater) del Codice? </w:t>
            </w:r>
            <w:r w:rsidRPr="004B586A">
              <w:rPr>
                <w:i/>
                <w:iCs/>
                <w:color w:val="000000"/>
                <w:sz w:val="18"/>
              </w:rPr>
              <w:br/>
            </w:r>
          </w:p>
          <w:p w14:paraId="1A64A27E" w14:textId="77777777" w:rsidR="00537F27" w:rsidRPr="004B586A" w:rsidRDefault="00537F27" w:rsidP="006251EA">
            <w:pPr>
              <w:spacing w:before="80" w:after="80" w:line="240" w:lineRule="auto"/>
              <w:rPr>
                <w:color w:val="000000"/>
                <w:sz w:val="18"/>
              </w:rPr>
            </w:pPr>
            <w:r w:rsidRPr="004B586A">
              <w:rPr>
                <w:b/>
                <w:color w:val="000000"/>
                <w:sz w:val="18"/>
              </w:rPr>
              <w:t xml:space="preserve">In caso affermativo, </w:t>
            </w:r>
            <w:r w:rsidRPr="004B586A">
              <w:rPr>
                <w:color w:val="000000"/>
                <w:sz w:val="18"/>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BA89A0"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0C3E8E67" w14:textId="77777777" w:rsidR="00537F27" w:rsidRPr="004B586A" w:rsidRDefault="00537F27" w:rsidP="006251EA">
            <w:pPr>
              <w:spacing w:before="80" w:after="80" w:line="240" w:lineRule="auto"/>
              <w:rPr>
                <w:color w:val="000000"/>
                <w:sz w:val="18"/>
              </w:rPr>
            </w:pPr>
            <w:r w:rsidRPr="004B586A">
              <w:rPr>
                <w:color w:val="000000"/>
                <w:sz w:val="18"/>
              </w:rPr>
              <w:br/>
            </w:r>
            <w:r w:rsidRPr="004B586A">
              <w:rPr>
                <w:color w:val="000000"/>
                <w:sz w:val="18"/>
              </w:rPr>
              <w:br/>
              <w:t xml:space="preserve"> </w:t>
            </w:r>
          </w:p>
          <w:p w14:paraId="56E9BFA3" w14:textId="77777777" w:rsidR="00537F27" w:rsidRPr="004B586A" w:rsidRDefault="00537F27" w:rsidP="006251EA">
            <w:pPr>
              <w:spacing w:before="80" w:after="80" w:line="240" w:lineRule="auto"/>
              <w:rPr>
                <w:color w:val="000000"/>
                <w:sz w:val="18"/>
              </w:rPr>
            </w:pPr>
            <w:r w:rsidRPr="004B586A">
              <w:rPr>
                <w:color w:val="000000"/>
                <w:sz w:val="18"/>
              </w:rPr>
              <w:t>[………………]</w:t>
            </w:r>
          </w:p>
        </w:tc>
      </w:tr>
      <w:tr w:rsidR="00537F27" w:rsidRPr="004B586A" w14:paraId="2B84F6F0"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403D5" w14:textId="77777777" w:rsidR="00537F27" w:rsidRPr="004B586A" w:rsidRDefault="00537F27" w:rsidP="006251EA">
            <w:pPr>
              <w:spacing w:before="80" w:after="80" w:line="240" w:lineRule="auto"/>
              <w:rPr>
                <w:b/>
                <w:color w:val="000000"/>
                <w:sz w:val="18"/>
              </w:rPr>
            </w:pPr>
            <w:r w:rsidRPr="004B586A">
              <w:rPr>
                <w:b/>
                <w:color w:val="000000"/>
                <w:sz w:val="18"/>
              </w:rPr>
              <w:t>In caso affermativo</w:t>
            </w:r>
            <w:r w:rsidRPr="004B586A">
              <w:rPr>
                <w:color w:val="000000"/>
                <w:sz w:val="18"/>
              </w:rPr>
              <w:t xml:space="preserve">, l'operatore economico ha adottato misure di autodisciplina? </w:t>
            </w:r>
            <w:r w:rsidRPr="004B586A">
              <w:rPr>
                <w:color w:val="000000"/>
                <w:sz w:val="18"/>
              </w:rPr>
              <w:br/>
            </w:r>
          </w:p>
          <w:p w14:paraId="6AC3F252" w14:textId="77777777" w:rsidR="00537F27" w:rsidRPr="004B586A" w:rsidRDefault="00537F27" w:rsidP="006251EA">
            <w:pPr>
              <w:spacing w:before="80" w:after="80" w:line="240" w:lineRule="auto"/>
              <w:rPr>
                <w:color w:val="000000"/>
                <w:sz w:val="18"/>
              </w:rPr>
            </w:pPr>
            <w:r w:rsidRPr="004B586A">
              <w:rPr>
                <w:b/>
                <w:color w:val="000000"/>
                <w:sz w:val="18"/>
              </w:rPr>
              <w:t>In caso affermativo</w:t>
            </w:r>
            <w:r w:rsidRPr="004B586A">
              <w:rPr>
                <w:color w:val="000000"/>
                <w:sz w:val="18"/>
              </w:rPr>
              <w:t>, indicare:</w:t>
            </w:r>
          </w:p>
          <w:p w14:paraId="7A341BDC" w14:textId="77777777" w:rsidR="00537F27" w:rsidRPr="004B586A" w:rsidRDefault="00537F27" w:rsidP="00537F27">
            <w:pPr>
              <w:numPr>
                <w:ilvl w:val="1"/>
                <w:numId w:val="40"/>
              </w:numPr>
              <w:spacing w:before="80" w:after="80" w:line="240" w:lineRule="auto"/>
              <w:ind w:left="446" w:hanging="426"/>
              <w:jc w:val="both"/>
              <w:rPr>
                <w:color w:val="000000"/>
                <w:sz w:val="18"/>
              </w:rPr>
            </w:pPr>
            <w:r w:rsidRPr="004B586A">
              <w:rPr>
                <w:color w:val="000000"/>
                <w:sz w:val="18"/>
              </w:rPr>
              <w:t>L’operatore economico:</w:t>
            </w:r>
          </w:p>
          <w:p w14:paraId="3C1DD297" w14:textId="77777777" w:rsidR="00537F27" w:rsidRPr="004B586A" w:rsidRDefault="00537F27" w:rsidP="00537F27">
            <w:pPr>
              <w:pStyle w:val="NormalLeft"/>
              <w:numPr>
                <w:ilvl w:val="0"/>
                <w:numId w:val="39"/>
              </w:numPr>
              <w:tabs>
                <w:tab w:val="clear" w:pos="0"/>
              </w:tabs>
              <w:spacing w:before="80" w:after="80"/>
              <w:ind w:left="448" w:hanging="284"/>
              <w:jc w:val="both"/>
              <w:rPr>
                <w:color w:val="000000"/>
                <w:sz w:val="22"/>
                <w:szCs w:val="24"/>
              </w:rPr>
            </w:pPr>
            <w:r w:rsidRPr="004B586A">
              <w:rPr>
                <w:color w:val="000000"/>
                <w:sz w:val="22"/>
                <w:szCs w:val="24"/>
              </w:rPr>
              <w:t>ha risarcito interamente il danno?</w:t>
            </w:r>
          </w:p>
          <w:p w14:paraId="5F24B482" w14:textId="77777777" w:rsidR="00537F27" w:rsidRPr="004B586A" w:rsidRDefault="00537F27" w:rsidP="00537F27">
            <w:pPr>
              <w:pStyle w:val="NormalLeft"/>
              <w:numPr>
                <w:ilvl w:val="0"/>
                <w:numId w:val="39"/>
              </w:numPr>
              <w:tabs>
                <w:tab w:val="clear" w:pos="0"/>
              </w:tabs>
              <w:spacing w:before="80" w:after="80"/>
              <w:ind w:left="448" w:hanging="284"/>
              <w:jc w:val="both"/>
              <w:rPr>
                <w:color w:val="000000"/>
                <w:sz w:val="22"/>
                <w:szCs w:val="24"/>
              </w:rPr>
            </w:pPr>
            <w:r w:rsidRPr="004B586A">
              <w:rPr>
                <w:color w:val="000000"/>
                <w:sz w:val="22"/>
                <w:szCs w:val="24"/>
              </w:rPr>
              <w:t>si è impegnato formalmente a risarcire il danno?</w:t>
            </w:r>
          </w:p>
          <w:p w14:paraId="1E2DCE46" w14:textId="77777777" w:rsidR="00537F27" w:rsidRPr="004B586A" w:rsidRDefault="00537F27" w:rsidP="00537F27">
            <w:pPr>
              <w:numPr>
                <w:ilvl w:val="1"/>
                <w:numId w:val="40"/>
              </w:numPr>
              <w:spacing w:before="80" w:after="80" w:line="240" w:lineRule="auto"/>
              <w:ind w:left="446" w:hanging="426"/>
              <w:jc w:val="both"/>
              <w:rPr>
                <w:color w:val="000000"/>
                <w:sz w:val="18"/>
              </w:rPr>
            </w:pPr>
            <w:r w:rsidRPr="004B586A">
              <w:rPr>
                <w:color w:val="000000"/>
                <w:sz w:val="18"/>
              </w:rPr>
              <w:t>l’operatore economico ha adottato misure di carattere tecnico o organizzativo e relativi al personale idonei a prevenire ulteriori illeciti o reati?</w:t>
            </w:r>
          </w:p>
          <w:p w14:paraId="5E4F0E3F" w14:textId="77777777" w:rsidR="00537F27" w:rsidRPr="004B586A" w:rsidRDefault="00537F27" w:rsidP="006251EA">
            <w:pPr>
              <w:spacing w:before="80" w:after="80" w:line="240" w:lineRule="auto"/>
              <w:rPr>
                <w:b/>
                <w:color w:val="000000"/>
                <w:sz w:val="18"/>
              </w:rPr>
            </w:pPr>
          </w:p>
          <w:p w14:paraId="19E27748" w14:textId="77777777" w:rsidR="00537F27" w:rsidRPr="004B586A" w:rsidRDefault="00537F27" w:rsidP="006251EA">
            <w:pPr>
              <w:spacing w:before="80" w:after="80" w:line="240" w:lineRule="auto"/>
              <w:rPr>
                <w:color w:val="000000"/>
                <w:sz w:val="18"/>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006CA51"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3F8C5201" w14:textId="77777777" w:rsidR="00537F27" w:rsidRPr="004B586A" w:rsidRDefault="00537F27" w:rsidP="006251EA">
            <w:pPr>
              <w:spacing w:before="80" w:after="80" w:line="240" w:lineRule="auto"/>
              <w:rPr>
                <w:color w:val="000000"/>
                <w:sz w:val="18"/>
              </w:rPr>
            </w:pPr>
          </w:p>
          <w:p w14:paraId="0532BC45" w14:textId="77777777" w:rsidR="00537F27" w:rsidRPr="004B586A" w:rsidRDefault="00537F27" w:rsidP="006251EA">
            <w:pPr>
              <w:spacing w:before="80" w:after="80" w:line="240" w:lineRule="auto"/>
              <w:rPr>
                <w:color w:val="000000"/>
                <w:sz w:val="18"/>
              </w:rPr>
            </w:pPr>
          </w:p>
          <w:p w14:paraId="066D569F" w14:textId="77777777" w:rsidR="00537F27" w:rsidRPr="004B586A" w:rsidRDefault="00537F27" w:rsidP="006251EA">
            <w:pPr>
              <w:spacing w:before="80" w:after="80" w:line="240" w:lineRule="auto"/>
              <w:rPr>
                <w:color w:val="000000"/>
                <w:sz w:val="18"/>
              </w:rPr>
            </w:pPr>
          </w:p>
          <w:p w14:paraId="2BA0C40A" w14:textId="77777777" w:rsidR="00537F27" w:rsidRPr="004B586A" w:rsidRDefault="00537F27" w:rsidP="006251EA">
            <w:pPr>
              <w:spacing w:before="80" w:after="80" w:line="240" w:lineRule="auto"/>
              <w:rPr>
                <w:color w:val="000000"/>
                <w:sz w:val="18"/>
              </w:rPr>
            </w:pPr>
          </w:p>
          <w:p w14:paraId="518D88E7"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3DC9D485"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02EABA8D" w14:textId="77777777" w:rsidR="00537F27" w:rsidRPr="004B586A" w:rsidRDefault="00537F27" w:rsidP="006251EA">
            <w:pPr>
              <w:spacing w:before="80" w:after="80" w:line="240" w:lineRule="auto"/>
              <w:rPr>
                <w:color w:val="000000"/>
                <w:sz w:val="18"/>
              </w:rPr>
            </w:pPr>
          </w:p>
          <w:p w14:paraId="02036A99"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81D2BFA" w14:textId="77777777" w:rsidR="00537F27" w:rsidRPr="004B586A" w:rsidRDefault="00537F27" w:rsidP="006251EA">
            <w:pPr>
              <w:spacing w:before="80" w:after="80" w:line="240" w:lineRule="auto"/>
              <w:rPr>
                <w:color w:val="000000"/>
                <w:sz w:val="18"/>
              </w:rPr>
            </w:pPr>
          </w:p>
          <w:p w14:paraId="722CEFBA" w14:textId="77777777" w:rsidR="00537F27" w:rsidRPr="004B586A" w:rsidRDefault="00537F27" w:rsidP="006251EA">
            <w:pPr>
              <w:spacing w:before="80" w:after="80" w:line="240" w:lineRule="auto"/>
              <w:rPr>
                <w:color w:val="000000"/>
                <w:sz w:val="18"/>
              </w:rPr>
            </w:pPr>
            <w:r w:rsidRPr="004B586A">
              <w:rPr>
                <w:color w:val="000000"/>
                <w:sz w:val="18"/>
              </w:rPr>
              <w:t>In caso affermativo elencare la documentazione pertinente [    ] e, se disponibile elettronicamente, indicare: (indirizzo web, autorità o organismo di emanazione, riferimento preciso della documentazione):</w:t>
            </w:r>
          </w:p>
          <w:p w14:paraId="40F5A9EE" w14:textId="77777777" w:rsidR="00537F27" w:rsidRPr="004B586A" w:rsidRDefault="00537F27" w:rsidP="006251EA">
            <w:pPr>
              <w:spacing w:before="80" w:after="80" w:line="240" w:lineRule="auto"/>
              <w:rPr>
                <w:strike/>
                <w:color w:val="000000"/>
                <w:sz w:val="18"/>
              </w:rPr>
            </w:pPr>
            <w:r w:rsidRPr="004B586A">
              <w:rPr>
                <w:color w:val="000000"/>
                <w:sz w:val="18"/>
              </w:rPr>
              <w:t xml:space="preserve">[……..…][…….…][……..…][……..…]  </w:t>
            </w:r>
          </w:p>
        </w:tc>
      </w:tr>
      <w:tr w:rsidR="00537F27" w:rsidRPr="004B586A" w14:paraId="487B03BA" w14:textId="77777777" w:rsidTr="006251E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291C" w14:textId="77777777" w:rsidR="00537F27" w:rsidRPr="004B586A" w:rsidRDefault="00537F27" w:rsidP="006251EA">
            <w:pPr>
              <w:pStyle w:val="NormalLeft"/>
              <w:spacing w:before="80" w:after="80"/>
              <w:jc w:val="both"/>
              <w:rPr>
                <w:b/>
                <w:sz w:val="22"/>
                <w:szCs w:val="24"/>
              </w:rPr>
            </w:pPr>
            <w:r w:rsidRPr="004B586A">
              <w:rPr>
                <w:rStyle w:val="NormalBoldChar"/>
                <w:rFonts w:eastAsia="Calibri"/>
                <w:w w:val="0"/>
                <w:sz w:val="22"/>
                <w:szCs w:val="24"/>
              </w:rPr>
              <w:t xml:space="preserve">L'operatore economico è a conoscenza di qualsiasi </w:t>
            </w:r>
            <w:r w:rsidRPr="004B586A">
              <w:rPr>
                <w:b/>
                <w:sz w:val="22"/>
                <w:szCs w:val="24"/>
              </w:rPr>
              <w:t>conflitto di interessi</w:t>
            </w:r>
            <w:r w:rsidRPr="004B586A">
              <w:rPr>
                <w:b/>
                <w:sz w:val="16"/>
                <w:szCs w:val="18"/>
                <w:vertAlign w:val="superscript"/>
              </w:rPr>
              <w:t>(</w:t>
            </w:r>
            <w:r w:rsidRPr="004B586A">
              <w:rPr>
                <w:rStyle w:val="Rimandonotaapidipagina"/>
                <w:b/>
                <w:szCs w:val="18"/>
                <w:vertAlign w:val="superscript"/>
              </w:rPr>
              <w:footnoteReference w:id="19"/>
            </w:r>
            <w:r w:rsidRPr="004B586A">
              <w:rPr>
                <w:b/>
                <w:sz w:val="16"/>
                <w:szCs w:val="18"/>
                <w:vertAlign w:val="superscript"/>
              </w:rPr>
              <w:t>)</w:t>
            </w:r>
            <w:r w:rsidRPr="004B586A">
              <w:rPr>
                <w:sz w:val="22"/>
                <w:szCs w:val="24"/>
              </w:rPr>
              <w:t xml:space="preserve"> legato alla sua partecipazione alla procedura di appalto </w:t>
            </w:r>
            <w:r w:rsidRPr="004B586A">
              <w:rPr>
                <w:color w:val="000000"/>
                <w:sz w:val="22"/>
                <w:szCs w:val="24"/>
              </w:rPr>
              <w:t xml:space="preserve">(articolo 80, comma 5, lett. </w:t>
            </w:r>
            <w:r w:rsidRPr="004B586A">
              <w:rPr>
                <w:i/>
                <w:color w:val="000000"/>
                <w:sz w:val="22"/>
                <w:szCs w:val="24"/>
              </w:rPr>
              <w:t>d)</w:t>
            </w:r>
            <w:r w:rsidRPr="004B586A">
              <w:rPr>
                <w:color w:val="000000"/>
                <w:sz w:val="22"/>
                <w:szCs w:val="24"/>
              </w:rPr>
              <w:t xml:space="preserve"> del Codice)?</w:t>
            </w:r>
            <w:r w:rsidRPr="004B586A">
              <w:rPr>
                <w:sz w:val="22"/>
                <w:szCs w:val="24"/>
              </w:rPr>
              <w:br/>
            </w:r>
          </w:p>
          <w:p w14:paraId="18EFDB6F" w14:textId="77777777" w:rsidR="00537F27" w:rsidRPr="004B586A" w:rsidRDefault="00537F27" w:rsidP="006251EA">
            <w:pPr>
              <w:pStyle w:val="NormalLeft"/>
              <w:spacing w:before="80" w:after="80"/>
              <w:jc w:val="both"/>
              <w:rPr>
                <w:w w:val="0"/>
                <w:sz w:val="22"/>
                <w:szCs w:val="24"/>
              </w:rPr>
            </w:pPr>
            <w:r w:rsidRPr="004B586A">
              <w:rPr>
                <w:b/>
                <w:sz w:val="22"/>
                <w:szCs w:val="24"/>
              </w:rPr>
              <w:lastRenderedPageBreak/>
              <w:t>In caso affermativo</w:t>
            </w:r>
            <w:r w:rsidRPr="004B586A">
              <w:rPr>
                <w:sz w:val="22"/>
                <w:szCs w:val="24"/>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C1F702" w14:textId="77777777" w:rsidR="00537F27" w:rsidRPr="004B586A" w:rsidRDefault="00537F27" w:rsidP="006251EA">
            <w:pPr>
              <w:spacing w:before="80" w:after="80" w:line="240" w:lineRule="auto"/>
              <w:rPr>
                <w:color w:val="000000"/>
                <w:sz w:val="18"/>
              </w:rPr>
            </w:pPr>
            <w:r w:rsidRPr="004B586A">
              <w:rPr>
                <w:color w:val="000000"/>
                <w:sz w:val="18"/>
              </w:rPr>
              <w:lastRenderedPageBreak/>
              <w:t>[ ] Sì [ ] No</w:t>
            </w:r>
          </w:p>
          <w:p w14:paraId="602DDEB7" w14:textId="77777777" w:rsidR="00537F27" w:rsidRPr="004B586A" w:rsidRDefault="00537F27" w:rsidP="006251EA">
            <w:pPr>
              <w:spacing w:before="80" w:after="80" w:line="240" w:lineRule="auto"/>
              <w:rPr>
                <w:sz w:val="18"/>
              </w:rPr>
            </w:pPr>
            <w:r w:rsidRPr="004B586A">
              <w:rPr>
                <w:sz w:val="18"/>
              </w:rPr>
              <w:br/>
            </w:r>
            <w:r w:rsidRPr="004B586A">
              <w:rPr>
                <w:sz w:val="18"/>
              </w:rPr>
              <w:br/>
            </w:r>
          </w:p>
          <w:p w14:paraId="5AC60E43" w14:textId="77777777" w:rsidR="00537F27" w:rsidRPr="004B586A" w:rsidRDefault="00537F27" w:rsidP="006251EA">
            <w:pPr>
              <w:spacing w:before="80" w:after="80" w:line="240" w:lineRule="auto"/>
              <w:rPr>
                <w:sz w:val="18"/>
              </w:rPr>
            </w:pPr>
          </w:p>
          <w:p w14:paraId="7B1DFCDF" w14:textId="77777777" w:rsidR="00537F27" w:rsidRPr="004B586A" w:rsidRDefault="00537F27" w:rsidP="006251EA">
            <w:pPr>
              <w:spacing w:before="80" w:after="80" w:line="240" w:lineRule="auto"/>
              <w:rPr>
                <w:sz w:val="18"/>
              </w:rPr>
            </w:pPr>
            <w:r w:rsidRPr="004B586A">
              <w:rPr>
                <w:sz w:val="18"/>
              </w:rPr>
              <w:lastRenderedPageBreak/>
              <w:t>[………….]</w:t>
            </w:r>
          </w:p>
        </w:tc>
      </w:tr>
      <w:tr w:rsidR="00537F27" w:rsidRPr="004B586A" w14:paraId="606FBF77" w14:textId="77777777" w:rsidTr="006251E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AD535" w14:textId="77777777" w:rsidR="00537F27" w:rsidRPr="004B586A" w:rsidRDefault="00537F27" w:rsidP="006251EA">
            <w:pPr>
              <w:pStyle w:val="NormalLeft"/>
              <w:spacing w:before="80" w:after="80"/>
              <w:jc w:val="both"/>
              <w:rPr>
                <w:b/>
                <w:color w:val="000000"/>
                <w:sz w:val="22"/>
                <w:szCs w:val="24"/>
              </w:rPr>
            </w:pPr>
            <w:r w:rsidRPr="004B586A">
              <w:rPr>
                <w:rStyle w:val="NormalBoldChar"/>
                <w:rFonts w:eastAsia="Calibri"/>
                <w:w w:val="0"/>
                <w:sz w:val="22"/>
                <w:szCs w:val="24"/>
              </w:rPr>
              <w:lastRenderedPageBreak/>
              <w:t xml:space="preserve">L'operatore economico o </w:t>
            </w:r>
            <w:r w:rsidRPr="004B586A">
              <w:rPr>
                <w:sz w:val="22"/>
                <w:szCs w:val="24"/>
              </w:rPr>
              <w:t xml:space="preserve">un'impresa a lui collegata </w:t>
            </w:r>
            <w:r w:rsidRPr="004B586A">
              <w:rPr>
                <w:b/>
                <w:sz w:val="22"/>
                <w:szCs w:val="24"/>
              </w:rPr>
              <w:t>ha fornito consulenza</w:t>
            </w:r>
            <w:r w:rsidRPr="004B586A">
              <w:rPr>
                <w:sz w:val="22"/>
                <w:szCs w:val="24"/>
              </w:rPr>
              <w:t xml:space="preserve"> all'amministrazione aggiudicatrice o all'ente aggiudicatore o ha </w:t>
            </w:r>
            <w:r w:rsidRPr="004B586A">
              <w:rPr>
                <w:color w:val="000000"/>
                <w:sz w:val="22"/>
                <w:szCs w:val="24"/>
              </w:rPr>
              <w:t xml:space="preserve">altrimenti </w:t>
            </w:r>
            <w:r w:rsidRPr="004B586A">
              <w:rPr>
                <w:b/>
                <w:color w:val="000000"/>
                <w:sz w:val="22"/>
                <w:szCs w:val="24"/>
              </w:rPr>
              <w:t>partecipato alla preparazione</w:t>
            </w:r>
            <w:r w:rsidRPr="004B586A">
              <w:rPr>
                <w:color w:val="000000"/>
                <w:sz w:val="22"/>
                <w:szCs w:val="24"/>
              </w:rPr>
              <w:t xml:space="preserve"> della procedura d'aggiudicazione (articolo 80, comma 5, lett. </w:t>
            </w:r>
            <w:r w:rsidRPr="004B586A">
              <w:rPr>
                <w:i/>
                <w:color w:val="000000"/>
                <w:sz w:val="22"/>
                <w:szCs w:val="24"/>
              </w:rPr>
              <w:t>e</w:t>
            </w:r>
            <w:r w:rsidRPr="004B586A">
              <w:rPr>
                <w:color w:val="000000"/>
                <w:sz w:val="22"/>
                <w:szCs w:val="24"/>
              </w:rPr>
              <w:t>) del Codice?</w:t>
            </w:r>
            <w:r w:rsidRPr="004B586A">
              <w:rPr>
                <w:color w:val="000000"/>
                <w:sz w:val="22"/>
                <w:szCs w:val="24"/>
              </w:rPr>
              <w:br/>
            </w:r>
          </w:p>
          <w:p w14:paraId="7BE21589" w14:textId="77777777" w:rsidR="00537F27" w:rsidRPr="004B586A" w:rsidRDefault="00537F27" w:rsidP="006251EA">
            <w:pPr>
              <w:pStyle w:val="NormalLeft"/>
              <w:spacing w:before="80" w:after="80"/>
              <w:jc w:val="both"/>
              <w:rPr>
                <w:sz w:val="22"/>
                <w:szCs w:val="24"/>
              </w:rPr>
            </w:pPr>
            <w:r w:rsidRPr="004B586A">
              <w:rPr>
                <w:b/>
                <w:color w:val="000000"/>
                <w:sz w:val="22"/>
                <w:szCs w:val="24"/>
              </w:rPr>
              <w:t>In caso affermativo</w:t>
            </w:r>
            <w:r w:rsidRPr="004B586A">
              <w:rPr>
                <w:color w:val="000000"/>
                <w:sz w:val="22"/>
                <w:szCs w:val="24"/>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612D52"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4A1462B4" w14:textId="77777777" w:rsidR="00537F27" w:rsidRPr="004B586A" w:rsidRDefault="00537F27" w:rsidP="006251EA">
            <w:pPr>
              <w:spacing w:before="80" w:after="80" w:line="240" w:lineRule="auto"/>
              <w:rPr>
                <w:color w:val="FF0000"/>
                <w:sz w:val="18"/>
              </w:rPr>
            </w:pPr>
            <w:r w:rsidRPr="004B586A">
              <w:rPr>
                <w:sz w:val="18"/>
              </w:rPr>
              <w:br/>
            </w:r>
            <w:r w:rsidRPr="004B586A">
              <w:rPr>
                <w:sz w:val="18"/>
              </w:rPr>
              <w:br/>
            </w:r>
            <w:r w:rsidRPr="004B586A">
              <w:rPr>
                <w:sz w:val="18"/>
              </w:rPr>
              <w:br/>
            </w:r>
          </w:p>
          <w:p w14:paraId="0B1B6AE9" w14:textId="77777777" w:rsidR="00537F27" w:rsidRPr="004B586A" w:rsidRDefault="00537F27" w:rsidP="006251EA">
            <w:pPr>
              <w:spacing w:before="80" w:after="80" w:line="240" w:lineRule="auto"/>
              <w:rPr>
                <w:color w:val="FF0000"/>
                <w:sz w:val="18"/>
              </w:rPr>
            </w:pPr>
          </w:p>
          <w:p w14:paraId="35E1261E" w14:textId="77777777" w:rsidR="00537F27" w:rsidRPr="004B586A" w:rsidRDefault="00537F27" w:rsidP="006251EA">
            <w:pPr>
              <w:spacing w:before="80" w:after="80" w:line="240" w:lineRule="auto"/>
              <w:rPr>
                <w:sz w:val="18"/>
              </w:rPr>
            </w:pPr>
            <w:r w:rsidRPr="004B586A">
              <w:rPr>
                <w:sz w:val="18"/>
              </w:rPr>
              <w:t xml:space="preserve"> </w:t>
            </w:r>
          </w:p>
          <w:p w14:paraId="19800C97" w14:textId="77777777" w:rsidR="00537F27" w:rsidRPr="004B586A" w:rsidRDefault="00537F27" w:rsidP="006251EA">
            <w:pPr>
              <w:spacing w:before="80" w:after="80" w:line="240" w:lineRule="auto"/>
              <w:rPr>
                <w:sz w:val="18"/>
              </w:rPr>
            </w:pPr>
            <w:r w:rsidRPr="004B586A">
              <w:rPr>
                <w:sz w:val="18"/>
              </w:rPr>
              <w:t>[…………………]</w:t>
            </w:r>
          </w:p>
        </w:tc>
      </w:tr>
      <w:tr w:rsidR="00537F27" w:rsidRPr="004B586A" w14:paraId="52CF87F1" w14:textId="77777777" w:rsidTr="006251E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11246D" w14:textId="77777777" w:rsidR="00537F27" w:rsidRPr="004B586A" w:rsidRDefault="00537F27" w:rsidP="006251EA">
            <w:pPr>
              <w:pStyle w:val="NormalLeft"/>
              <w:spacing w:before="80" w:after="80"/>
              <w:jc w:val="both"/>
              <w:rPr>
                <w:color w:val="000000"/>
                <w:sz w:val="22"/>
                <w:szCs w:val="24"/>
              </w:rPr>
            </w:pPr>
            <w:r w:rsidRPr="004B586A">
              <w:rPr>
                <w:color w:val="000000"/>
                <w:sz w:val="22"/>
                <w:szCs w:val="24"/>
              </w:rPr>
              <w:t>L'operatore economico può confermare di:</w:t>
            </w:r>
          </w:p>
          <w:p w14:paraId="3EAF4E87" w14:textId="77777777" w:rsidR="00537F27" w:rsidRPr="004B586A" w:rsidRDefault="00537F27" w:rsidP="00537F27">
            <w:pPr>
              <w:pStyle w:val="NormalLeft"/>
              <w:numPr>
                <w:ilvl w:val="0"/>
                <w:numId w:val="41"/>
              </w:numPr>
              <w:spacing w:before="80" w:after="80"/>
              <w:ind w:left="304" w:hanging="284"/>
              <w:jc w:val="both"/>
              <w:rPr>
                <w:color w:val="000000"/>
                <w:sz w:val="22"/>
                <w:szCs w:val="24"/>
              </w:rPr>
            </w:pPr>
            <w:r w:rsidRPr="004B586A">
              <w:rPr>
                <w:rStyle w:val="NormalBoldChar"/>
                <w:rFonts w:eastAsia="Calibri"/>
                <w:color w:val="000000"/>
                <w:w w:val="0"/>
                <w:sz w:val="22"/>
                <w:szCs w:val="24"/>
              </w:rPr>
              <w:t>non essersi reso</w:t>
            </w:r>
            <w:r w:rsidRPr="004B586A">
              <w:rPr>
                <w:color w:val="000000"/>
                <w:sz w:val="22"/>
                <w:szCs w:val="24"/>
              </w:rPr>
              <w:t xml:space="preserve"> gravemente colpevole di </w:t>
            </w:r>
            <w:r w:rsidRPr="004B586A">
              <w:rPr>
                <w:b/>
                <w:color w:val="000000"/>
                <w:sz w:val="22"/>
                <w:szCs w:val="24"/>
              </w:rPr>
              <w:t>false dichiarazioni</w:t>
            </w:r>
            <w:r w:rsidRPr="004B586A">
              <w:rPr>
                <w:color w:val="000000"/>
                <w:sz w:val="22"/>
                <w:szCs w:val="24"/>
              </w:rPr>
              <w:t xml:space="preserve"> nel fornire le informazioni richieste per verificare l'assenza di motivi di esclusione o il rispetto dei criteri di selezione,</w:t>
            </w:r>
          </w:p>
          <w:p w14:paraId="66645E38" w14:textId="77777777" w:rsidR="00537F27" w:rsidRPr="004B586A" w:rsidRDefault="00537F27" w:rsidP="00537F27">
            <w:pPr>
              <w:pStyle w:val="NormalLeft"/>
              <w:numPr>
                <w:ilvl w:val="0"/>
                <w:numId w:val="41"/>
              </w:numPr>
              <w:spacing w:before="80" w:after="80"/>
              <w:ind w:left="304" w:hanging="284"/>
              <w:jc w:val="both"/>
              <w:rPr>
                <w:color w:val="000000"/>
                <w:sz w:val="22"/>
                <w:szCs w:val="24"/>
              </w:rPr>
            </w:pPr>
            <w:r w:rsidRPr="004B586A">
              <w:rPr>
                <w:rStyle w:val="NormalBoldChar"/>
                <w:rFonts w:eastAsia="Calibri"/>
                <w:color w:val="000000"/>
                <w:w w:val="0"/>
                <w:sz w:val="22"/>
                <w:szCs w:val="24"/>
              </w:rPr>
              <w:t xml:space="preserve">non avere </w:t>
            </w:r>
            <w:r w:rsidRPr="004B586A">
              <w:rPr>
                <w:rStyle w:val="NormalBoldChar"/>
                <w:rFonts w:eastAsia="Calibri"/>
                <w:w w:val="0"/>
                <w:sz w:val="22"/>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37F67A1" w14:textId="77777777" w:rsidR="00537F27" w:rsidRPr="004B586A" w:rsidRDefault="00537F27" w:rsidP="006251EA">
            <w:pPr>
              <w:spacing w:before="80" w:after="80" w:line="240" w:lineRule="auto"/>
              <w:rPr>
                <w:color w:val="000000"/>
                <w:sz w:val="18"/>
              </w:rPr>
            </w:pPr>
          </w:p>
          <w:p w14:paraId="39B76ACC" w14:textId="77777777" w:rsidR="00537F27" w:rsidRPr="004B586A" w:rsidRDefault="00537F27" w:rsidP="006251EA">
            <w:pPr>
              <w:spacing w:before="80" w:after="80" w:line="240" w:lineRule="auto"/>
              <w:rPr>
                <w:color w:val="000000"/>
                <w:sz w:val="18"/>
              </w:rPr>
            </w:pPr>
          </w:p>
          <w:p w14:paraId="4C88EFBF"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3C6251D9" w14:textId="77777777" w:rsidR="00537F27" w:rsidRPr="004B586A" w:rsidRDefault="00537F27" w:rsidP="006251EA">
            <w:pPr>
              <w:spacing w:before="80" w:after="80" w:line="240" w:lineRule="auto"/>
              <w:rPr>
                <w:color w:val="000000"/>
                <w:sz w:val="18"/>
              </w:rPr>
            </w:pPr>
          </w:p>
          <w:p w14:paraId="22EAB50B" w14:textId="77777777" w:rsidR="00537F27" w:rsidRPr="004B586A" w:rsidRDefault="00537F27" w:rsidP="006251EA">
            <w:pPr>
              <w:spacing w:before="80" w:after="80" w:line="240" w:lineRule="auto"/>
              <w:rPr>
                <w:color w:val="000000"/>
                <w:sz w:val="18"/>
              </w:rPr>
            </w:pPr>
          </w:p>
          <w:p w14:paraId="21303E37" w14:textId="77777777" w:rsidR="00537F27" w:rsidRPr="004B586A" w:rsidRDefault="00537F27" w:rsidP="006251EA">
            <w:pPr>
              <w:spacing w:before="80" w:after="80" w:line="240" w:lineRule="auto"/>
              <w:rPr>
                <w:color w:val="000000"/>
                <w:sz w:val="18"/>
              </w:rPr>
            </w:pPr>
            <w:r w:rsidRPr="004B586A">
              <w:rPr>
                <w:color w:val="000000"/>
                <w:sz w:val="18"/>
              </w:rPr>
              <w:t>[ ] Sì [ ] No</w:t>
            </w:r>
          </w:p>
        </w:tc>
      </w:tr>
    </w:tbl>
    <w:p w14:paraId="7E9EF8B8" w14:textId="77777777" w:rsidR="00537F27" w:rsidRPr="004B586A" w:rsidRDefault="00537F27" w:rsidP="00537F27">
      <w:pPr>
        <w:pStyle w:val="SectionTitle"/>
        <w:spacing w:before="80" w:after="80"/>
        <w:rPr>
          <w:sz w:val="22"/>
          <w:szCs w:val="24"/>
        </w:rPr>
      </w:pPr>
      <w:r w:rsidRPr="004B586A">
        <w:rPr>
          <w:b w:val="0"/>
          <w:caps/>
          <w:sz w:val="22"/>
          <w:szCs w:val="24"/>
        </w:rPr>
        <w:br w:type="page"/>
      </w:r>
      <w:r w:rsidRPr="004B586A">
        <w:rPr>
          <w:b w:val="0"/>
          <w:caps/>
          <w:sz w:val="22"/>
          <w:szCs w:val="24"/>
        </w:rPr>
        <w:lastRenderedPageBreak/>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4B586A" w14:paraId="0820DD45"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B8B8AF" w14:textId="77777777" w:rsidR="00537F27" w:rsidRPr="004B586A" w:rsidRDefault="00537F27" w:rsidP="006251EA">
            <w:pPr>
              <w:spacing w:before="80" w:after="80" w:line="240" w:lineRule="auto"/>
              <w:rPr>
                <w:color w:val="000000"/>
                <w:sz w:val="18"/>
              </w:rPr>
            </w:pPr>
            <w:r w:rsidRPr="004B586A">
              <w:rPr>
                <w:b/>
                <w:color w:val="000000"/>
                <w:sz w:val="18"/>
              </w:rPr>
              <w:t xml:space="preserve">Motivi di esclusione previsti esclusivamente dalla legislazione nazionale </w:t>
            </w:r>
            <w:r w:rsidRPr="004B586A">
              <w:rPr>
                <w:color w:val="000000"/>
                <w:sz w:val="18"/>
              </w:rPr>
              <w:t xml:space="preserve">(articolo 80, comma 2 e comma 5, lett. </w:t>
            </w:r>
            <w:r w:rsidRPr="004B586A">
              <w:rPr>
                <w:i/>
                <w:color w:val="000000"/>
                <w:sz w:val="18"/>
              </w:rPr>
              <w:t>f),f-bis), f-ter), g), h), i), l), m)</w:t>
            </w:r>
            <w:r w:rsidRPr="004B586A">
              <w:rPr>
                <w:color w:val="000000"/>
                <w:sz w:val="18"/>
              </w:rPr>
              <w:t xml:space="preserve"> del Codice e art. 53 comma 16-ter del D. Lgs. 165/2001</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91E591" w14:textId="77777777" w:rsidR="00537F27" w:rsidRPr="004B586A" w:rsidRDefault="00537F27" w:rsidP="006251EA">
            <w:pPr>
              <w:spacing w:before="80" w:after="80" w:line="240" w:lineRule="auto"/>
              <w:rPr>
                <w:sz w:val="18"/>
              </w:rPr>
            </w:pPr>
            <w:r w:rsidRPr="004B586A">
              <w:rPr>
                <w:b/>
                <w:sz w:val="18"/>
              </w:rPr>
              <w:t>Risposta:</w:t>
            </w:r>
          </w:p>
        </w:tc>
      </w:tr>
      <w:tr w:rsidR="00537F27" w:rsidRPr="004B586A" w14:paraId="1AE6107E"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D561A0" w14:textId="77777777" w:rsidR="00537F27" w:rsidRPr="004B586A" w:rsidRDefault="00537F27" w:rsidP="006251EA">
            <w:pPr>
              <w:spacing w:before="80" w:after="80" w:line="240" w:lineRule="auto"/>
              <w:rPr>
                <w:color w:val="000000"/>
                <w:sz w:val="18"/>
              </w:rPr>
            </w:pPr>
            <w:r w:rsidRPr="004B586A">
              <w:rPr>
                <w:color w:val="000000"/>
                <w:sz w:val="18"/>
              </w:rPr>
              <w:t>Sussistono  a carico dell’operatore economico cause di decadenza, di sospensione o di divieto previste dall'</w:t>
            </w:r>
            <w:hyperlink r:id="rId11" w:anchor="067" w:history="1">
              <w:r w:rsidRPr="004B586A">
                <w:rPr>
                  <w:rStyle w:val="Collegamentoipertestuale"/>
                  <w:color w:val="000000"/>
                  <w:sz w:val="18"/>
                </w:rPr>
                <w:t>articolo 67 del decreto legislativo 6 settembre 2011, n. 159</w:t>
              </w:r>
            </w:hyperlink>
            <w:r w:rsidRPr="004B586A">
              <w:rPr>
                <w:color w:val="000000"/>
                <w:sz w:val="18"/>
              </w:rPr>
              <w:t xml:space="preserve">  o di un tentativo di infiltrazione mafiosa di cui all'</w:t>
            </w:r>
            <w:hyperlink r:id="rId12" w:anchor="084" w:history="1">
              <w:r w:rsidRPr="004B586A">
                <w:rPr>
                  <w:rStyle w:val="Collegamentoipertestuale"/>
                  <w:color w:val="000000"/>
                  <w:sz w:val="18"/>
                </w:rPr>
                <w:t>articolo 84, comma 4, del medesimo decreto</w:t>
              </w:r>
            </w:hyperlink>
            <w:r w:rsidRPr="004B586A">
              <w:rPr>
                <w:color w:val="000000"/>
                <w:sz w:val="18"/>
              </w:rPr>
              <w:t xml:space="preserve">, fermo restando quanto previsto dagli </w:t>
            </w:r>
            <w:hyperlink r:id="rId13" w:anchor="088" w:history="1">
              <w:r w:rsidRPr="004B586A">
                <w:rPr>
                  <w:rStyle w:val="Collegamentoipertestuale"/>
                  <w:color w:val="000000"/>
                  <w:sz w:val="18"/>
                </w:rPr>
                <w:t>articoli 88, comma 4-bis</w:t>
              </w:r>
            </w:hyperlink>
            <w:r w:rsidRPr="004B586A">
              <w:rPr>
                <w:color w:val="000000"/>
                <w:sz w:val="18"/>
              </w:rPr>
              <w:t xml:space="preserve">, e </w:t>
            </w:r>
            <w:hyperlink r:id="rId14" w:anchor="092" w:history="1">
              <w:r w:rsidRPr="004B586A">
                <w:rPr>
                  <w:rStyle w:val="Collegamentoipertestuale"/>
                  <w:color w:val="000000"/>
                  <w:sz w:val="18"/>
                </w:rPr>
                <w:t>92, commi 2 e 3, del decreto legislativo 6 settembre 2011, n. 159</w:t>
              </w:r>
            </w:hyperlink>
            <w:r w:rsidRPr="004B586A">
              <w:rPr>
                <w:color w:val="000000"/>
                <w:sz w:val="18"/>
              </w:rPr>
              <w:t>, con riferimento rispettivamente alle comunicazioni antimafia e alle informazioni antimafia - nonché dall’art. 34-bis, commi 6 e 7 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0F34DA" w14:textId="77777777" w:rsidR="00537F27" w:rsidRPr="004B586A" w:rsidRDefault="00537F27" w:rsidP="006251EA">
            <w:pPr>
              <w:spacing w:before="80" w:after="80" w:line="240" w:lineRule="auto"/>
              <w:rPr>
                <w:sz w:val="18"/>
              </w:rPr>
            </w:pPr>
            <w:r w:rsidRPr="004B586A">
              <w:rPr>
                <w:sz w:val="18"/>
              </w:rPr>
              <w:t>[ ] Sì [ ] No</w:t>
            </w:r>
          </w:p>
          <w:p w14:paraId="2A6B879B" w14:textId="77777777" w:rsidR="00537F27" w:rsidRPr="004B586A" w:rsidRDefault="00537F27" w:rsidP="006251EA">
            <w:pPr>
              <w:spacing w:before="80" w:after="80" w:line="240" w:lineRule="auto"/>
              <w:rPr>
                <w:sz w:val="18"/>
              </w:rPr>
            </w:pPr>
          </w:p>
          <w:p w14:paraId="7A3E1B2C" w14:textId="77777777" w:rsidR="00537F27" w:rsidRPr="004B586A" w:rsidRDefault="00537F27" w:rsidP="006251EA">
            <w:pPr>
              <w:spacing w:before="80" w:after="80" w:line="240" w:lineRule="auto"/>
              <w:rPr>
                <w:sz w:val="18"/>
              </w:rPr>
            </w:pPr>
          </w:p>
          <w:p w14:paraId="3BA56D55" w14:textId="77777777" w:rsidR="00537F27" w:rsidRPr="004B586A" w:rsidRDefault="00537F27" w:rsidP="006251EA">
            <w:pPr>
              <w:spacing w:before="80" w:after="80" w:line="240" w:lineRule="auto"/>
              <w:rPr>
                <w:sz w:val="18"/>
              </w:rPr>
            </w:pPr>
          </w:p>
          <w:p w14:paraId="54602394" w14:textId="77777777" w:rsidR="00537F27" w:rsidRPr="004B586A" w:rsidRDefault="00537F27" w:rsidP="006251EA">
            <w:pPr>
              <w:spacing w:before="80" w:after="80" w:line="240" w:lineRule="auto"/>
              <w:rPr>
                <w:sz w:val="18"/>
              </w:rPr>
            </w:pPr>
          </w:p>
          <w:p w14:paraId="0741CC78" w14:textId="77777777" w:rsidR="00537F27" w:rsidRPr="004B586A" w:rsidRDefault="00537F27" w:rsidP="006251EA">
            <w:pPr>
              <w:spacing w:before="80" w:after="80" w:line="240" w:lineRule="auto"/>
              <w:rPr>
                <w:sz w:val="18"/>
              </w:rPr>
            </w:pPr>
          </w:p>
          <w:p w14:paraId="024DDA0F" w14:textId="77777777" w:rsidR="00537F27" w:rsidRPr="004B586A" w:rsidRDefault="00537F27" w:rsidP="006251EA">
            <w:pPr>
              <w:spacing w:before="80" w:after="80" w:line="240" w:lineRule="auto"/>
              <w:rPr>
                <w:sz w:val="18"/>
              </w:rPr>
            </w:pPr>
          </w:p>
          <w:p w14:paraId="7FB32958" w14:textId="77777777" w:rsidR="00537F27" w:rsidRPr="004B586A" w:rsidRDefault="00537F27" w:rsidP="006251EA">
            <w:pPr>
              <w:spacing w:before="80" w:after="80" w:line="240" w:lineRule="auto"/>
              <w:rPr>
                <w:sz w:val="18"/>
              </w:rPr>
            </w:pPr>
          </w:p>
          <w:p w14:paraId="17460225" w14:textId="77777777" w:rsidR="00537F27" w:rsidRPr="004B586A" w:rsidRDefault="00537F27" w:rsidP="006251EA">
            <w:pPr>
              <w:spacing w:before="80" w:after="80" w:line="240" w:lineRule="auto"/>
              <w:rPr>
                <w:sz w:val="18"/>
              </w:rPr>
            </w:pPr>
            <w:r w:rsidRPr="004B586A">
              <w:rPr>
                <w:sz w:val="18"/>
              </w:rPr>
              <w:t>Se la documentazione pertinente è disponibile elettronicamente, indicare: (indirizzo web, autorità o organismo di emanazione, riferimento preciso della documentazione):</w:t>
            </w:r>
          </w:p>
          <w:p w14:paraId="73CD0281" w14:textId="77777777" w:rsidR="00537F27" w:rsidRPr="004B586A" w:rsidRDefault="00537F27" w:rsidP="006251EA">
            <w:pPr>
              <w:spacing w:before="80" w:after="80" w:line="240" w:lineRule="auto"/>
              <w:rPr>
                <w:sz w:val="18"/>
              </w:rPr>
            </w:pPr>
            <w:r w:rsidRPr="004B586A">
              <w:rPr>
                <w:sz w:val="18"/>
              </w:rPr>
              <w:t>[…………….…][………………][……..………][…..……..…]</w:t>
            </w:r>
            <w:r w:rsidRPr="004B586A">
              <w:rPr>
                <w:sz w:val="16"/>
                <w:szCs w:val="18"/>
                <w:vertAlign w:val="superscript"/>
              </w:rPr>
              <w:t xml:space="preserve"> (</w:t>
            </w:r>
            <w:r w:rsidRPr="004B586A">
              <w:rPr>
                <w:rStyle w:val="Rimandonotaapidipagina"/>
                <w:szCs w:val="18"/>
                <w:vertAlign w:val="superscript"/>
              </w:rPr>
              <w:footnoteReference w:id="20"/>
            </w:r>
            <w:r w:rsidRPr="004B586A">
              <w:rPr>
                <w:sz w:val="16"/>
                <w:szCs w:val="18"/>
                <w:vertAlign w:val="superscript"/>
              </w:rPr>
              <w:t>)</w:t>
            </w:r>
          </w:p>
        </w:tc>
      </w:tr>
      <w:tr w:rsidR="00537F27" w:rsidRPr="004B586A" w14:paraId="52AC653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136E8B" w14:textId="77777777" w:rsidR="00537F27" w:rsidRPr="004B586A" w:rsidRDefault="00537F27" w:rsidP="006251EA">
            <w:pPr>
              <w:spacing w:before="80" w:after="80" w:line="240" w:lineRule="auto"/>
              <w:rPr>
                <w:color w:val="000000"/>
                <w:sz w:val="18"/>
              </w:rPr>
            </w:pPr>
            <w:r w:rsidRPr="004B586A">
              <w:rPr>
                <w:color w:val="000000"/>
                <w:sz w:val="18"/>
              </w:rPr>
              <w:t>L’operatore economico si trova in una delle seguenti situazioni?</w:t>
            </w:r>
          </w:p>
          <w:p w14:paraId="0F8489E4"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t>è stato soggetto alla sanzione interdittiva di cui all'</w:t>
            </w:r>
            <w:hyperlink r:id="rId15" w:anchor="09" w:history="1">
              <w:r w:rsidRPr="004B586A">
                <w:rPr>
                  <w:rStyle w:val="Collegamentoipertestuale"/>
                  <w:rFonts w:eastAsia="font462"/>
                  <w:color w:val="000000"/>
                  <w:sz w:val="22"/>
                </w:rPr>
                <w:t>articolo 9, comma 2, lettera c) del decreto legislativo 8 giugno 2001, n. 231</w:t>
              </w:r>
            </w:hyperlink>
            <w:r w:rsidRPr="004B586A">
              <w:rPr>
                <w:color w:val="000000"/>
                <w:sz w:val="22"/>
              </w:rPr>
              <w:t xml:space="preserve"> o ad altra sanzione che comporta il divieto di contrarre con la pubblica amministrazione, compresi i provvedimenti interdittivi di cui all'</w:t>
            </w:r>
            <w:hyperlink r:id="rId16" w:anchor="014" w:history="1">
              <w:r w:rsidRPr="004B586A">
                <w:rPr>
                  <w:rStyle w:val="Collegamentoipertestuale"/>
                  <w:rFonts w:eastAsia="font462"/>
                  <w:color w:val="000000"/>
                  <w:sz w:val="22"/>
                </w:rPr>
                <w:t>articolo 14 del decreto legislativo 9 aprile 2008, n. 81</w:t>
              </w:r>
            </w:hyperlink>
            <w:r w:rsidRPr="004B586A">
              <w:rPr>
                <w:color w:val="000000"/>
                <w:sz w:val="22"/>
              </w:rPr>
              <w:t xml:space="preserve"> (Articolo 80, comma 5, lettera </w:t>
            </w:r>
            <w:r w:rsidRPr="004B586A">
              <w:rPr>
                <w:i/>
                <w:color w:val="000000"/>
                <w:sz w:val="22"/>
              </w:rPr>
              <w:t>f)</w:t>
            </w:r>
            <w:r w:rsidRPr="004B586A">
              <w:rPr>
                <w:color w:val="000000"/>
                <w:sz w:val="22"/>
              </w:rPr>
              <w:t xml:space="preserve">; </w:t>
            </w:r>
          </w:p>
          <w:p w14:paraId="6AAA9690" w14:textId="77777777" w:rsidR="00537F27" w:rsidRPr="004B586A" w:rsidRDefault="00537F27" w:rsidP="006251EA">
            <w:pPr>
              <w:pStyle w:val="NormalWeb1"/>
              <w:spacing w:before="80" w:after="80"/>
              <w:jc w:val="both"/>
              <w:rPr>
                <w:color w:val="000000"/>
                <w:sz w:val="22"/>
              </w:rPr>
            </w:pPr>
          </w:p>
          <w:p w14:paraId="2D5F0EFF" w14:textId="77777777" w:rsidR="00537F27" w:rsidRPr="004B586A" w:rsidRDefault="00537F27" w:rsidP="006251EA">
            <w:pPr>
              <w:pStyle w:val="NormalWeb1"/>
              <w:spacing w:before="80" w:after="80"/>
              <w:jc w:val="both"/>
              <w:rPr>
                <w:color w:val="000000"/>
                <w:sz w:val="22"/>
              </w:rPr>
            </w:pPr>
          </w:p>
          <w:p w14:paraId="32CF09B4" w14:textId="77777777" w:rsidR="00537F27" w:rsidRPr="004B586A" w:rsidRDefault="00537F27" w:rsidP="00537F27">
            <w:pPr>
              <w:pStyle w:val="NormalWeb1"/>
              <w:numPr>
                <w:ilvl w:val="0"/>
                <w:numId w:val="42"/>
              </w:numPr>
              <w:spacing w:before="80" w:after="80"/>
              <w:jc w:val="both"/>
              <w:rPr>
                <w:i/>
                <w:iCs/>
                <w:color w:val="000000"/>
                <w:sz w:val="22"/>
              </w:rPr>
            </w:pPr>
            <w:r w:rsidRPr="004B586A">
              <w:rPr>
                <w:i/>
                <w:iCs/>
                <w:color w:val="000000"/>
                <w:sz w:val="22"/>
              </w:rPr>
              <w:t xml:space="preserve">ha presentato in procedure di gara e negli affidamenti di subappalti documentazione o dichiarazioni non veritiere (Articolo 80, comma 5, lettera f-bis) </w:t>
            </w:r>
          </w:p>
          <w:p w14:paraId="4BB419A7" w14:textId="77777777" w:rsidR="00537F27" w:rsidRPr="004B586A" w:rsidRDefault="00537F27" w:rsidP="006251EA">
            <w:pPr>
              <w:pStyle w:val="NormalWeb1"/>
              <w:spacing w:before="80" w:after="80"/>
              <w:ind w:left="360"/>
              <w:jc w:val="both"/>
              <w:rPr>
                <w:color w:val="000000"/>
                <w:sz w:val="22"/>
                <w:highlight w:val="yellow"/>
              </w:rPr>
            </w:pPr>
          </w:p>
          <w:p w14:paraId="5748FEA6" w14:textId="77777777" w:rsidR="00537F27" w:rsidRPr="004B586A" w:rsidRDefault="00537F27" w:rsidP="006251EA">
            <w:pPr>
              <w:pStyle w:val="NormalWeb1"/>
              <w:spacing w:before="80" w:after="80"/>
              <w:ind w:left="360"/>
              <w:jc w:val="both"/>
              <w:rPr>
                <w:color w:val="000000"/>
                <w:sz w:val="22"/>
                <w:highlight w:val="yellow"/>
              </w:rPr>
            </w:pPr>
          </w:p>
          <w:p w14:paraId="265DFE1F" w14:textId="77777777" w:rsidR="00537F27" w:rsidRPr="004B586A" w:rsidRDefault="00537F27" w:rsidP="006251EA">
            <w:pPr>
              <w:pStyle w:val="NormalWeb1"/>
              <w:spacing w:before="80" w:after="80"/>
              <w:ind w:left="360"/>
              <w:jc w:val="both"/>
              <w:rPr>
                <w:color w:val="000000"/>
                <w:sz w:val="22"/>
                <w:highlight w:val="yellow"/>
              </w:rPr>
            </w:pPr>
          </w:p>
          <w:p w14:paraId="7EEAC09A" w14:textId="77777777" w:rsidR="00537F27" w:rsidRPr="004B586A" w:rsidRDefault="00537F27" w:rsidP="00537F27">
            <w:pPr>
              <w:pStyle w:val="NormalWeb1"/>
              <w:numPr>
                <w:ilvl w:val="0"/>
                <w:numId w:val="42"/>
              </w:numPr>
              <w:spacing w:before="80" w:after="80"/>
              <w:jc w:val="both"/>
              <w:rPr>
                <w:i/>
                <w:iCs/>
                <w:color w:val="000000"/>
                <w:sz w:val="22"/>
              </w:rPr>
            </w:pPr>
            <w:r w:rsidRPr="004B586A">
              <w:rPr>
                <w:i/>
                <w:iCs/>
                <w:color w:val="000000"/>
                <w:sz w:val="22"/>
              </w:rPr>
              <w:t>è iscritto nel casellario informatico tenuto dall’Osservatorio dell’ANAC per aver presentato false dichiarazioni o falsa documentazione nelle procedure di gara e negli affidamenti di subappalti (Articolo 80, comma 5, lettera f-ter)</w:t>
            </w:r>
          </w:p>
          <w:p w14:paraId="0EEBCFE1" w14:textId="77777777" w:rsidR="00537F27" w:rsidRPr="004B586A" w:rsidRDefault="00537F27" w:rsidP="006251EA">
            <w:pPr>
              <w:pStyle w:val="NormalWeb1"/>
              <w:spacing w:before="80" w:after="80"/>
              <w:ind w:left="360"/>
              <w:jc w:val="both"/>
              <w:rPr>
                <w:color w:val="000000"/>
                <w:sz w:val="22"/>
              </w:rPr>
            </w:pPr>
          </w:p>
          <w:p w14:paraId="0792AF00" w14:textId="77777777" w:rsidR="00537F27" w:rsidRPr="004B586A" w:rsidRDefault="00537F27" w:rsidP="006251EA">
            <w:pPr>
              <w:pStyle w:val="NormalWeb1"/>
              <w:spacing w:before="80" w:after="80"/>
              <w:ind w:left="360"/>
              <w:jc w:val="both"/>
              <w:rPr>
                <w:color w:val="000000"/>
                <w:sz w:val="22"/>
              </w:rPr>
            </w:pPr>
          </w:p>
          <w:p w14:paraId="215058AF" w14:textId="77777777" w:rsidR="00537F27" w:rsidRPr="004B586A" w:rsidRDefault="00537F27" w:rsidP="006251EA">
            <w:pPr>
              <w:pStyle w:val="NormalWeb1"/>
              <w:spacing w:before="80" w:after="80"/>
              <w:ind w:left="360"/>
              <w:jc w:val="both"/>
              <w:rPr>
                <w:color w:val="000000"/>
                <w:sz w:val="22"/>
              </w:rPr>
            </w:pPr>
          </w:p>
          <w:p w14:paraId="22670891" w14:textId="77777777" w:rsidR="00537F27" w:rsidRPr="004B586A" w:rsidRDefault="00537F27" w:rsidP="006251EA">
            <w:pPr>
              <w:pStyle w:val="NormalWeb1"/>
              <w:spacing w:before="80" w:after="80"/>
              <w:ind w:left="360"/>
              <w:jc w:val="both"/>
              <w:rPr>
                <w:color w:val="000000"/>
                <w:sz w:val="22"/>
              </w:rPr>
            </w:pPr>
          </w:p>
          <w:p w14:paraId="65C07818"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3CC0D42" w14:textId="77777777" w:rsidR="00537F27" w:rsidRPr="004B586A" w:rsidRDefault="00537F27" w:rsidP="006251EA">
            <w:pPr>
              <w:pStyle w:val="NormalWeb1"/>
              <w:spacing w:before="80" w:after="80"/>
              <w:ind w:left="284" w:hanging="284"/>
              <w:jc w:val="both"/>
              <w:rPr>
                <w:color w:val="000000"/>
                <w:sz w:val="22"/>
              </w:rPr>
            </w:pPr>
          </w:p>
          <w:p w14:paraId="66255CF7" w14:textId="77777777" w:rsidR="00537F27" w:rsidRPr="004B586A" w:rsidRDefault="00537F27" w:rsidP="006251EA">
            <w:pPr>
              <w:pStyle w:val="NormalWeb1"/>
              <w:spacing w:before="80" w:after="80"/>
              <w:ind w:left="360"/>
              <w:jc w:val="both"/>
              <w:rPr>
                <w:color w:val="000000"/>
                <w:sz w:val="22"/>
              </w:rPr>
            </w:pPr>
          </w:p>
          <w:p w14:paraId="426C4E37" w14:textId="77777777" w:rsidR="00537F27" w:rsidRPr="004B586A" w:rsidRDefault="00537F27" w:rsidP="006251EA">
            <w:pPr>
              <w:pStyle w:val="Paragrafoelenco"/>
              <w:rPr>
                <w:color w:val="000000"/>
                <w:sz w:val="18"/>
              </w:rPr>
            </w:pPr>
          </w:p>
          <w:p w14:paraId="50016FB1" w14:textId="77777777" w:rsidR="00537F27" w:rsidRPr="004B586A" w:rsidRDefault="00537F27" w:rsidP="006251EA">
            <w:pPr>
              <w:pStyle w:val="NormalWeb1"/>
              <w:spacing w:before="80" w:after="80"/>
              <w:ind w:left="360"/>
              <w:jc w:val="both"/>
              <w:rPr>
                <w:color w:val="000000"/>
                <w:sz w:val="22"/>
              </w:rPr>
            </w:pPr>
          </w:p>
          <w:p w14:paraId="6226BFBA"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t>ha violato il divieto di intestazione fiduciaria di cui all'</w:t>
            </w:r>
            <w:r w:rsidRPr="004B586A">
              <w:rPr>
                <w:sz w:val="22"/>
              </w:rPr>
              <w:t xml:space="preserve">articolo 17 della legge 19 marzo 1990, n. 55 </w:t>
            </w:r>
            <w:r w:rsidRPr="004B586A">
              <w:rPr>
                <w:color w:val="000000"/>
                <w:sz w:val="22"/>
              </w:rPr>
              <w:t xml:space="preserve">(Articolo 80, comma 5, lettera h)? </w:t>
            </w:r>
          </w:p>
          <w:p w14:paraId="03962807" w14:textId="77777777" w:rsidR="00537F27" w:rsidRPr="004B586A" w:rsidRDefault="00537F27" w:rsidP="006251EA">
            <w:pPr>
              <w:spacing w:before="80" w:after="80" w:line="240" w:lineRule="auto"/>
              <w:ind w:left="284" w:hanging="284"/>
              <w:rPr>
                <w:color w:val="000000"/>
                <w:sz w:val="18"/>
              </w:rPr>
            </w:pPr>
          </w:p>
          <w:p w14:paraId="328A45C6" w14:textId="77777777" w:rsidR="00537F27" w:rsidRPr="004B586A" w:rsidRDefault="00537F27" w:rsidP="006251EA">
            <w:pPr>
              <w:spacing w:before="80" w:after="80" w:line="240" w:lineRule="auto"/>
              <w:ind w:left="284" w:hanging="284"/>
              <w:rPr>
                <w:color w:val="000000"/>
                <w:sz w:val="18"/>
              </w:rPr>
            </w:pPr>
            <w:r w:rsidRPr="004B586A">
              <w:rPr>
                <w:color w:val="000000"/>
                <w:sz w:val="18"/>
              </w:rPr>
              <w:t>In caso affermativo:</w:t>
            </w:r>
          </w:p>
          <w:p w14:paraId="7DA37D5D" w14:textId="77777777" w:rsidR="00537F27" w:rsidRPr="004B586A" w:rsidRDefault="00537F27" w:rsidP="00537F27">
            <w:pPr>
              <w:pStyle w:val="NormalWeb1"/>
              <w:numPr>
                <w:ilvl w:val="0"/>
                <w:numId w:val="43"/>
              </w:numPr>
              <w:spacing w:before="80" w:after="80"/>
              <w:ind w:left="304" w:hanging="284"/>
              <w:jc w:val="both"/>
              <w:rPr>
                <w:color w:val="000000"/>
                <w:sz w:val="22"/>
              </w:rPr>
            </w:pPr>
            <w:r w:rsidRPr="004B586A">
              <w:rPr>
                <w:color w:val="000000"/>
                <w:sz w:val="22"/>
              </w:rPr>
              <w:t>indicare la data dell’accertamento definitivo e l’autorità o organismo di emanazione:</w:t>
            </w:r>
          </w:p>
          <w:p w14:paraId="040D6115" w14:textId="77777777" w:rsidR="00537F27" w:rsidRPr="004B586A" w:rsidRDefault="00537F27" w:rsidP="006251EA">
            <w:pPr>
              <w:pStyle w:val="NormalWeb1"/>
              <w:spacing w:before="80" w:after="80"/>
              <w:ind w:left="284" w:hanging="284"/>
              <w:jc w:val="both"/>
              <w:rPr>
                <w:color w:val="000000"/>
                <w:sz w:val="22"/>
              </w:rPr>
            </w:pPr>
          </w:p>
          <w:p w14:paraId="105225B1" w14:textId="77777777" w:rsidR="00537F27" w:rsidRPr="004B586A" w:rsidRDefault="00537F27" w:rsidP="00537F27">
            <w:pPr>
              <w:pStyle w:val="NormalWeb1"/>
              <w:numPr>
                <w:ilvl w:val="0"/>
                <w:numId w:val="43"/>
              </w:numPr>
              <w:spacing w:before="80" w:after="80"/>
              <w:ind w:left="304" w:hanging="284"/>
              <w:jc w:val="both"/>
              <w:rPr>
                <w:color w:val="000000"/>
                <w:sz w:val="22"/>
              </w:rPr>
            </w:pPr>
            <w:r w:rsidRPr="004B586A">
              <w:rPr>
                <w:color w:val="000000"/>
                <w:sz w:val="22"/>
              </w:rPr>
              <w:t>la violazione è stata rimossa?</w:t>
            </w:r>
          </w:p>
          <w:p w14:paraId="3A7CC095" w14:textId="77777777" w:rsidR="00537F27" w:rsidRPr="004B586A" w:rsidRDefault="00537F27" w:rsidP="006251EA">
            <w:pPr>
              <w:pStyle w:val="NormalWeb1"/>
              <w:spacing w:before="80" w:after="80"/>
              <w:ind w:left="284" w:hanging="284"/>
              <w:jc w:val="both"/>
              <w:rPr>
                <w:color w:val="000000"/>
                <w:sz w:val="22"/>
              </w:rPr>
            </w:pPr>
          </w:p>
          <w:p w14:paraId="5EF4E054" w14:textId="77777777" w:rsidR="00537F27" w:rsidRPr="004B586A" w:rsidRDefault="00537F27" w:rsidP="006251EA">
            <w:pPr>
              <w:pStyle w:val="NormalWeb1"/>
              <w:spacing w:before="80" w:after="80"/>
              <w:ind w:left="284" w:hanging="284"/>
              <w:jc w:val="both"/>
              <w:rPr>
                <w:color w:val="000000"/>
                <w:sz w:val="22"/>
              </w:rPr>
            </w:pPr>
          </w:p>
          <w:p w14:paraId="734EEC4D" w14:textId="77777777" w:rsidR="00537F27" w:rsidRPr="004B586A" w:rsidRDefault="00537F27" w:rsidP="006251EA">
            <w:pPr>
              <w:pStyle w:val="NormalWeb1"/>
              <w:spacing w:before="80" w:after="80"/>
              <w:ind w:left="284" w:hanging="284"/>
              <w:jc w:val="both"/>
              <w:rPr>
                <w:color w:val="000000"/>
                <w:sz w:val="22"/>
              </w:rPr>
            </w:pPr>
          </w:p>
          <w:p w14:paraId="35CC347E" w14:textId="77777777" w:rsidR="00537F27" w:rsidRPr="004B586A" w:rsidRDefault="00537F27" w:rsidP="006251EA">
            <w:pPr>
              <w:pStyle w:val="NormalWeb1"/>
              <w:spacing w:before="80" w:after="80"/>
              <w:ind w:left="284" w:hanging="284"/>
              <w:jc w:val="both"/>
              <w:rPr>
                <w:color w:val="000000"/>
                <w:sz w:val="22"/>
              </w:rPr>
            </w:pPr>
          </w:p>
          <w:p w14:paraId="76069C9D" w14:textId="77777777" w:rsidR="00537F27" w:rsidRPr="004B586A" w:rsidRDefault="00537F27" w:rsidP="006251EA">
            <w:pPr>
              <w:pStyle w:val="NormalWeb1"/>
              <w:spacing w:before="80" w:after="80"/>
              <w:ind w:left="284" w:hanging="284"/>
              <w:jc w:val="both"/>
              <w:rPr>
                <w:color w:val="000000"/>
                <w:sz w:val="22"/>
              </w:rPr>
            </w:pPr>
          </w:p>
          <w:p w14:paraId="76B320E1" w14:textId="77777777" w:rsidR="00537F27" w:rsidRPr="004B586A" w:rsidRDefault="00537F27" w:rsidP="006251EA">
            <w:pPr>
              <w:pStyle w:val="NormalWeb1"/>
              <w:spacing w:before="80" w:after="80"/>
              <w:ind w:left="284" w:hanging="284"/>
              <w:jc w:val="both"/>
              <w:rPr>
                <w:color w:val="000000"/>
                <w:sz w:val="22"/>
              </w:rPr>
            </w:pPr>
          </w:p>
          <w:p w14:paraId="51013CAA" w14:textId="77777777" w:rsidR="00537F27" w:rsidRPr="004B586A" w:rsidRDefault="00537F27" w:rsidP="006251EA">
            <w:pPr>
              <w:pStyle w:val="NormalWeb1"/>
              <w:spacing w:before="80" w:after="80"/>
              <w:ind w:left="284" w:hanging="284"/>
              <w:jc w:val="both"/>
              <w:rPr>
                <w:color w:val="000000"/>
                <w:sz w:val="22"/>
              </w:rPr>
            </w:pPr>
          </w:p>
          <w:p w14:paraId="3781395F"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t>è in regola con le norme che disciplinano il diritto al lavoro dei disabili di cui all</w:t>
            </w:r>
            <w:hyperlink r:id="rId17" w:anchor="17" w:history="1">
              <w:r w:rsidRPr="004B586A">
                <w:rPr>
                  <w:sz w:val="22"/>
                </w:rPr>
                <w:t>a legge 12 marzo 1999, n. 68</w:t>
              </w:r>
            </w:hyperlink>
            <w:r w:rsidRPr="004B586A">
              <w:rPr>
                <w:color w:val="000000"/>
                <w:sz w:val="22"/>
              </w:rPr>
              <w:t xml:space="preserve"> (Articolo 80, comma 5, lettera i); </w:t>
            </w:r>
          </w:p>
          <w:p w14:paraId="7382D5C3" w14:textId="77777777" w:rsidR="00537F27" w:rsidRPr="004B586A" w:rsidRDefault="00537F27" w:rsidP="006251EA">
            <w:pPr>
              <w:pStyle w:val="NormalWeb1"/>
              <w:spacing w:before="80" w:after="80"/>
              <w:ind w:left="284" w:hanging="284"/>
              <w:jc w:val="both"/>
              <w:rPr>
                <w:rFonts w:eastAsia="font462"/>
                <w:color w:val="000000"/>
                <w:sz w:val="22"/>
              </w:rPr>
            </w:pPr>
          </w:p>
          <w:p w14:paraId="7D4F9B63" w14:textId="77777777" w:rsidR="00537F27" w:rsidRPr="004B586A" w:rsidRDefault="00537F27" w:rsidP="006251EA">
            <w:pPr>
              <w:pStyle w:val="NormalWeb1"/>
              <w:spacing w:before="80" w:after="80"/>
              <w:jc w:val="both"/>
              <w:rPr>
                <w:color w:val="000000"/>
                <w:sz w:val="22"/>
              </w:rPr>
            </w:pPr>
          </w:p>
          <w:p w14:paraId="7209276A" w14:textId="77777777" w:rsidR="00537F27" w:rsidRPr="004B586A" w:rsidRDefault="00537F27" w:rsidP="006251EA">
            <w:pPr>
              <w:pStyle w:val="NormalWeb1"/>
              <w:spacing w:before="80" w:after="80"/>
              <w:jc w:val="both"/>
              <w:rPr>
                <w:color w:val="000000"/>
                <w:sz w:val="22"/>
              </w:rPr>
            </w:pPr>
          </w:p>
          <w:p w14:paraId="6439F07C" w14:textId="77777777" w:rsidR="00537F27" w:rsidRPr="004B586A" w:rsidRDefault="00537F27" w:rsidP="006251EA">
            <w:pPr>
              <w:pStyle w:val="NormalWeb1"/>
              <w:spacing w:before="80" w:after="80"/>
              <w:jc w:val="both"/>
              <w:rPr>
                <w:color w:val="000000"/>
                <w:sz w:val="22"/>
              </w:rPr>
            </w:pPr>
          </w:p>
          <w:p w14:paraId="1DCBC34E" w14:textId="77777777" w:rsidR="00537F27" w:rsidRPr="004B586A" w:rsidRDefault="00537F27" w:rsidP="006251EA">
            <w:pPr>
              <w:pStyle w:val="NormalWeb1"/>
              <w:spacing w:before="80" w:after="80"/>
              <w:jc w:val="both"/>
              <w:rPr>
                <w:color w:val="000000"/>
                <w:sz w:val="22"/>
              </w:rPr>
            </w:pPr>
          </w:p>
          <w:p w14:paraId="2D103D49" w14:textId="77777777" w:rsidR="00537F27" w:rsidRPr="004B586A" w:rsidRDefault="00537F27" w:rsidP="006251EA">
            <w:pPr>
              <w:pStyle w:val="NormalWeb1"/>
              <w:spacing w:before="80" w:after="80"/>
              <w:jc w:val="both"/>
              <w:rPr>
                <w:color w:val="000000"/>
                <w:sz w:val="22"/>
              </w:rPr>
            </w:pPr>
          </w:p>
          <w:p w14:paraId="630BEAF7" w14:textId="77777777" w:rsidR="00537F27" w:rsidRPr="004B586A" w:rsidRDefault="00537F27" w:rsidP="006251EA">
            <w:pPr>
              <w:pStyle w:val="NormalWeb1"/>
              <w:spacing w:before="80" w:after="80"/>
              <w:jc w:val="both"/>
              <w:rPr>
                <w:color w:val="000000"/>
                <w:sz w:val="22"/>
              </w:rPr>
            </w:pPr>
          </w:p>
          <w:p w14:paraId="5B41F094" w14:textId="77777777" w:rsidR="00537F27" w:rsidRPr="004B586A" w:rsidRDefault="00537F27" w:rsidP="006251EA">
            <w:pPr>
              <w:pStyle w:val="NormalWeb1"/>
              <w:spacing w:before="80" w:after="80"/>
              <w:jc w:val="both"/>
              <w:rPr>
                <w:color w:val="000000"/>
                <w:sz w:val="22"/>
              </w:rPr>
            </w:pPr>
          </w:p>
          <w:p w14:paraId="0BB7385C" w14:textId="77777777" w:rsidR="00537F27" w:rsidRPr="004B586A" w:rsidRDefault="00537F27" w:rsidP="006251EA">
            <w:pPr>
              <w:pStyle w:val="NormalWeb1"/>
              <w:spacing w:before="80" w:after="80"/>
              <w:ind w:left="360"/>
              <w:jc w:val="both"/>
              <w:rPr>
                <w:color w:val="000000"/>
                <w:sz w:val="22"/>
              </w:rPr>
            </w:pPr>
          </w:p>
          <w:p w14:paraId="0EF9C5B1"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lastRenderedPageBreak/>
              <w:t xml:space="preserve">è stato vittima dei reati previsti e puniti dagli </w:t>
            </w:r>
            <w:hyperlink r:id="rId18" w:anchor="317" w:history="1">
              <w:r w:rsidRPr="004B586A">
                <w:rPr>
                  <w:sz w:val="22"/>
                </w:rPr>
                <w:t>articoli 317</w:t>
              </w:r>
            </w:hyperlink>
            <w:r w:rsidRPr="004B586A">
              <w:rPr>
                <w:color w:val="000000"/>
                <w:sz w:val="22"/>
              </w:rPr>
              <w:t xml:space="preserve"> e </w:t>
            </w:r>
            <w:hyperlink r:id="rId19" w:anchor="629" w:history="1">
              <w:r w:rsidRPr="004B586A">
                <w:rPr>
                  <w:sz w:val="22"/>
                </w:rPr>
                <w:t>629 del codice penale</w:t>
              </w:r>
            </w:hyperlink>
            <w:r w:rsidRPr="004B586A">
              <w:rPr>
                <w:color w:val="000000"/>
                <w:sz w:val="22"/>
              </w:rPr>
              <w:t xml:space="preserve"> aggravati ai sensi dell'articolo 7 del decreto-legge 13 maggio 1991, n. 152, convertito, con modificazioni, dalla legge 12 luglio 1991, n. 203?</w:t>
            </w:r>
          </w:p>
          <w:p w14:paraId="1F21C77B" w14:textId="77777777" w:rsidR="00537F27" w:rsidRPr="004B586A" w:rsidRDefault="00537F27" w:rsidP="006251EA">
            <w:pPr>
              <w:pStyle w:val="NormalWeb1"/>
              <w:spacing w:before="80" w:after="80"/>
              <w:ind w:left="284" w:hanging="284"/>
              <w:jc w:val="both"/>
              <w:rPr>
                <w:b/>
                <w:color w:val="000000"/>
                <w:sz w:val="22"/>
              </w:rPr>
            </w:pPr>
            <w:r w:rsidRPr="004B586A">
              <w:rPr>
                <w:b/>
                <w:color w:val="000000"/>
                <w:sz w:val="22"/>
              </w:rPr>
              <w:t>In caso affermativo:</w:t>
            </w:r>
          </w:p>
          <w:p w14:paraId="6DEE8BA7" w14:textId="77777777" w:rsidR="00537F27" w:rsidRPr="004B586A" w:rsidRDefault="00537F27" w:rsidP="00537F27">
            <w:pPr>
              <w:pStyle w:val="NormalWeb1"/>
              <w:numPr>
                <w:ilvl w:val="0"/>
                <w:numId w:val="43"/>
              </w:numPr>
              <w:spacing w:before="80" w:after="80"/>
              <w:ind w:left="304" w:hanging="284"/>
              <w:jc w:val="both"/>
              <w:rPr>
                <w:color w:val="000000"/>
                <w:sz w:val="22"/>
              </w:rPr>
            </w:pPr>
            <w:r w:rsidRPr="004B586A">
              <w:rPr>
                <w:color w:val="000000"/>
                <w:sz w:val="22"/>
              </w:rPr>
              <w:t>ha denunciato i fatti all’autorità giudiziaria?</w:t>
            </w:r>
          </w:p>
          <w:p w14:paraId="73707AEE" w14:textId="77777777" w:rsidR="00537F27" w:rsidRPr="004B586A" w:rsidRDefault="00537F27" w:rsidP="00537F27">
            <w:pPr>
              <w:pStyle w:val="NormalWeb1"/>
              <w:numPr>
                <w:ilvl w:val="0"/>
                <w:numId w:val="43"/>
              </w:numPr>
              <w:spacing w:before="80" w:after="80"/>
              <w:ind w:left="304" w:hanging="284"/>
              <w:jc w:val="both"/>
              <w:rPr>
                <w:color w:val="000000"/>
                <w:sz w:val="22"/>
              </w:rPr>
            </w:pPr>
            <w:r w:rsidRPr="004B586A">
              <w:rPr>
                <w:color w:val="000000"/>
                <w:sz w:val="22"/>
              </w:rPr>
              <w:t xml:space="preserve">ricorrono i casi previsti all’articolo 4, primo comma, della Legge 24 novembre 1981, n. 689 (articolo 80, comma 5, lettera l) ? </w:t>
            </w:r>
          </w:p>
          <w:p w14:paraId="3D28E0A4" w14:textId="77777777" w:rsidR="00537F27" w:rsidRPr="004B586A" w:rsidRDefault="00537F27" w:rsidP="006251EA">
            <w:pPr>
              <w:pStyle w:val="NormalWeb1"/>
              <w:spacing w:before="80" w:after="80"/>
              <w:ind w:left="284" w:hanging="284"/>
              <w:jc w:val="both"/>
              <w:rPr>
                <w:color w:val="000000"/>
                <w:sz w:val="22"/>
              </w:rPr>
            </w:pPr>
          </w:p>
          <w:p w14:paraId="643EC7DF" w14:textId="77777777" w:rsidR="00537F27" w:rsidRPr="004B586A" w:rsidRDefault="00537F27" w:rsidP="006251EA">
            <w:pPr>
              <w:pStyle w:val="NormalWeb1"/>
              <w:spacing w:before="80" w:after="80"/>
              <w:ind w:left="284" w:hanging="284"/>
              <w:jc w:val="both"/>
              <w:rPr>
                <w:color w:val="000000"/>
                <w:sz w:val="22"/>
              </w:rPr>
            </w:pPr>
          </w:p>
          <w:p w14:paraId="57869D1D" w14:textId="77777777" w:rsidR="00537F27" w:rsidRPr="004B586A" w:rsidRDefault="00537F27" w:rsidP="006251EA">
            <w:pPr>
              <w:pStyle w:val="NormalWeb1"/>
              <w:spacing w:before="80" w:after="80"/>
              <w:ind w:left="284" w:hanging="284"/>
              <w:jc w:val="both"/>
              <w:rPr>
                <w:color w:val="000000"/>
                <w:sz w:val="22"/>
              </w:rPr>
            </w:pPr>
          </w:p>
          <w:p w14:paraId="624638FA" w14:textId="77777777" w:rsidR="00537F27" w:rsidRPr="004B586A" w:rsidRDefault="00537F27" w:rsidP="00537F27">
            <w:pPr>
              <w:pStyle w:val="NormalWeb1"/>
              <w:numPr>
                <w:ilvl w:val="0"/>
                <w:numId w:val="42"/>
              </w:numPr>
              <w:spacing w:before="80" w:after="80"/>
              <w:jc w:val="both"/>
              <w:rPr>
                <w:strike/>
                <w:color w:val="000000"/>
                <w:sz w:val="22"/>
              </w:rPr>
            </w:pPr>
            <w:r w:rsidRPr="004B586A">
              <w:rPr>
                <w:color w:val="000000"/>
                <w:sz w:val="22"/>
              </w:rPr>
              <w:t>si trova rispetto ad un altro partecipante alla medesima procedura di affidamento, in una situazione di controllo di cui all'</w:t>
            </w:r>
            <w:hyperlink r:id="rId20" w:anchor="2359" w:history="1">
              <w:r w:rsidRPr="004B586A">
                <w:rPr>
                  <w:sz w:val="22"/>
                </w:rPr>
                <w:t>articolo 2359 del codice civile</w:t>
              </w:r>
            </w:hyperlink>
            <w:r w:rsidRPr="004B586A">
              <w:rPr>
                <w:color w:val="000000"/>
                <w:sz w:val="22"/>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B04A7B0" w14:textId="77777777" w:rsidR="00537F27" w:rsidRPr="004B586A" w:rsidRDefault="00537F27" w:rsidP="006251EA">
            <w:pPr>
              <w:spacing w:before="80" w:after="80" w:line="240" w:lineRule="auto"/>
              <w:rPr>
                <w:color w:val="000000"/>
                <w:sz w:val="18"/>
              </w:rPr>
            </w:pPr>
          </w:p>
          <w:p w14:paraId="3CA1CEC0" w14:textId="77777777" w:rsidR="00537F27" w:rsidRPr="004B586A" w:rsidRDefault="00537F27" w:rsidP="006251EA">
            <w:pPr>
              <w:spacing w:before="80" w:after="80" w:line="240" w:lineRule="auto"/>
              <w:rPr>
                <w:color w:val="000000"/>
                <w:sz w:val="18"/>
              </w:rPr>
            </w:pPr>
          </w:p>
          <w:p w14:paraId="26855DFD"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65737C43" w14:textId="77777777" w:rsidR="00537F27" w:rsidRPr="004B586A" w:rsidRDefault="00537F27" w:rsidP="006251EA">
            <w:pPr>
              <w:spacing w:before="80" w:after="80" w:line="240" w:lineRule="auto"/>
              <w:rPr>
                <w:color w:val="000000"/>
                <w:sz w:val="18"/>
              </w:rPr>
            </w:pPr>
          </w:p>
          <w:p w14:paraId="1A730FE0" w14:textId="77777777" w:rsidR="00537F27" w:rsidRPr="004B586A" w:rsidRDefault="00537F27" w:rsidP="006251EA">
            <w:pPr>
              <w:spacing w:before="80" w:after="80" w:line="240" w:lineRule="auto"/>
              <w:rPr>
                <w:color w:val="000000"/>
                <w:sz w:val="18"/>
              </w:rPr>
            </w:pPr>
          </w:p>
          <w:p w14:paraId="4B34CFAD"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44100EBE" w14:textId="77777777" w:rsidR="00537F27" w:rsidRPr="004B586A" w:rsidRDefault="00537F27" w:rsidP="006251EA">
            <w:pPr>
              <w:spacing w:before="80" w:after="80" w:line="240" w:lineRule="auto"/>
              <w:rPr>
                <w:color w:val="000000"/>
                <w:sz w:val="18"/>
              </w:rPr>
            </w:pPr>
            <w:r w:rsidRPr="004B586A">
              <w:rPr>
                <w:color w:val="000000"/>
                <w:sz w:val="18"/>
              </w:rPr>
              <w:t>[………..…][……….…][……….…]</w:t>
            </w:r>
          </w:p>
          <w:p w14:paraId="37126245" w14:textId="77777777" w:rsidR="00537F27" w:rsidRPr="004B586A" w:rsidRDefault="00537F27" w:rsidP="006251EA">
            <w:pPr>
              <w:spacing w:before="80" w:after="80" w:line="240" w:lineRule="auto"/>
              <w:rPr>
                <w:color w:val="000000"/>
                <w:sz w:val="18"/>
              </w:rPr>
            </w:pPr>
          </w:p>
          <w:p w14:paraId="5750C356"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062A504"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73615E12" w14:textId="77777777" w:rsidR="00537F27" w:rsidRPr="004B586A" w:rsidRDefault="00537F27" w:rsidP="006251EA">
            <w:pPr>
              <w:spacing w:before="80" w:after="80" w:line="240" w:lineRule="auto"/>
              <w:rPr>
                <w:color w:val="000000"/>
                <w:sz w:val="18"/>
              </w:rPr>
            </w:pPr>
            <w:r w:rsidRPr="004B586A">
              <w:rPr>
                <w:color w:val="000000"/>
                <w:sz w:val="18"/>
              </w:rPr>
              <w:t>[………..…][……….…][……….…]</w:t>
            </w:r>
          </w:p>
          <w:p w14:paraId="7962CDA6" w14:textId="77777777" w:rsidR="00537F27" w:rsidRPr="004B586A" w:rsidRDefault="00537F27" w:rsidP="006251EA">
            <w:pPr>
              <w:spacing w:before="80" w:after="80" w:line="240" w:lineRule="auto"/>
              <w:rPr>
                <w:color w:val="000000"/>
                <w:sz w:val="18"/>
              </w:rPr>
            </w:pPr>
          </w:p>
          <w:p w14:paraId="5E7855E9"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4984A82E" w14:textId="77777777" w:rsidR="00537F27" w:rsidRPr="004B586A" w:rsidRDefault="00537F27" w:rsidP="006251EA">
            <w:pPr>
              <w:spacing w:before="80" w:after="80" w:line="240" w:lineRule="auto"/>
              <w:rPr>
                <w:color w:val="000000"/>
                <w:sz w:val="18"/>
              </w:rPr>
            </w:pPr>
          </w:p>
          <w:p w14:paraId="0134D311"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6291EB4C" w14:textId="77777777" w:rsidR="00537F27" w:rsidRPr="004B586A" w:rsidRDefault="00537F27" w:rsidP="006251EA">
            <w:pPr>
              <w:spacing w:before="80" w:after="80" w:line="240" w:lineRule="auto"/>
              <w:rPr>
                <w:color w:val="000000"/>
                <w:sz w:val="18"/>
              </w:rPr>
            </w:pPr>
            <w:r w:rsidRPr="004B586A">
              <w:rPr>
                <w:color w:val="000000"/>
                <w:sz w:val="18"/>
              </w:rPr>
              <w:t>[………..…][……….…][……….…]</w:t>
            </w:r>
          </w:p>
          <w:p w14:paraId="12FC9E53" w14:textId="77777777" w:rsidR="00537F27" w:rsidRPr="004B586A" w:rsidRDefault="00537F27" w:rsidP="006251EA">
            <w:pPr>
              <w:spacing w:before="80" w:after="80" w:line="240" w:lineRule="auto"/>
              <w:rPr>
                <w:color w:val="000000"/>
                <w:sz w:val="18"/>
              </w:rPr>
            </w:pPr>
          </w:p>
          <w:p w14:paraId="0052A1AF" w14:textId="77777777" w:rsidR="00537F27" w:rsidRPr="004B586A" w:rsidRDefault="00537F27" w:rsidP="006251EA">
            <w:pPr>
              <w:spacing w:before="80" w:after="80" w:line="240" w:lineRule="auto"/>
              <w:rPr>
                <w:color w:val="000000"/>
                <w:sz w:val="18"/>
              </w:rPr>
            </w:pPr>
          </w:p>
          <w:p w14:paraId="7D116DA5" w14:textId="77777777" w:rsidR="00537F27" w:rsidRPr="004B586A" w:rsidRDefault="00537F27" w:rsidP="006251EA">
            <w:pPr>
              <w:spacing w:before="80" w:after="80" w:line="240" w:lineRule="auto"/>
              <w:rPr>
                <w:color w:val="000000"/>
                <w:sz w:val="18"/>
              </w:rPr>
            </w:pPr>
          </w:p>
          <w:p w14:paraId="20A84031"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71B35337" w14:textId="77777777" w:rsidR="00537F27" w:rsidRPr="004B586A" w:rsidRDefault="00537F27" w:rsidP="006251EA">
            <w:pPr>
              <w:spacing w:before="80" w:after="80" w:line="240" w:lineRule="auto"/>
              <w:rPr>
                <w:color w:val="000000"/>
                <w:sz w:val="18"/>
              </w:rPr>
            </w:pPr>
          </w:p>
          <w:p w14:paraId="078C66C3" w14:textId="77777777" w:rsidR="00537F27" w:rsidRPr="004B586A" w:rsidRDefault="00537F27" w:rsidP="006251EA">
            <w:pPr>
              <w:spacing w:before="80" w:after="80" w:line="240" w:lineRule="auto"/>
              <w:rPr>
                <w:color w:val="000000"/>
                <w:sz w:val="18"/>
              </w:rPr>
            </w:pPr>
          </w:p>
          <w:p w14:paraId="304EEB08" w14:textId="77777777" w:rsidR="00537F27" w:rsidRPr="004B586A" w:rsidRDefault="00537F27" w:rsidP="006251EA">
            <w:pPr>
              <w:spacing w:before="80" w:after="80" w:line="240" w:lineRule="auto"/>
              <w:rPr>
                <w:color w:val="000000"/>
                <w:sz w:val="18"/>
              </w:rPr>
            </w:pPr>
          </w:p>
          <w:p w14:paraId="5E9B617B" w14:textId="77777777" w:rsidR="00537F27" w:rsidRPr="004B586A" w:rsidRDefault="00537F27" w:rsidP="006251EA">
            <w:pPr>
              <w:spacing w:before="80" w:after="80" w:line="240" w:lineRule="auto"/>
              <w:rPr>
                <w:color w:val="000000"/>
                <w:sz w:val="18"/>
              </w:rPr>
            </w:pPr>
          </w:p>
          <w:p w14:paraId="09F781C8"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773A7DD1" w14:textId="77777777" w:rsidR="00537F27" w:rsidRPr="004B586A" w:rsidRDefault="00537F27" w:rsidP="006251EA">
            <w:pPr>
              <w:spacing w:before="80" w:after="80" w:line="240" w:lineRule="auto"/>
              <w:rPr>
                <w:color w:val="000000"/>
                <w:sz w:val="18"/>
              </w:rPr>
            </w:pPr>
            <w:r w:rsidRPr="004B586A">
              <w:rPr>
                <w:color w:val="000000"/>
                <w:sz w:val="18"/>
              </w:rPr>
              <w:t>[………..…][……….…][……….…]</w:t>
            </w:r>
          </w:p>
          <w:p w14:paraId="19F9A28E" w14:textId="77777777" w:rsidR="00537F27" w:rsidRPr="004B586A" w:rsidRDefault="00537F27" w:rsidP="006251EA">
            <w:pPr>
              <w:spacing w:before="80" w:after="80" w:line="240" w:lineRule="auto"/>
              <w:rPr>
                <w:color w:val="000000"/>
                <w:sz w:val="18"/>
              </w:rPr>
            </w:pPr>
          </w:p>
          <w:p w14:paraId="18DDDD28" w14:textId="77777777" w:rsidR="00537F27" w:rsidRPr="004B586A" w:rsidRDefault="00537F27" w:rsidP="006251EA">
            <w:pPr>
              <w:spacing w:before="80" w:after="80" w:line="240" w:lineRule="auto"/>
              <w:rPr>
                <w:color w:val="000000"/>
                <w:sz w:val="18"/>
              </w:rPr>
            </w:pPr>
          </w:p>
          <w:p w14:paraId="127A0A85"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6EF252A0" w14:textId="77777777" w:rsidR="00537F27" w:rsidRPr="004B586A" w:rsidRDefault="00537F27" w:rsidP="006251EA">
            <w:pPr>
              <w:spacing w:before="80" w:after="80" w:line="240" w:lineRule="auto"/>
              <w:rPr>
                <w:color w:val="000000"/>
                <w:sz w:val="18"/>
              </w:rPr>
            </w:pPr>
            <w:r w:rsidRPr="004B586A">
              <w:rPr>
                <w:color w:val="000000"/>
                <w:sz w:val="18"/>
              </w:rPr>
              <w:br/>
            </w:r>
          </w:p>
          <w:p w14:paraId="6158BACF" w14:textId="77777777" w:rsidR="00537F27" w:rsidRPr="004B586A" w:rsidRDefault="00537F27" w:rsidP="006251EA">
            <w:pPr>
              <w:spacing w:before="80" w:after="80" w:line="240" w:lineRule="auto"/>
              <w:rPr>
                <w:color w:val="000000"/>
                <w:sz w:val="18"/>
              </w:rPr>
            </w:pPr>
          </w:p>
          <w:p w14:paraId="24038C9D" w14:textId="77777777" w:rsidR="00537F27" w:rsidRPr="004B586A" w:rsidRDefault="00537F27" w:rsidP="006251EA">
            <w:pPr>
              <w:spacing w:before="80" w:after="80" w:line="240" w:lineRule="auto"/>
              <w:rPr>
                <w:color w:val="000000"/>
                <w:sz w:val="18"/>
              </w:rPr>
            </w:pPr>
          </w:p>
          <w:p w14:paraId="37362EB7" w14:textId="77777777" w:rsidR="00537F27" w:rsidRPr="004B586A" w:rsidRDefault="00537F27" w:rsidP="006251EA">
            <w:pPr>
              <w:spacing w:before="80" w:after="80" w:line="240" w:lineRule="auto"/>
              <w:rPr>
                <w:color w:val="000000"/>
                <w:sz w:val="18"/>
              </w:rPr>
            </w:pPr>
          </w:p>
          <w:p w14:paraId="34AAE77E" w14:textId="77777777" w:rsidR="00537F27" w:rsidRPr="004B586A" w:rsidRDefault="00537F27" w:rsidP="006251EA">
            <w:pPr>
              <w:spacing w:before="80" w:after="80" w:line="240" w:lineRule="auto"/>
              <w:rPr>
                <w:color w:val="000000"/>
                <w:sz w:val="18"/>
              </w:rPr>
            </w:pPr>
            <w:r w:rsidRPr="004B586A">
              <w:rPr>
                <w:color w:val="000000"/>
                <w:sz w:val="18"/>
              </w:rPr>
              <w:t>[………..…][……….…][……….…]</w:t>
            </w:r>
          </w:p>
          <w:p w14:paraId="1B7F8B6B" w14:textId="77777777" w:rsidR="00537F27" w:rsidRPr="004B586A" w:rsidRDefault="00537F27" w:rsidP="006251EA">
            <w:pPr>
              <w:spacing w:before="80" w:after="80" w:line="240" w:lineRule="auto"/>
              <w:rPr>
                <w:color w:val="000000"/>
                <w:sz w:val="18"/>
              </w:rPr>
            </w:pPr>
          </w:p>
          <w:p w14:paraId="071435A8" w14:textId="77777777" w:rsidR="00537F27" w:rsidRPr="004B586A" w:rsidRDefault="00537F27" w:rsidP="006251EA">
            <w:pPr>
              <w:spacing w:before="80" w:after="80" w:line="240" w:lineRule="auto"/>
              <w:rPr>
                <w:color w:val="000000"/>
                <w:sz w:val="18"/>
              </w:rPr>
            </w:pPr>
          </w:p>
          <w:p w14:paraId="2D5B20D6"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1C076B11" w14:textId="77777777" w:rsidR="00537F27" w:rsidRPr="004B586A" w:rsidRDefault="00537F27" w:rsidP="006251EA">
            <w:pPr>
              <w:spacing w:before="80" w:after="80" w:line="240" w:lineRule="auto"/>
              <w:rPr>
                <w:color w:val="000000"/>
                <w:sz w:val="18"/>
              </w:rPr>
            </w:pPr>
          </w:p>
          <w:p w14:paraId="63A31CED"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0399A151" w14:textId="77777777" w:rsidR="00537F27" w:rsidRPr="004B586A" w:rsidRDefault="00537F27" w:rsidP="006251EA">
            <w:pPr>
              <w:spacing w:before="80" w:after="80" w:line="240" w:lineRule="auto"/>
              <w:rPr>
                <w:color w:val="000000"/>
                <w:sz w:val="18"/>
              </w:rPr>
            </w:pPr>
            <w:r w:rsidRPr="004B586A">
              <w:rPr>
                <w:color w:val="000000"/>
                <w:sz w:val="18"/>
              </w:rPr>
              <w:t>[………..…][……….…][……….…]</w:t>
            </w:r>
          </w:p>
          <w:p w14:paraId="37CE6583" w14:textId="77777777" w:rsidR="00537F27" w:rsidRPr="004B586A" w:rsidRDefault="00537F27" w:rsidP="006251EA">
            <w:pPr>
              <w:spacing w:before="80" w:after="80" w:line="240" w:lineRule="auto"/>
              <w:rPr>
                <w:color w:val="000000"/>
                <w:sz w:val="18"/>
              </w:rPr>
            </w:pPr>
          </w:p>
          <w:p w14:paraId="04191834" w14:textId="77777777" w:rsidR="00537F27" w:rsidRPr="004B586A" w:rsidRDefault="00537F27" w:rsidP="006251EA">
            <w:pPr>
              <w:spacing w:before="80" w:after="80" w:line="240" w:lineRule="auto"/>
              <w:rPr>
                <w:color w:val="000000"/>
                <w:sz w:val="18"/>
              </w:rPr>
            </w:pPr>
          </w:p>
          <w:p w14:paraId="51C22C8D" w14:textId="77777777" w:rsidR="00537F27" w:rsidRPr="004B586A" w:rsidRDefault="00537F27" w:rsidP="006251EA">
            <w:pPr>
              <w:spacing w:before="80" w:after="80" w:line="240" w:lineRule="auto"/>
              <w:rPr>
                <w:color w:val="000000"/>
                <w:sz w:val="18"/>
              </w:rPr>
            </w:pPr>
            <w:r w:rsidRPr="004B586A">
              <w:rPr>
                <w:color w:val="000000"/>
                <w:sz w:val="18"/>
              </w:rPr>
              <w:t>[ ] Sì [ ] No    [ ] Non è tenuto alla disciplina legge 68/1999</w:t>
            </w:r>
            <w:r w:rsidRPr="004B586A">
              <w:rPr>
                <w:color w:val="000000"/>
                <w:sz w:val="18"/>
              </w:rPr>
              <w:br/>
            </w:r>
          </w:p>
          <w:p w14:paraId="2133F6C4"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618E7300" w14:textId="77777777" w:rsidR="00537F27" w:rsidRPr="004B586A" w:rsidRDefault="00537F27" w:rsidP="006251EA">
            <w:pPr>
              <w:spacing w:before="80" w:after="80" w:line="240" w:lineRule="auto"/>
              <w:rPr>
                <w:color w:val="000000"/>
                <w:sz w:val="18"/>
              </w:rPr>
            </w:pPr>
            <w:r w:rsidRPr="004B586A">
              <w:rPr>
                <w:color w:val="000000"/>
                <w:sz w:val="18"/>
              </w:rPr>
              <w:t>[………..…][……….…][……….…]</w:t>
            </w:r>
          </w:p>
          <w:p w14:paraId="30DEB0E0" w14:textId="77777777" w:rsidR="00537F27" w:rsidRPr="004B586A" w:rsidRDefault="00537F27" w:rsidP="006251EA">
            <w:pPr>
              <w:spacing w:before="80" w:after="80" w:line="240" w:lineRule="auto"/>
              <w:rPr>
                <w:color w:val="000000"/>
                <w:sz w:val="18"/>
              </w:rPr>
            </w:pPr>
            <w:r w:rsidRPr="004B586A">
              <w:rPr>
                <w:color w:val="000000"/>
                <w:sz w:val="18"/>
              </w:rPr>
              <w:t>Nel caso in cui l’operatore non è tenuto alla disciplina legge 68/1999 indicare le motivazioni:</w:t>
            </w:r>
          </w:p>
          <w:p w14:paraId="6A344E19" w14:textId="77777777" w:rsidR="00537F27" w:rsidRPr="004B586A" w:rsidRDefault="00537F27" w:rsidP="006251EA">
            <w:pPr>
              <w:spacing w:before="80" w:after="80" w:line="240" w:lineRule="auto"/>
              <w:rPr>
                <w:color w:val="000000"/>
                <w:sz w:val="18"/>
              </w:rPr>
            </w:pPr>
            <w:r w:rsidRPr="004B586A">
              <w:rPr>
                <w:color w:val="000000"/>
                <w:sz w:val="18"/>
              </w:rPr>
              <w:t xml:space="preserve">(numero dipendenti e/o altro) </w:t>
            </w:r>
          </w:p>
          <w:p w14:paraId="73A51548" w14:textId="77777777" w:rsidR="00537F27" w:rsidRPr="004B586A" w:rsidRDefault="00537F27" w:rsidP="006251EA">
            <w:pPr>
              <w:spacing w:before="80" w:after="80" w:line="240" w:lineRule="auto"/>
              <w:rPr>
                <w:color w:val="000000"/>
                <w:sz w:val="18"/>
              </w:rPr>
            </w:pPr>
            <w:r w:rsidRPr="004B586A">
              <w:rPr>
                <w:color w:val="000000"/>
                <w:sz w:val="18"/>
              </w:rPr>
              <w:t>[………..…][……….…][……….…]</w:t>
            </w:r>
          </w:p>
          <w:p w14:paraId="1F2E6332"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1A02857" w14:textId="77777777" w:rsidR="00537F27" w:rsidRPr="004B586A" w:rsidRDefault="00537F27" w:rsidP="006251EA">
            <w:pPr>
              <w:spacing w:before="80" w:after="80" w:line="240" w:lineRule="auto"/>
              <w:rPr>
                <w:color w:val="000000"/>
                <w:sz w:val="18"/>
              </w:rPr>
            </w:pPr>
          </w:p>
          <w:p w14:paraId="08386DC5" w14:textId="77777777" w:rsidR="00537F27" w:rsidRPr="004B586A" w:rsidRDefault="00537F27" w:rsidP="006251EA">
            <w:pPr>
              <w:spacing w:before="80" w:after="80" w:line="240" w:lineRule="auto"/>
              <w:rPr>
                <w:color w:val="000000"/>
                <w:sz w:val="18"/>
              </w:rPr>
            </w:pPr>
          </w:p>
          <w:p w14:paraId="77D7E213" w14:textId="77777777" w:rsidR="00537F27" w:rsidRPr="004B586A" w:rsidRDefault="00537F27" w:rsidP="006251EA">
            <w:pPr>
              <w:spacing w:before="80" w:after="80" w:line="240" w:lineRule="auto"/>
              <w:rPr>
                <w:color w:val="000000"/>
                <w:sz w:val="18"/>
              </w:rPr>
            </w:pPr>
            <w:r w:rsidRPr="004B586A">
              <w:rPr>
                <w:color w:val="000000"/>
                <w:sz w:val="18"/>
              </w:rPr>
              <w:br/>
            </w:r>
          </w:p>
          <w:p w14:paraId="3008E5FE" w14:textId="77777777" w:rsidR="00537F27" w:rsidRPr="004B586A" w:rsidRDefault="00537F27" w:rsidP="006251EA">
            <w:pPr>
              <w:spacing w:before="80" w:after="80" w:line="240" w:lineRule="auto"/>
              <w:rPr>
                <w:color w:val="000000"/>
                <w:sz w:val="18"/>
              </w:rPr>
            </w:pPr>
          </w:p>
          <w:p w14:paraId="606C1B1C"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2E58F935" w14:textId="77777777" w:rsidR="00537F27" w:rsidRPr="004B586A" w:rsidRDefault="00537F27" w:rsidP="006251EA">
            <w:pPr>
              <w:spacing w:before="80" w:after="80" w:line="240" w:lineRule="auto"/>
              <w:rPr>
                <w:color w:val="000000"/>
                <w:sz w:val="18"/>
              </w:rPr>
            </w:pPr>
          </w:p>
          <w:p w14:paraId="265D3FA5"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625F6B2A" w14:textId="77777777" w:rsidR="00537F27" w:rsidRPr="004B586A" w:rsidRDefault="00537F27" w:rsidP="006251EA">
            <w:pPr>
              <w:spacing w:before="80" w:after="80" w:line="240" w:lineRule="auto"/>
              <w:rPr>
                <w:color w:val="000000"/>
                <w:sz w:val="18"/>
              </w:rPr>
            </w:pPr>
            <w:r w:rsidRPr="004B586A">
              <w:rPr>
                <w:color w:val="000000"/>
                <w:sz w:val="18"/>
              </w:rPr>
              <w:t>Se la documentazione pertinente è disponibile elettronicamente, indicare: indirizzo web, autorità o organismo di emanazione, riferimento preciso della documentazione):</w:t>
            </w:r>
          </w:p>
          <w:p w14:paraId="019F1C61" w14:textId="77777777" w:rsidR="00537F27" w:rsidRPr="004B586A" w:rsidRDefault="00537F27" w:rsidP="006251EA">
            <w:pPr>
              <w:spacing w:before="80" w:after="80" w:line="240" w:lineRule="auto"/>
              <w:rPr>
                <w:strike/>
                <w:color w:val="000000"/>
                <w:sz w:val="18"/>
              </w:rPr>
            </w:pPr>
            <w:r w:rsidRPr="004B586A">
              <w:rPr>
                <w:color w:val="000000"/>
                <w:sz w:val="18"/>
              </w:rPr>
              <w:t>[………..…][……….…][……….…]</w:t>
            </w:r>
          </w:p>
          <w:p w14:paraId="50105ADA" w14:textId="77777777" w:rsidR="00537F27" w:rsidRPr="004B586A" w:rsidRDefault="00537F27" w:rsidP="006251EA">
            <w:pPr>
              <w:spacing w:before="80" w:after="80" w:line="240" w:lineRule="auto"/>
              <w:rPr>
                <w:color w:val="000000"/>
                <w:sz w:val="18"/>
              </w:rPr>
            </w:pPr>
          </w:p>
          <w:p w14:paraId="149065A9"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41A4FADD" w14:textId="77777777" w:rsidR="006251EA" w:rsidRPr="004B586A" w:rsidRDefault="006251EA" w:rsidP="006251EA">
            <w:pPr>
              <w:spacing w:before="80" w:after="80" w:line="240" w:lineRule="auto"/>
              <w:rPr>
                <w:color w:val="000000"/>
                <w:sz w:val="18"/>
              </w:rPr>
            </w:pPr>
          </w:p>
          <w:p w14:paraId="084A06CA" w14:textId="77777777" w:rsidR="006251EA" w:rsidRPr="004B586A" w:rsidRDefault="006251EA" w:rsidP="006251EA">
            <w:pPr>
              <w:spacing w:before="80" w:after="80" w:line="240" w:lineRule="auto"/>
              <w:rPr>
                <w:color w:val="000000"/>
                <w:sz w:val="18"/>
              </w:rPr>
            </w:pPr>
          </w:p>
          <w:p w14:paraId="3206868F" w14:textId="77777777" w:rsidR="006251EA" w:rsidRPr="004B586A" w:rsidRDefault="006251EA" w:rsidP="006251EA">
            <w:pPr>
              <w:spacing w:before="80" w:after="80" w:line="240" w:lineRule="auto"/>
              <w:rPr>
                <w:color w:val="000000"/>
                <w:sz w:val="18"/>
              </w:rPr>
            </w:pPr>
          </w:p>
          <w:p w14:paraId="11C897F8" w14:textId="77777777" w:rsidR="006251EA" w:rsidRPr="004B586A" w:rsidRDefault="006251EA" w:rsidP="006251EA">
            <w:pPr>
              <w:spacing w:before="80" w:after="80" w:line="240" w:lineRule="auto"/>
              <w:rPr>
                <w:color w:val="000000"/>
                <w:sz w:val="18"/>
              </w:rPr>
            </w:pPr>
          </w:p>
          <w:p w14:paraId="07550451" w14:textId="77777777" w:rsidR="006251EA" w:rsidRPr="004B586A" w:rsidRDefault="006251EA" w:rsidP="006251EA">
            <w:pPr>
              <w:spacing w:before="80" w:after="80" w:line="240" w:lineRule="auto"/>
              <w:rPr>
                <w:color w:val="000000"/>
                <w:sz w:val="18"/>
              </w:rPr>
            </w:pPr>
          </w:p>
          <w:p w14:paraId="6EBCF66F" w14:textId="77777777" w:rsidR="006251EA" w:rsidRPr="004B586A" w:rsidRDefault="006251EA" w:rsidP="006251EA">
            <w:pPr>
              <w:spacing w:before="80" w:after="80" w:line="240" w:lineRule="auto"/>
              <w:rPr>
                <w:color w:val="000000"/>
                <w:sz w:val="18"/>
              </w:rPr>
            </w:pPr>
          </w:p>
          <w:p w14:paraId="30AAC68D" w14:textId="77777777" w:rsidR="006251EA" w:rsidRPr="004B586A" w:rsidRDefault="006251EA" w:rsidP="006251EA">
            <w:pPr>
              <w:spacing w:before="80" w:after="80" w:line="240" w:lineRule="auto"/>
              <w:rPr>
                <w:color w:val="000000"/>
                <w:sz w:val="18"/>
              </w:rPr>
            </w:pPr>
          </w:p>
          <w:p w14:paraId="6A0F2078" w14:textId="77777777" w:rsidR="006251EA" w:rsidRPr="004B586A" w:rsidRDefault="006251EA" w:rsidP="006251EA">
            <w:pPr>
              <w:spacing w:before="80" w:after="80" w:line="240" w:lineRule="auto"/>
              <w:rPr>
                <w:color w:val="000000"/>
                <w:sz w:val="18"/>
              </w:rPr>
            </w:pPr>
          </w:p>
          <w:p w14:paraId="2F4946AE" w14:textId="77777777" w:rsidR="006251EA" w:rsidRPr="004B586A" w:rsidRDefault="006251EA" w:rsidP="006251EA">
            <w:pPr>
              <w:spacing w:before="80" w:after="80" w:line="240" w:lineRule="auto"/>
              <w:rPr>
                <w:color w:val="000000"/>
                <w:sz w:val="18"/>
              </w:rPr>
            </w:pPr>
          </w:p>
          <w:p w14:paraId="016A4614" w14:textId="77777777" w:rsidR="006251EA" w:rsidRPr="004B586A" w:rsidRDefault="006251EA" w:rsidP="006251EA">
            <w:pPr>
              <w:spacing w:before="80" w:after="80" w:line="240" w:lineRule="auto"/>
              <w:rPr>
                <w:color w:val="000000"/>
                <w:sz w:val="18"/>
              </w:rPr>
            </w:pPr>
          </w:p>
          <w:p w14:paraId="4280EFFD" w14:textId="77777777" w:rsidR="006251EA" w:rsidRPr="004B586A" w:rsidRDefault="006251EA" w:rsidP="006251EA">
            <w:pPr>
              <w:spacing w:before="80" w:after="80" w:line="240" w:lineRule="auto"/>
              <w:rPr>
                <w:color w:val="000000"/>
                <w:sz w:val="18"/>
              </w:rPr>
            </w:pPr>
          </w:p>
          <w:p w14:paraId="04F7E779" w14:textId="77777777" w:rsidR="006251EA" w:rsidRPr="004B586A" w:rsidRDefault="006251EA" w:rsidP="006251EA">
            <w:pPr>
              <w:spacing w:before="80" w:after="80" w:line="240" w:lineRule="auto"/>
              <w:rPr>
                <w:color w:val="000000"/>
                <w:sz w:val="18"/>
              </w:rPr>
            </w:pPr>
          </w:p>
          <w:p w14:paraId="625658BC" w14:textId="77777777" w:rsidR="006251EA" w:rsidRPr="004B586A" w:rsidRDefault="006251EA" w:rsidP="006251EA">
            <w:pPr>
              <w:spacing w:before="80" w:after="80" w:line="240" w:lineRule="auto"/>
              <w:rPr>
                <w:color w:val="000000"/>
                <w:sz w:val="18"/>
              </w:rPr>
            </w:pPr>
          </w:p>
          <w:p w14:paraId="5B578218" w14:textId="77777777" w:rsidR="006251EA" w:rsidRPr="004B586A" w:rsidRDefault="006251EA" w:rsidP="006251EA">
            <w:pPr>
              <w:spacing w:before="80" w:after="80" w:line="240" w:lineRule="auto"/>
              <w:rPr>
                <w:color w:val="000000"/>
                <w:sz w:val="18"/>
              </w:rPr>
            </w:pPr>
          </w:p>
          <w:p w14:paraId="129127DC" w14:textId="77777777" w:rsidR="006251EA" w:rsidRPr="004B586A" w:rsidRDefault="006251EA" w:rsidP="006251EA">
            <w:pPr>
              <w:spacing w:before="80" w:after="80" w:line="240" w:lineRule="auto"/>
              <w:rPr>
                <w:color w:val="000000"/>
                <w:sz w:val="18"/>
              </w:rPr>
            </w:pPr>
          </w:p>
          <w:p w14:paraId="05A0B2C6" w14:textId="77777777" w:rsidR="006251EA" w:rsidRPr="004B586A" w:rsidRDefault="006251EA" w:rsidP="006251EA">
            <w:pPr>
              <w:spacing w:before="80" w:after="80" w:line="240" w:lineRule="auto"/>
              <w:rPr>
                <w:color w:val="000000"/>
                <w:sz w:val="18"/>
              </w:rPr>
            </w:pPr>
          </w:p>
          <w:p w14:paraId="3F6EC254" w14:textId="77777777" w:rsidR="006251EA" w:rsidRPr="004B586A" w:rsidRDefault="006251EA" w:rsidP="006251EA">
            <w:pPr>
              <w:spacing w:before="80" w:after="80" w:line="240" w:lineRule="auto"/>
              <w:rPr>
                <w:color w:val="000000"/>
                <w:sz w:val="18"/>
              </w:rPr>
            </w:pPr>
          </w:p>
          <w:p w14:paraId="1E7A3E15" w14:textId="336CD4BE" w:rsidR="006251EA" w:rsidRPr="004B586A" w:rsidRDefault="006251EA" w:rsidP="006251EA">
            <w:pPr>
              <w:spacing w:before="80" w:after="80" w:line="240" w:lineRule="auto"/>
              <w:rPr>
                <w:color w:val="000000"/>
                <w:sz w:val="18"/>
              </w:rPr>
            </w:pPr>
            <w:r w:rsidRPr="004B586A">
              <w:rPr>
                <w:color w:val="000000"/>
                <w:sz w:val="18"/>
              </w:rPr>
              <w:t>[ ] Sì [ ] No</w:t>
            </w:r>
          </w:p>
        </w:tc>
      </w:tr>
      <w:tr w:rsidR="00537F27" w:rsidRPr="004B586A" w14:paraId="11B6CD00"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515E0" w14:textId="77777777" w:rsidR="00537F27" w:rsidRPr="004B586A" w:rsidRDefault="00537F27" w:rsidP="00537F27">
            <w:pPr>
              <w:pStyle w:val="NormalWeb1"/>
              <w:numPr>
                <w:ilvl w:val="0"/>
                <w:numId w:val="42"/>
              </w:numPr>
              <w:spacing w:before="80" w:after="80"/>
              <w:jc w:val="both"/>
              <w:rPr>
                <w:color w:val="000000"/>
                <w:sz w:val="22"/>
              </w:rPr>
            </w:pPr>
            <w:r w:rsidRPr="004B586A">
              <w:rPr>
                <w:color w:val="000000"/>
                <w:sz w:val="22"/>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15131B" w14:textId="77777777" w:rsidR="00537F27" w:rsidRPr="004B586A" w:rsidRDefault="00537F27" w:rsidP="006251EA">
            <w:pPr>
              <w:spacing w:before="80" w:after="80" w:line="240" w:lineRule="auto"/>
              <w:rPr>
                <w:color w:val="000000"/>
                <w:sz w:val="18"/>
              </w:rPr>
            </w:pPr>
            <w:r w:rsidRPr="004B586A">
              <w:rPr>
                <w:color w:val="000000"/>
                <w:sz w:val="18"/>
              </w:rPr>
              <w:t>[ ] Sì [ ] No</w:t>
            </w:r>
          </w:p>
          <w:p w14:paraId="538ADFC1" w14:textId="77777777" w:rsidR="00537F27" w:rsidRPr="004B586A" w:rsidRDefault="00537F27" w:rsidP="006251EA">
            <w:pPr>
              <w:spacing w:before="80" w:after="80" w:line="240" w:lineRule="auto"/>
              <w:rPr>
                <w:color w:val="000000"/>
                <w:sz w:val="18"/>
              </w:rPr>
            </w:pPr>
            <w:r w:rsidRPr="004B586A">
              <w:rPr>
                <w:color w:val="000000"/>
                <w:sz w:val="18"/>
              </w:rPr>
              <w:t xml:space="preserve"> </w:t>
            </w:r>
          </w:p>
        </w:tc>
      </w:tr>
    </w:tbl>
    <w:p w14:paraId="696B8251" w14:textId="53A55E46" w:rsidR="00553543" w:rsidRDefault="00553543" w:rsidP="008A6636">
      <w:pPr>
        <w:rPr>
          <w:rFonts w:ascii="Times New Roman" w:hAnsi="Times New Roman" w:cs="Times New Roman"/>
          <w:sz w:val="22"/>
          <w:szCs w:val="22"/>
        </w:rPr>
        <w:sectPr w:rsidR="00553543" w:rsidSect="00D2095D">
          <w:pgSz w:w="11905" w:h="16837"/>
          <w:pgMar w:top="1661" w:right="1134" w:bottom="1134" w:left="1134" w:header="720" w:footer="0" w:gutter="0"/>
          <w:pgNumType w:start="0"/>
          <w:cols w:space="720"/>
          <w:titlePg/>
          <w:docGrid w:linePitch="360"/>
        </w:sectPr>
      </w:pPr>
    </w:p>
    <w:p w14:paraId="458A080B" w14:textId="77777777" w:rsidR="00FD6D97" w:rsidRPr="00FB1F89" w:rsidRDefault="00FD6D97" w:rsidP="00FD6D97">
      <w:pPr>
        <w:autoSpaceDE w:val="0"/>
        <w:autoSpaceDN w:val="0"/>
        <w:adjustRightInd w:val="0"/>
        <w:spacing w:after="120" w:line="360" w:lineRule="auto"/>
        <w:jc w:val="center"/>
        <w:rPr>
          <w:rFonts w:ascii="Times New Roman" w:hAnsi="Times New Roman" w:cs="Times New Roman"/>
          <w:b/>
          <w:sz w:val="22"/>
          <w:szCs w:val="22"/>
        </w:rPr>
      </w:pPr>
      <w:r w:rsidRPr="00FB1F89">
        <w:rPr>
          <w:rFonts w:ascii="Times New Roman" w:hAnsi="Times New Roman" w:cs="Times New Roman"/>
          <w:b/>
          <w:sz w:val="22"/>
          <w:szCs w:val="22"/>
        </w:rPr>
        <w:lastRenderedPageBreak/>
        <w:t>ALLEGATO D</w:t>
      </w:r>
    </w:p>
    <w:p w14:paraId="5B636570"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i/>
          <w:iCs/>
          <w:color w:val="000000"/>
          <w:sz w:val="22"/>
          <w:szCs w:val="22"/>
        </w:rPr>
        <w:t xml:space="preserve">DATI POSIZIONI CONTRIBUTIVE </w:t>
      </w:r>
    </w:p>
    <w:p w14:paraId="0F37528E"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RAGIONE/DENOMINAZIONE SOCIALE </w:t>
      </w:r>
    </w:p>
    <w:p w14:paraId="5866D565"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i/>
          <w:iCs/>
          <w:color w:val="000000"/>
          <w:sz w:val="22"/>
          <w:szCs w:val="22"/>
        </w:rPr>
        <w:t xml:space="preserve">_________________________________________ </w:t>
      </w:r>
    </w:p>
    <w:p w14:paraId="7C156C4A"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CCNL APPLICATO </w:t>
      </w:r>
    </w:p>
    <w:p w14:paraId="5CE84299"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___________________________________ </w:t>
      </w:r>
    </w:p>
    <w:p w14:paraId="554FE131"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DIMENSIONE AZIENDALE </w:t>
      </w:r>
    </w:p>
    <w:p w14:paraId="747EE712"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N. dipendenti ________________ </w:t>
      </w:r>
    </w:p>
    <w:p w14:paraId="43738850"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DATI INAIL </w:t>
      </w:r>
    </w:p>
    <w:p w14:paraId="424138C2"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Codice ditta ___________________________ </w:t>
      </w:r>
    </w:p>
    <w:p w14:paraId="5B2B4031"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PAT sede legale impresa ______________________ </w:t>
      </w:r>
    </w:p>
    <w:p w14:paraId="254A9036"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DATI INPS </w:t>
      </w:r>
    </w:p>
    <w:p w14:paraId="388B3D7C"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matricola azienda ________________________ </w:t>
      </w:r>
    </w:p>
    <w:p w14:paraId="50C29E08" w14:textId="77777777" w:rsidR="00FD6D97" w:rsidRPr="00FB1F89" w:rsidRDefault="00FD6D97" w:rsidP="00FD6D97">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codice sede INPS_________________________ </w:t>
      </w:r>
    </w:p>
    <w:p w14:paraId="6CCC46B9" w14:textId="7B1243DA" w:rsidR="006E2046" w:rsidRDefault="006E2046" w:rsidP="00513DDB">
      <w:pPr>
        <w:spacing w:after="120" w:line="360" w:lineRule="auto"/>
        <w:rPr>
          <w:rFonts w:ascii="Times New Roman" w:hAnsi="Times New Roman" w:cs="Times New Roman"/>
          <w:sz w:val="22"/>
          <w:szCs w:val="22"/>
        </w:rPr>
      </w:pPr>
    </w:p>
    <w:p w14:paraId="06C209F8" w14:textId="5D0527AA" w:rsidR="00FD6D97" w:rsidRDefault="00FD6D97" w:rsidP="00513DDB">
      <w:pPr>
        <w:spacing w:after="120" w:line="360" w:lineRule="auto"/>
        <w:rPr>
          <w:rFonts w:ascii="Times New Roman" w:hAnsi="Times New Roman" w:cs="Times New Roman"/>
          <w:sz w:val="22"/>
          <w:szCs w:val="22"/>
        </w:rPr>
      </w:pPr>
    </w:p>
    <w:p w14:paraId="29CF83EB" w14:textId="19049C13" w:rsidR="00FD6D97" w:rsidRDefault="00FD6D97" w:rsidP="00513DDB">
      <w:pPr>
        <w:spacing w:after="120" w:line="360" w:lineRule="auto"/>
        <w:rPr>
          <w:rFonts w:ascii="Times New Roman" w:hAnsi="Times New Roman" w:cs="Times New Roman"/>
          <w:sz w:val="22"/>
          <w:szCs w:val="22"/>
        </w:rPr>
      </w:pPr>
    </w:p>
    <w:p w14:paraId="0FA31B81" w14:textId="77777777" w:rsidR="00FD6D97" w:rsidRPr="00FB1F89" w:rsidRDefault="00FD6D97" w:rsidP="00FD6D97">
      <w:pPr>
        <w:autoSpaceDE w:val="0"/>
        <w:autoSpaceDN w:val="0"/>
        <w:adjustRightInd w:val="0"/>
        <w:spacing w:after="120" w:line="360" w:lineRule="auto"/>
        <w:ind w:left="5670"/>
        <w:rPr>
          <w:rFonts w:ascii="Times New Roman" w:hAnsi="Times New Roman" w:cs="Times New Roman"/>
          <w:sz w:val="22"/>
          <w:szCs w:val="22"/>
        </w:rPr>
      </w:pPr>
      <w:r w:rsidRPr="00FB1F89">
        <w:rPr>
          <w:rFonts w:ascii="Times New Roman" w:hAnsi="Times New Roman" w:cs="Times New Roman"/>
          <w:i/>
          <w:sz w:val="22"/>
          <w:szCs w:val="22"/>
        </w:rPr>
        <w:t>Il Documento deve essere firmato digitalmente</w:t>
      </w:r>
    </w:p>
    <w:p w14:paraId="60E4463D" w14:textId="77777777" w:rsidR="00FD6D97" w:rsidRDefault="00FD6D97" w:rsidP="00513DDB">
      <w:pPr>
        <w:spacing w:after="120" w:line="360" w:lineRule="auto"/>
        <w:rPr>
          <w:rFonts w:ascii="Times New Roman" w:hAnsi="Times New Roman" w:cs="Times New Roman"/>
          <w:sz w:val="22"/>
          <w:szCs w:val="22"/>
        </w:rPr>
      </w:pPr>
    </w:p>
    <w:sectPr w:rsidR="00FD6D97" w:rsidSect="00513DDB">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8AAB0" w14:textId="77777777" w:rsidR="00B63230" w:rsidRDefault="00B63230">
      <w:r>
        <w:separator/>
      </w:r>
    </w:p>
  </w:endnote>
  <w:endnote w:type="continuationSeparator" w:id="0">
    <w:p w14:paraId="13EAD012" w14:textId="77777777" w:rsidR="00B63230" w:rsidRDefault="00B63230">
      <w:r>
        <w:continuationSeparator/>
      </w:r>
    </w:p>
  </w:endnote>
  <w:endnote w:type="continuationNotice" w:id="1">
    <w:p w14:paraId="69185937" w14:textId="77777777" w:rsidR="00B63230" w:rsidRDefault="00B63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tillium Web">
    <w:altName w:val="Times New Roman"/>
    <w:charset w:val="00"/>
    <w:family w:val="auto"/>
    <w:pitch w:val="variable"/>
    <w:sig w:usb0="00000007" w:usb1="00000001" w:usb2="00000000" w:usb3="00000000" w:csb0="00000093"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21893" w14:textId="2627F40A" w:rsidR="00B51C6A" w:rsidRPr="00277FEF" w:rsidRDefault="00B51C6A" w:rsidP="00D2095D">
    <w:pPr>
      <w:pBdr>
        <w:top w:val="single" w:sz="4" w:space="1" w:color="auto"/>
      </w:pBdr>
      <w:tabs>
        <w:tab w:val="left" w:pos="284"/>
      </w:tabs>
      <w:suppressAutoHyphens/>
      <w:spacing w:before="120" w:after="120" w:line="360" w:lineRule="auto"/>
      <w:jc w:val="both"/>
      <w:rPr>
        <w:rFonts w:ascii="Times New Roman" w:eastAsia="Times New Roman" w:hAnsi="Times New Roman" w:cs="Times New Roman"/>
        <w:i/>
        <w:sz w:val="18"/>
        <w:szCs w:val="18"/>
        <w:lang w:eastAsia="ar-SA"/>
      </w:rPr>
    </w:pPr>
    <w:r w:rsidRPr="00277FEF">
      <w:rPr>
        <w:rFonts w:ascii="Times New Roman" w:eastAsia="Times New Roman" w:hAnsi="Times New Roman" w:cs="Times New Roman"/>
        <w:i/>
        <w:sz w:val="18"/>
        <w:szCs w:val="18"/>
        <w:lang w:eastAsia="ar-SA"/>
      </w:rPr>
      <w:t xml:space="preserve">Allegato </w:t>
    </w:r>
    <w:r>
      <w:rPr>
        <w:rFonts w:ascii="Times New Roman" w:eastAsia="Times New Roman" w:hAnsi="Times New Roman" w:cs="Times New Roman"/>
        <w:i/>
        <w:sz w:val="18"/>
        <w:szCs w:val="18"/>
        <w:lang w:eastAsia="ar-SA"/>
      </w:rPr>
      <w:t xml:space="preserve">A - </w:t>
    </w:r>
    <w:r w:rsidRPr="00277FEF">
      <w:rPr>
        <w:rFonts w:ascii="Times New Roman" w:eastAsia="Times New Roman" w:hAnsi="Times New Roman" w:cs="Times New Roman"/>
        <w:i/>
        <w:sz w:val="18"/>
        <w:szCs w:val="18"/>
        <w:lang w:eastAsia="ar-SA"/>
      </w:rPr>
      <w:t>Domanda di partecipazione e schema dichiarazioni amministrative</w:t>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t xml:space="preserve">Pag. </w:t>
    </w:r>
    <w:r w:rsidRPr="00277FEF">
      <w:rPr>
        <w:rFonts w:ascii="Times New Roman" w:eastAsia="Times New Roman" w:hAnsi="Times New Roman" w:cs="Times New Roman"/>
        <w:i/>
        <w:sz w:val="18"/>
        <w:szCs w:val="18"/>
        <w:lang w:eastAsia="ar-SA"/>
      </w:rPr>
      <w:fldChar w:fldCharType="begin"/>
    </w:r>
    <w:r w:rsidRPr="00277FEF">
      <w:rPr>
        <w:rFonts w:ascii="Times New Roman" w:eastAsia="Times New Roman" w:hAnsi="Times New Roman" w:cs="Times New Roman"/>
        <w:i/>
        <w:sz w:val="18"/>
        <w:szCs w:val="18"/>
        <w:lang w:eastAsia="ar-SA"/>
      </w:rPr>
      <w:instrText xml:space="preserve"> PAGE </w:instrText>
    </w:r>
    <w:r w:rsidRPr="00277FEF">
      <w:rPr>
        <w:rFonts w:ascii="Times New Roman" w:eastAsia="Times New Roman" w:hAnsi="Times New Roman" w:cs="Times New Roman"/>
        <w:i/>
        <w:sz w:val="18"/>
        <w:szCs w:val="18"/>
        <w:lang w:eastAsia="ar-SA"/>
      </w:rPr>
      <w:fldChar w:fldCharType="separate"/>
    </w:r>
    <w:r w:rsidR="004419C9">
      <w:rPr>
        <w:rFonts w:ascii="Times New Roman" w:eastAsia="Times New Roman" w:hAnsi="Times New Roman" w:cs="Times New Roman"/>
        <w:i/>
        <w:noProof/>
        <w:sz w:val="18"/>
        <w:szCs w:val="18"/>
        <w:lang w:eastAsia="ar-SA"/>
      </w:rPr>
      <w:t>6</w:t>
    </w:r>
    <w:r w:rsidRPr="00277FEF">
      <w:rPr>
        <w:rFonts w:ascii="Times New Roman" w:eastAsia="Times New Roman" w:hAnsi="Times New Roman" w:cs="Times New Roman"/>
        <w:i/>
        <w:sz w:val="18"/>
        <w:szCs w:val="18"/>
        <w:lang w:eastAsia="ar-SA"/>
      </w:rPr>
      <w:fldChar w:fldCharType="end"/>
    </w:r>
    <w:r w:rsidRPr="00277FEF">
      <w:rPr>
        <w:rFonts w:ascii="Times New Roman" w:eastAsia="Times New Roman" w:hAnsi="Times New Roman" w:cs="Times New Roman"/>
        <w:i/>
        <w:sz w:val="18"/>
        <w:szCs w:val="18"/>
        <w:lang w:eastAsia="ar-SA"/>
      </w:rPr>
      <w:t xml:space="preserve"> di </w:t>
    </w:r>
    <w:r>
      <w:rPr>
        <w:rFonts w:ascii="Times New Roman" w:eastAsia="Times New Roman" w:hAnsi="Times New Roman" w:cs="Times New Roman"/>
        <w:i/>
        <w:sz w:val="18"/>
        <w:szCs w:val="18"/>
        <w:lang w:eastAsia="ar-SA"/>
      </w:rPr>
      <w:t>20</w:t>
    </w:r>
  </w:p>
  <w:p w14:paraId="61896F93" w14:textId="77777777" w:rsidR="00B51C6A" w:rsidRPr="00277FEF" w:rsidRDefault="00B51C6A">
    <w:pPr>
      <w:pStyle w:val="Pidipagin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8F9B9" w14:textId="77777777" w:rsidR="00B63230" w:rsidRDefault="00B63230">
      <w:r>
        <w:separator/>
      </w:r>
    </w:p>
  </w:footnote>
  <w:footnote w:type="continuationSeparator" w:id="0">
    <w:p w14:paraId="0FAE9CBD" w14:textId="77777777" w:rsidR="00B63230" w:rsidRDefault="00B63230">
      <w:r>
        <w:continuationSeparator/>
      </w:r>
    </w:p>
  </w:footnote>
  <w:footnote w:type="continuationNotice" w:id="1">
    <w:p w14:paraId="2F973E11" w14:textId="77777777" w:rsidR="00B63230" w:rsidRDefault="00B63230"/>
  </w:footnote>
  <w:footnote w:id="2">
    <w:p w14:paraId="3EF2B351" w14:textId="77777777" w:rsidR="00B51C6A" w:rsidRPr="002D32FC" w:rsidRDefault="00B51C6A" w:rsidP="002D32FC">
      <w:pPr>
        <w:pStyle w:val="Testonotaapidipagina"/>
        <w:spacing w:after="0"/>
        <w:jc w:val="both"/>
        <w:rPr>
          <w:rFonts w:ascii="Times New Roman" w:hAnsi="Times New Roman"/>
          <w:szCs w:val="18"/>
        </w:rPr>
      </w:pPr>
      <w:r w:rsidRPr="007649C2">
        <w:rPr>
          <w:rStyle w:val="Rimandonotaapidipagina"/>
          <w:rFonts w:ascii="Times New Roman" w:hAnsi="Times New Roman"/>
          <w:sz w:val="18"/>
          <w:szCs w:val="18"/>
          <w:vertAlign w:val="superscript"/>
        </w:rPr>
        <w:footnoteRef/>
      </w:r>
      <w:r w:rsidRPr="007649C2">
        <w:rPr>
          <w:rFonts w:ascii="Times New Roman" w:hAnsi="Times New Roman"/>
          <w:sz w:val="18"/>
          <w:szCs w:val="18"/>
        </w:rPr>
        <w:t xml:space="preserve"> </w:t>
      </w:r>
      <w:r w:rsidRPr="002D32FC">
        <w:rPr>
          <w:rFonts w:ascii="Times New Roman" w:hAnsi="Times New Roman"/>
          <w:szCs w:val="18"/>
        </w:rPr>
        <w:t>Cancellare tutte le dichiarazioni o dizioni/parti delle dichiarazioni che non interessano.</w:t>
      </w:r>
    </w:p>
  </w:footnote>
  <w:footnote w:id="3">
    <w:p w14:paraId="58C0903A" w14:textId="77777777" w:rsidR="00150491" w:rsidRPr="00C75F87" w:rsidRDefault="00150491" w:rsidP="00150491">
      <w:pPr>
        <w:pStyle w:val="Testonotaapidipagina"/>
        <w:spacing w:after="0" w:line="240" w:lineRule="auto"/>
        <w:jc w:val="both"/>
        <w:rPr>
          <w:rFonts w:ascii="Times New Roman" w:hAnsi="Times New Roman" w:cs="Times New Roman"/>
          <w:sz w:val="18"/>
        </w:rPr>
      </w:pPr>
      <w:r w:rsidRPr="00C75F87">
        <w:rPr>
          <w:rStyle w:val="Rimandonotaapidipagina"/>
          <w:rFonts w:ascii="Times New Roman" w:hAnsi="Times New Roman" w:cs="Times New Roman"/>
        </w:rPr>
        <w:footnoteRef/>
      </w:r>
      <w:r w:rsidRPr="00C75F87">
        <w:rPr>
          <w:rFonts w:ascii="Times New Roman" w:hAnsi="Times New Roman" w:cs="Times New Roman"/>
        </w:rPr>
        <w:t xml:space="preserve"> </w:t>
      </w:r>
      <w:r w:rsidRPr="00C75F87">
        <w:rPr>
          <w:rFonts w:ascii="Times New Roman" w:hAnsi="Times New Roman" w:cs="Times New Roman"/>
          <w:sz w:val="18"/>
        </w:rPr>
        <w:t>Nelle</w:t>
      </w:r>
      <w:r w:rsidRPr="00C75F87">
        <w:rPr>
          <w:rFonts w:ascii="Times New Roman" w:hAnsi="Times New Roman" w:cs="Times New Roman"/>
          <w:color w:val="FF0000"/>
          <w:sz w:val="22"/>
          <w:szCs w:val="24"/>
        </w:rPr>
        <w:t xml:space="preserve"> </w:t>
      </w:r>
      <w:r w:rsidRPr="00C75F87">
        <w:rPr>
          <w:rFonts w:ascii="Times New Roman" w:hAnsi="Times New Roman" w:cs="Times New Roman"/>
          <w:sz w:val="18"/>
        </w:rPr>
        <w:t>ulteriori ipotesi di configurazione giuridica della Rete il dato deve essere desumibile dalla documentazione richiesta ed allegata.</w:t>
      </w:r>
    </w:p>
  </w:footnote>
  <w:footnote w:id="4">
    <w:p w14:paraId="3C953656" w14:textId="77777777" w:rsidR="00B51C6A" w:rsidRPr="002D32FC" w:rsidRDefault="00B51C6A" w:rsidP="002E50D3">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w:t>
      </w:r>
      <w:r w:rsidRPr="002D32FC">
        <w:rPr>
          <w:sz w:val="18"/>
          <w:szCs w:val="18"/>
        </w:rPr>
        <w:t>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ecc)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rsidRPr="002D32FC">
        <w:t xml:space="preserve"> </w:t>
      </w:r>
    </w:p>
  </w:footnote>
  <w:footnote w:id="5">
    <w:p w14:paraId="43525131" w14:textId="66762C73" w:rsidR="00B51C6A" w:rsidRPr="002D32FC" w:rsidRDefault="00B51C6A" w:rsidP="002E50D3">
      <w:pPr>
        <w:pStyle w:val="Testonotaapidipagina"/>
        <w:spacing w:before="80" w:after="80" w:line="240" w:lineRule="auto"/>
      </w:pPr>
      <w:r w:rsidRPr="002D32FC">
        <w:rPr>
          <w:rStyle w:val="Rimandonotaapidipagina"/>
        </w:rPr>
        <w:footnoteRef/>
      </w:r>
      <w:r w:rsidRPr="002D32FC">
        <w:t xml:space="preserve"> </w:t>
      </w:r>
      <w:r w:rsidR="0093771A">
        <w:rPr>
          <w:rStyle w:val="Rimandonotaapidipagina"/>
          <w:sz w:val="18"/>
          <w:szCs w:val="18"/>
        </w:rPr>
        <w:t>Si veda nota 2</w:t>
      </w:r>
    </w:p>
  </w:footnote>
  <w:footnote w:id="6">
    <w:p w14:paraId="4E914BD8" w14:textId="77777777" w:rsidR="00B51C6A" w:rsidRPr="003E60D1" w:rsidRDefault="00B51C6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7">
    <w:p w14:paraId="3717706A" w14:textId="77777777" w:rsidR="00B51C6A" w:rsidRPr="003E60D1" w:rsidRDefault="00B51C6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8">
    <w:p w14:paraId="19406F46" w14:textId="77777777" w:rsidR="00B51C6A" w:rsidRPr="003E60D1" w:rsidRDefault="00B51C6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9">
    <w:p w14:paraId="57F97EF6" w14:textId="77777777" w:rsidR="00B51C6A" w:rsidRPr="003E60D1" w:rsidRDefault="00B51C6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0">
    <w:p w14:paraId="1988757E" w14:textId="77777777" w:rsidR="00B51C6A" w:rsidRPr="003E60D1" w:rsidRDefault="00B51C6A" w:rsidP="00537F27">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color w:val="000000"/>
          <w:sz w:val="12"/>
          <w:szCs w:val="12"/>
        </w:rPr>
        <w:t>(GU</w:t>
      </w:r>
      <w:r w:rsidRPr="003E60D1">
        <w:rPr>
          <w:rStyle w:val="DeltaViewInsertion"/>
          <w:rFonts w:ascii="Arial" w:hAnsi="Arial" w:cs="Arial"/>
          <w:bCs/>
          <w:iCs/>
          <w:color w:val="000000"/>
          <w:sz w:val="12"/>
          <w:szCs w:val="12"/>
        </w:rPr>
        <w:t xml:space="preserve"> L 309 del 25.11.2005, pag. 15).</w:t>
      </w:r>
    </w:p>
  </w:footnote>
  <w:footnote w:id="11">
    <w:p w14:paraId="23101940" w14:textId="77777777" w:rsidR="00B51C6A" w:rsidRPr="003E60D1" w:rsidRDefault="00B51C6A" w:rsidP="00537F27">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color w:val="000000"/>
          <w:sz w:val="12"/>
          <w:szCs w:val="12"/>
        </w:rPr>
        <w:t>, e che sostituisce la decisione quadro del Consiglio 2002/629/GAI (GU L 101 del 15.4.2011, pag. 1).</w:t>
      </w:r>
    </w:p>
  </w:footnote>
  <w:footnote w:id="12">
    <w:p w14:paraId="3BA561C0" w14:textId="77777777" w:rsidR="00B51C6A" w:rsidRPr="003E60D1" w:rsidRDefault="00B51C6A" w:rsidP="00537F27">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3">
    <w:p w14:paraId="52A3D0C0" w14:textId="77777777" w:rsidR="00B51C6A" w:rsidRPr="003E60D1" w:rsidRDefault="00B51C6A" w:rsidP="00537F27">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4">
    <w:p w14:paraId="718C32F5" w14:textId="77777777" w:rsidR="00B51C6A" w:rsidRPr="003E60D1" w:rsidRDefault="00B51C6A" w:rsidP="00537F27">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5">
    <w:p w14:paraId="2A8BDFB6" w14:textId="77777777" w:rsidR="00B51C6A" w:rsidRPr="003E60D1" w:rsidRDefault="00B51C6A"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6">
    <w:p w14:paraId="53120296" w14:textId="77777777" w:rsidR="00B51C6A" w:rsidRPr="003E60D1" w:rsidRDefault="00B51C6A"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7">
    <w:p w14:paraId="74FA1A8B" w14:textId="77777777" w:rsidR="00B51C6A" w:rsidRPr="003E60D1" w:rsidRDefault="00B51C6A" w:rsidP="00537F27">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8">
    <w:p w14:paraId="39D92F79" w14:textId="77777777" w:rsidR="00B51C6A" w:rsidRPr="003E60D1" w:rsidRDefault="00B51C6A"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9">
    <w:p w14:paraId="5BFEFADD" w14:textId="77777777" w:rsidR="00B51C6A" w:rsidRPr="003E60D1" w:rsidRDefault="00B51C6A"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0">
    <w:p w14:paraId="5FEADC2E" w14:textId="77777777" w:rsidR="00B51C6A" w:rsidRPr="00BF74E1" w:rsidRDefault="00B51C6A" w:rsidP="00537F27">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0E70E89"/>
    <w:multiLevelType w:val="hybridMultilevel"/>
    <w:tmpl w:val="A2EE0444"/>
    <w:lvl w:ilvl="0" w:tplc="EFECF498">
      <w:start w:val="1"/>
      <w:numFmt w:val="upperLetter"/>
      <w:lvlText w:val="%1"/>
      <w:lvlJc w:val="left"/>
      <w:pPr>
        <w:ind w:left="295"/>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1" w:tplc="0F4C366C">
      <w:start w:val="1"/>
      <w:numFmt w:val="lowerLetter"/>
      <w:lvlText w:val="%2"/>
      <w:lvlJc w:val="left"/>
      <w:pPr>
        <w:ind w:left="108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2" w:tplc="30800EBE">
      <w:start w:val="1"/>
      <w:numFmt w:val="lowerRoman"/>
      <w:lvlText w:val="%3"/>
      <w:lvlJc w:val="left"/>
      <w:pPr>
        <w:ind w:left="180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3" w:tplc="D48A5452">
      <w:start w:val="1"/>
      <w:numFmt w:val="decimal"/>
      <w:lvlText w:val="%4"/>
      <w:lvlJc w:val="left"/>
      <w:pPr>
        <w:ind w:left="252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4" w:tplc="23EEBDAE">
      <w:start w:val="1"/>
      <w:numFmt w:val="lowerLetter"/>
      <w:lvlText w:val="%5"/>
      <w:lvlJc w:val="left"/>
      <w:pPr>
        <w:ind w:left="324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5" w:tplc="317E0FDE">
      <w:start w:val="1"/>
      <w:numFmt w:val="lowerRoman"/>
      <w:lvlText w:val="%6"/>
      <w:lvlJc w:val="left"/>
      <w:pPr>
        <w:ind w:left="396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6" w:tplc="1F5A236C">
      <w:start w:val="1"/>
      <w:numFmt w:val="decimal"/>
      <w:lvlText w:val="%7"/>
      <w:lvlJc w:val="left"/>
      <w:pPr>
        <w:ind w:left="468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7" w:tplc="720A62A6">
      <w:start w:val="1"/>
      <w:numFmt w:val="lowerLetter"/>
      <w:lvlText w:val="%8"/>
      <w:lvlJc w:val="left"/>
      <w:pPr>
        <w:ind w:left="540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lvl w:ilvl="8" w:tplc="DBAA9DF8">
      <w:start w:val="1"/>
      <w:numFmt w:val="lowerRoman"/>
      <w:lvlText w:val="%9"/>
      <w:lvlJc w:val="left"/>
      <w:pPr>
        <w:ind w:left="6120"/>
      </w:pPr>
      <w:rPr>
        <w:rFonts w:ascii="Garamond" w:eastAsia="Garamond" w:hAnsi="Garamond" w:cs="Garamond"/>
        <w:b/>
        <w:bCs/>
        <w:i w:val="0"/>
        <w:strike w:val="0"/>
        <w:dstrike w:val="0"/>
        <w:color w:val="000000"/>
        <w:sz w:val="24"/>
        <w:szCs w:val="24"/>
        <w:u w:val="single" w:color="000000"/>
        <w:bdr w:val="none" w:sz="0" w:space="0" w:color="auto"/>
        <w:shd w:val="clear" w:color="auto" w:fill="auto"/>
        <w:vertAlign w:val="baseline"/>
      </w:rPr>
    </w:lvl>
  </w:abstractNum>
  <w:abstractNum w:abstractNumId="20"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187043F6"/>
    <w:multiLevelType w:val="hybridMultilevel"/>
    <w:tmpl w:val="69544D06"/>
    <w:lvl w:ilvl="0" w:tplc="FF946022">
      <w:numFmt w:val="bullet"/>
      <w:lvlText w:val="•"/>
      <w:lvlJc w:val="left"/>
      <w:pPr>
        <w:ind w:left="710" w:hanging="710"/>
      </w:pPr>
      <w:rPr>
        <w:rFonts w:ascii="Georgia" w:eastAsiaTheme="minorHAnsi" w:hAnsi="Georgi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F192CA5"/>
    <w:multiLevelType w:val="hybridMultilevel"/>
    <w:tmpl w:val="DAEC51A8"/>
    <w:lvl w:ilvl="0" w:tplc="333CFDB4">
      <w:start w:val="1"/>
      <w:numFmt w:val="decimal"/>
      <w:lvlText w:val="%1)"/>
      <w:lvlJc w:val="left"/>
      <w:pPr>
        <w:ind w:left="340" w:hanging="340"/>
      </w:pPr>
      <w:rPr>
        <w:rFonts w:hint="default"/>
        <w:b/>
        <w:sz w:val="24"/>
        <w:szCs w:val="24"/>
      </w:rPr>
    </w:lvl>
    <w:lvl w:ilvl="1" w:tplc="4482A684">
      <w:start w:val="1"/>
      <w:numFmt w:val="lowerLetter"/>
      <w:lvlText w:val="%2."/>
      <w:lvlJc w:val="left"/>
      <w:pPr>
        <w:ind w:left="1440" w:hanging="360"/>
      </w:pPr>
    </w:lvl>
    <w:lvl w:ilvl="2" w:tplc="BF9EA146" w:tentative="1">
      <w:start w:val="1"/>
      <w:numFmt w:val="lowerRoman"/>
      <w:lvlText w:val="%3."/>
      <w:lvlJc w:val="right"/>
      <w:pPr>
        <w:ind w:left="2160" w:hanging="180"/>
      </w:pPr>
    </w:lvl>
    <w:lvl w:ilvl="3" w:tplc="6240A32C">
      <w:start w:val="1"/>
      <w:numFmt w:val="decimal"/>
      <w:lvlText w:val="%4."/>
      <w:lvlJc w:val="left"/>
      <w:pPr>
        <w:ind w:left="2880" w:hanging="360"/>
      </w:pPr>
    </w:lvl>
    <w:lvl w:ilvl="4" w:tplc="4126B9E0" w:tentative="1">
      <w:start w:val="1"/>
      <w:numFmt w:val="lowerLetter"/>
      <w:lvlText w:val="%5."/>
      <w:lvlJc w:val="left"/>
      <w:pPr>
        <w:ind w:left="3600" w:hanging="360"/>
      </w:pPr>
    </w:lvl>
    <w:lvl w:ilvl="5" w:tplc="6D3049BA" w:tentative="1">
      <w:start w:val="1"/>
      <w:numFmt w:val="lowerRoman"/>
      <w:lvlText w:val="%6."/>
      <w:lvlJc w:val="right"/>
      <w:pPr>
        <w:ind w:left="4320" w:hanging="180"/>
      </w:pPr>
    </w:lvl>
    <w:lvl w:ilvl="6" w:tplc="FD0410E2" w:tentative="1">
      <w:start w:val="1"/>
      <w:numFmt w:val="decimal"/>
      <w:lvlText w:val="%7."/>
      <w:lvlJc w:val="left"/>
      <w:pPr>
        <w:ind w:left="5040" w:hanging="360"/>
      </w:pPr>
    </w:lvl>
    <w:lvl w:ilvl="7" w:tplc="215403F2" w:tentative="1">
      <w:start w:val="1"/>
      <w:numFmt w:val="lowerLetter"/>
      <w:lvlText w:val="%8."/>
      <w:lvlJc w:val="left"/>
      <w:pPr>
        <w:ind w:left="5760" w:hanging="360"/>
      </w:pPr>
    </w:lvl>
    <w:lvl w:ilvl="8" w:tplc="C010C730" w:tentative="1">
      <w:start w:val="1"/>
      <w:numFmt w:val="lowerRoman"/>
      <w:lvlText w:val="%9."/>
      <w:lvlJc w:val="right"/>
      <w:pPr>
        <w:ind w:left="6480" w:hanging="180"/>
      </w:pPr>
    </w:lvl>
  </w:abstractNum>
  <w:abstractNum w:abstractNumId="27"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9"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30"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1"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2"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3"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7"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8"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40" w15:restartNumberingAfterBreak="0">
    <w:nsid w:val="45410E74"/>
    <w:multiLevelType w:val="hybridMultilevel"/>
    <w:tmpl w:val="67627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3" w15:restartNumberingAfterBreak="0">
    <w:nsid w:val="4753744E"/>
    <w:multiLevelType w:val="hybridMultilevel"/>
    <w:tmpl w:val="5FA248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5"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7"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0"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51"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52" w15:restartNumberingAfterBreak="0">
    <w:nsid w:val="603A6B3A"/>
    <w:multiLevelType w:val="hybridMultilevel"/>
    <w:tmpl w:val="FFFFFFFF"/>
    <w:lvl w:ilvl="0" w:tplc="F482A92A">
      <w:start w:val="1"/>
      <w:numFmt w:val="lowerLetter"/>
      <w:lvlText w:val="%1."/>
      <w:lvlJc w:val="left"/>
      <w:pPr>
        <w:ind w:left="795" w:hanging="567"/>
      </w:pPr>
      <w:rPr>
        <w:rFonts w:ascii="Times New Roman" w:eastAsia="Times New Roman" w:hAnsi="Times New Roman" w:cs="Times New Roman" w:hint="default"/>
        <w:b/>
        <w:bCs/>
        <w:i/>
        <w:iCs/>
        <w:spacing w:val="-3"/>
        <w:w w:val="100"/>
        <w:sz w:val="22"/>
        <w:szCs w:val="22"/>
      </w:rPr>
    </w:lvl>
    <w:lvl w:ilvl="1" w:tplc="2BD864FE">
      <w:numFmt w:val="bullet"/>
      <w:lvlText w:val="-"/>
      <w:lvlJc w:val="left"/>
      <w:pPr>
        <w:ind w:left="948" w:hanging="360"/>
      </w:pPr>
      <w:rPr>
        <w:rFonts w:ascii="Times New Roman" w:eastAsia="Times New Roman" w:hAnsi="Times New Roman" w:hint="default"/>
        <w:color w:val="00007F"/>
        <w:w w:val="100"/>
        <w:sz w:val="22"/>
      </w:rPr>
    </w:lvl>
    <w:lvl w:ilvl="2" w:tplc="FA2AAE62">
      <w:numFmt w:val="bullet"/>
      <w:lvlText w:val="•"/>
      <w:lvlJc w:val="left"/>
      <w:pPr>
        <w:ind w:left="1982" w:hanging="360"/>
      </w:pPr>
      <w:rPr>
        <w:rFonts w:hint="default"/>
      </w:rPr>
    </w:lvl>
    <w:lvl w:ilvl="3" w:tplc="9940C95A">
      <w:numFmt w:val="bullet"/>
      <w:lvlText w:val="•"/>
      <w:lvlJc w:val="left"/>
      <w:pPr>
        <w:ind w:left="3024" w:hanging="360"/>
      </w:pPr>
      <w:rPr>
        <w:rFonts w:hint="default"/>
      </w:rPr>
    </w:lvl>
    <w:lvl w:ilvl="4" w:tplc="2EC83476">
      <w:numFmt w:val="bullet"/>
      <w:lvlText w:val="•"/>
      <w:lvlJc w:val="left"/>
      <w:pPr>
        <w:ind w:left="4066" w:hanging="360"/>
      </w:pPr>
      <w:rPr>
        <w:rFonts w:hint="default"/>
      </w:rPr>
    </w:lvl>
    <w:lvl w:ilvl="5" w:tplc="FBB0245E">
      <w:numFmt w:val="bullet"/>
      <w:lvlText w:val="•"/>
      <w:lvlJc w:val="left"/>
      <w:pPr>
        <w:ind w:left="5108" w:hanging="360"/>
      </w:pPr>
      <w:rPr>
        <w:rFonts w:hint="default"/>
      </w:rPr>
    </w:lvl>
    <w:lvl w:ilvl="6" w:tplc="9E243AD0">
      <w:numFmt w:val="bullet"/>
      <w:lvlText w:val="•"/>
      <w:lvlJc w:val="left"/>
      <w:pPr>
        <w:ind w:left="6151" w:hanging="360"/>
      </w:pPr>
      <w:rPr>
        <w:rFonts w:hint="default"/>
      </w:rPr>
    </w:lvl>
    <w:lvl w:ilvl="7" w:tplc="BEF41000">
      <w:numFmt w:val="bullet"/>
      <w:lvlText w:val="•"/>
      <w:lvlJc w:val="left"/>
      <w:pPr>
        <w:ind w:left="7193" w:hanging="360"/>
      </w:pPr>
      <w:rPr>
        <w:rFonts w:hint="default"/>
      </w:rPr>
    </w:lvl>
    <w:lvl w:ilvl="8" w:tplc="2750B628">
      <w:numFmt w:val="bullet"/>
      <w:lvlText w:val="•"/>
      <w:lvlJc w:val="left"/>
      <w:pPr>
        <w:ind w:left="8235" w:hanging="360"/>
      </w:pPr>
      <w:rPr>
        <w:rFonts w:hint="default"/>
      </w:rPr>
    </w:lvl>
  </w:abstractNum>
  <w:abstractNum w:abstractNumId="53"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7AE5ACE"/>
    <w:multiLevelType w:val="hybridMultilevel"/>
    <w:tmpl w:val="CC92A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154383"/>
    <w:multiLevelType w:val="hybridMultilevel"/>
    <w:tmpl w:val="85D24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0"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5"/>
  </w:num>
  <w:num w:numId="7">
    <w:abstractNumId w:val="18"/>
  </w:num>
  <w:num w:numId="8">
    <w:abstractNumId w:val="23"/>
  </w:num>
  <w:num w:numId="9">
    <w:abstractNumId w:val="32"/>
  </w:num>
  <w:num w:numId="10">
    <w:abstractNumId w:val="42"/>
  </w:num>
  <w:num w:numId="11">
    <w:abstractNumId w:val="54"/>
  </w:num>
  <w:num w:numId="12">
    <w:abstractNumId w:val="22"/>
  </w:num>
  <w:num w:numId="13">
    <w:abstractNumId w:val="44"/>
  </w:num>
  <w:num w:numId="14">
    <w:abstractNumId w:val="33"/>
  </w:num>
  <w:num w:numId="15">
    <w:abstractNumId w:val="28"/>
  </w:num>
  <w:num w:numId="16">
    <w:abstractNumId w:val="51"/>
  </w:num>
  <w:num w:numId="17">
    <w:abstractNumId w:val="34"/>
  </w:num>
  <w:num w:numId="18">
    <w:abstractNumId w:val="15"/>
  </w:num>
  <w:num w:numId="19">
    <w:abstractNumId w:val="31"/>
  </w:num>
  <w:num w:numId="20">
    <w:abstractNumId w:val="29"/>
  </w:num>
  <w:num w:numId="21">
    <w:abstractNumId w:val="30"/>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50"/>
  </w:num>
  <w:num w:numId="24">
    <w:abstractNumId w:val="60"/>
  </w:num>
  <w:num w:numId="25">
    <w:abstractNumId w:val="21"/>
  </w:num>
  <w:num w:numId="26">
    <w:abstractNumId w:val="16"/>
  </w:num>
  <w:num w:numId="27">
    <w:abstractNumId w:val="46"/>
  </w:num>
  <w:num w:numId="28">
    <w:abstractNumId w:val="37"/>
  </w:num>
  <w:num w:numId="29">
    <w:abstractNumId w:val="45"/>
  </w:num>
  <w:num w:numId="30">
    <w:abstractNumId w:val="9"/>
  </w:num>
  <w:num w:numId="31">
    <w:abstractNumId w:val="56"/>
  </w:num>
  <w:num w:numId="32">
    <w:abstractNumId w:val="27"/>
  </w:num>
  <w:num w:numId="33">
    <w:abstractNumId w:val="57"/>
  </w:num>
  <w:num w:numId="34">
    <w:abstractNumId w:val="14"/>
  </w:num>
  <w:num w:numId="35">
    <w:abstractNumId w:val="41"/>
  </w:num>
  <w:num w:numId="36">
    <w:abstractNumId w:val="35"/>
  </w:num>
  <w:num w:numId="37">
    <w:abstractNumId w:val="38"/>
  </w:num>
  <w:num w:numId="38">
    <w:abstractNumId w:val="39"/>
  </w:num>
  <w:num w:numId="39">
    <w:abstractNumId w:val="59"/>
  </w:num>
  <w:num w:numId="40">
    <w:abstractNumId w:val="20"/>
  </w:num>
  <w:num w:numId="41">
    <w:abstractNumId w:val="48"/>
  </w:num>
  <w:num w:numId="42">
    <w:abstractNumId w:val="47"/>
  </w:num>
  <w:num w:numId="43">
    <w:abstractNumId w:val="53"/>
  </w:num>
  <w:num w:numId="44">
    <w:abstractNumId w:val="36"/>
  </w:num>
  <w:num w:numId="45">
    <w:abstractNumId w:val="49"/>
  </w:num>
  <w:num w:numId="46">
    <w:abstractNumId w:val="55"/>
  </w:num>
  <w:num w:numId="47">
    <w:abstractNumId w:val="52"/>
  </w:num>
  <w:num w:numId="48">
    <w:abstractNumId w:val="58"/>
  </w:num>
  <w:num w:numId="49">
    <w:abstractNumId w:val="43"/>
  </w:num>
  <w:num w:numId="50">
    <w:abstractNumId w:val="24"/>
  </w:num>
  <w:num w:numId="51">
    <w:abstractNumId w:val="19"/>
  </w:num>
  <w:num w:numId="52">
    <w:abstractNumId w:val="26"/>
  </w:num>
  <w:num w:numId="53">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8AA"/>
    <w:rsid w:val="00007A3A"/>
    <w:rsid w:val="00015DA7"/>
    <w:rsid w:val="000162D9"/>
    <w:rsid w:val="000203C3"/>
    <w:rsid w:val="000247CF"/>
    <w:rsid w:val="00026C58"/>
    <w:rsid w:val="00031FE5"/>
    <w:rsid w:val="00032AD7"/>
    <w:rsid w:val="00033949"/>
    <w:rsid w:val="000376A7"/>
    <w:rsid w:val="00042B84"/>
    <w:rsid w:val="00045651"/>
    <w:rsid w:val="00046D61"/>
    <w:rsid w:val="00046E45"/>
    <w:rsid w:val="00047DF6"/>
    <w:rsid w:val="00047EC0"/>
    <w:rsid w:val="000500D0"/>
    <w:rsid w:val="00051286"/>
    <w:rsid w:val="00052565"/>
    <w:rsid w:val="000546E3"/>
    <w:rsid w:val="000578C6"/>
    <w:rsid w:val="00057C9D"/>
    <w:rsid w:val="00063501"/>
    <w:rsid w:val="0006740A"/>
    <w:rsid w:val="00070E0C"/>
    <w:rsid w:val="000733C7"/>
    <w:rsid w:val="000779C6"/>
    <w:rsid w:val="0008755A"/>
    <w:rsid w:val="000905F6"/>
    <w:rsid w:val="00093566"/>
    <w:rsid w:val="000938F7"/>
    <w:rsid w:val="00096ED5"/>
    <w:rsid w:val="00096F3B"/>
    <w:rsid w:val="000A0AEE"/>
    <w:rsid w:val="000A47BD"/>
    <w:rsid w:val="000A4B2E"/>
    <w:rsid w:val="000A4E65"/>
    <w:rsid w:val="000A5556"/>
    <w:rsid w:val="000A71EE"/>
    <w:rsid w:val="000B2326"/>
    <w:rsid w:val="000B322C"/>
    <w:rsid w:val="000B370F"/>
    <w:rsid w:val="000C0513"/>
    <w:rsid w:val="000C0991"/>
    <w:rsid w:val="000D0EC0"/>
    <w:rsid w:val="000D4EDB"/>
    <w:rsid w:val="000D4FDA"/>
    <w:rsid w:val="000E0AC4"/>
    <w:rsid w:val="000E1922"/>
    <w:rsid w:val="000E614F"/>
    <w:rsid w:val="000E6723"/>
    <w:rsid w:val="000E6EFA"/>
    <w:rsid w:val="000F695D"/>
    <w:rsid w:val="0010068B"/>
    <w:rsid w:val="00103D96"/>
    <w:rsid w:val="00106486"/>
    <w:rsid w:val="00106F9D"/>
    <w:rsid w:val="00112E4E"/>
    <w:rsid w:val="00114592"/>
    <w:rsid w:val="00117A09"/>
    <w:rsid w:val="00117ED1"/>
    <w:rsid w:val="0012237C"/>
    <w:rsid w:val="0012305A"/>
    <w:rsid w:val="0012655F"/>
    <w:rsid w:val="00130CA3"/>
    <w:rsid w:val="00132BF7"/>
    <w:rsid w:val="00133943"/>
    <w:rsid w:val="00135059"/>
    <w:rsid w:val="0013797D"/>
    <w:rsid w:val="0014070F"/>
    <w:rsid w:val="00143313"/>
    <w:rsid w:val="0014363C"/>
    <w:rsid w:val="00144FE8"/>
    <w:rsid w:val="00147E8B"/>
    <w:rsid w:val="00150491"/>
    <w:rsid w:val="0015099B"/>
    <w:rsid w:val="00150FD4"/>
    <w:rsid w:val="00151A4A"/>
    <w:rsid w:val="00151EF4"/>
    <w:rsid w:val="00151F3A"/>
    <w:rsid w:val="00152733"/>
    <w:rsid w:val="00152E79"/>
    <w:rsid w:val="0015531E"/>
    <w:rsid w:val="00162CD3"/>
    <w:rsid w:val="00164F6C"/>
    <w:rsid w:val="001655C0"/>
    <w:rsid w:val="00172FE7"/>
    <w:rsid w:val="001768D8"/>
    <w:rsid w:val="0018036C"/>
    <w:rsid w:val="00183DCA"/>
    <w:rsid w:val="001853CF"/>
    <w:rsid w:val="00186624"/>
    <w:rsid w:val="00190835"/>
    <w:rsid w:val="001949F1"/>
    <w:rsid w:val="00194FA8"/>
    <w:rsid w:val="001958E3"/>
    <w:rsid w:val="00196E1C"/>
    <w:rsid w:val="001A3227"/>
    <w:rsid w:val="001B06D9"/>
    <w:rsid w:val="001B652A"/>
    <w:rsid w:val="001B739E"/>
    <w:rsid w:val="001B78E1"/>
    <w:rsid w:val="001B7A1E"/>
    <w:rsid w:val="001C2016"/>
    <w:rsid w:val="001C2F80"/>
    <w:rsid w:val="001C30C9"/>
    <w:rsid w:val="001C49C0"/>
    <w:rsid w:val="001C59D3"/>
    <w:rsid w:val="001D27DC"/>
    <w:rsid w:val="001D46D0"/>
    <w:rsid w:val="001E7D92"/>
    <w:rsid w:val="001F1AE4"/>
    <w:rsid w:val="001F3A31"/>
    <w:rsid w:val="001F428B"/>
    <w:rsid w:val="001F4B8B"/>
    <w:rsid w:val="002006D7"/>
    <w:rsid w:val="00200B32"/>
    <w:rsid w:val="00203B90"/>
    <w:rsid w:val="00204543"/>
    <w:rsid w:val="00206949"/>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0773"/>
    <w:rsid w:val="00252580"/>
    <w:rsid w:val="00256AE8"/>
    <w:rsid w:val="00256C81"/>
    <w:rsid w:val="0026080B"/>
    <w:rsid w:val="00262BF4"/>
    <w:rsid w:val="0026356A"/>
    <w:rsid w:val="00273890"/>
    <w:rsid w:val="002750E1"/>
    <w:rsid w:val="00276B5B"/>
    <w:rsid w:val="00276BD4"/>
    <w:rsid w:val="00277FEF"/>
    <w:rsid w:val="00282C53"/>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195C"/>
    <w:rsid w:val="002C5C78"/>
    <w:rsid w:val="002C6C23"/>
    <w:rsid w:val="002D32FC"/>
    <w:rsid w:val="002D5C1C"/>
    <w:rsid w:val="002E3635"/>
    <w:rsid w:val="002E50D3"/>
    <w:rsid w:val="002F06C3"/>
    <w:rsid w:val="002F41BA"/>
    <w:rsid w:val="002F6361"/>
    <w:rsid w:val="002F6C45"/>
    <w:rsid w:val="00300295"/>
    <w:rsid w:val="003021F4"/>
    <w:rsid w:val="00303224"/>
    <w:rsid w:val="003032B5"/>
    <w:rsid w:val="00305335"/>
    <w:rsid w:val="00311AA3"/>
    <w:rsid w:val="00311AE0"/>
    <w:rsid w:val="0031208B"/>
    <w:rsid w:val="003223E8"/>
    <w:rsid w:val="0032655E"/>
    <w:rsid w:val="00326FB1"/>
    <w:rsid w:val="00335406"/>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24F4"/>
    <w:rsid w:val="00395408"/>
    <w:rsid w:val="00397077"/>
    <w:rsid w:val="003A1462"/>
    <w:rsid w:val="003A2EE4"/>
    <w:rsid w:val="003A2F4B"/>
    <w:rsid w:val="003B1621"/>
    <w:rsid w:val="003B4949"/>
    <w:rsid w:val="003B4C15"/>
    <w:rsid w:val="003C03FA"/>
    <w:rsid w:val="003C0C9C"/>
    <w:rsid w:val="003C33E5"/>
    <w:rsid w:val="003D3F7B"/>
    <w:rsid w:val="003D5D91"/>
    <w:rsid w:val="003F1E05"/>
    <w:rsid w:val="003F2E10"/>
    <w:rsid w:val="003F3139"/>
    <w:rsid w:val="003F3D3D"/>
    <w:rsid w:val="003F77EA"/>
    <w:rsid w:val="003F7AC6"/>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419C9"/>
    <w:rsid w:val="004429E3"/>
    <w:rsid w:val="00446D44"/>
    <w:rsid w:val="004479B6"/>
    <w:rsid w:val="004564C5"/>
    <w:rsid w:val="004663C7"/>
    <w:rsid w:val="00470C99"/>
    <w:rsid w:val="004713D1"/>
    <w:rsid w:val="00471581"/>
    <w:rsid w:val="004722BE"/>
    <w:rsid w:val="00474383"/>
    <w:rsid w:val="00480880"/>
    <w:rsid w:val="00493A22"/>
    <w:rsid w:val="00496D98"/>
    <w:rsid w:val="00496DF7"/>
    <w:rsid w:val="004A0F4E"/>
    <w:rsid w:val="004B536D"/>
    <w:rsid w:val="004B586A"/>
    <w:rsid w:val="004B63DE"/>
    <w:rsid w:val="004B64B2"/>
    <w:rsid w:val="004C26DD"/>
    <w:rsid w:val="004C5A64"/>
    <w:rsid w:val="004C7615"/>
    <w:rsid w:val="004C7CA3"/>
    <w:rsid w:val="004D02FC"/>
    <w:rsid w:val="004D1ACE"/>
    <w:rsid w:val="004D1E36"/>
    <w:rsid w:val="004D23E1"/>
    <w:rsid w:val="004D3B13"/>
    <w:rsid w:val="004D5CB9"/>
    <w:rsid w:val="004D6830"/>
    <w:rsid w:val="004E7549"/>
    <w:rsid w:val="004E75DF"/>
    <w:rsid w:val="004F0520"/>
    <w:rsid w:val="004F1FF9"/>
    <w:rsid w:val="0050452B"/>
    <w:rsid w:val="00513DDB"/>
    <w:rsid w:val="00514DD0"/>
    <w:rsid w:val="00517DE1"/>
    <w:rsid w:val="0052043C"/>
    <w:rsid w:val="00520F26"/>
    <w:rsid w:val="00523EBD"/>
    <w:rsid w:val="00523F3D"/>
    <w:rsid w:val="0052405B"/>
    <w:rsid w:val="00531617"/>
    <w:rsid w:val="005349AF"/>
    <w:rsid w:val="0053593B"/>
    <w:rsid w:val="00537F27"/>
    <w:rsid w:val="005414D9"/>
    <w:rsid w:val="00542907"/>
    <w:rsid w:val="00544C44"/>
    <w:rsid w:val="005464F4"/>
    <w:rsid w:val="00546D11"/>
    <w:rsid w:val="005502CD"/>
    <w:rsid w:val="00552B58"/>
    <w:rsid w:val="00553543"/>
    <w:rsid w:val="00553B54"/>
    <w:rsid w:val="00561D68"/>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0276"/>
    <w:rsid w:val="005C370E"/>
    <w:rsid w:val="005C65B3"/>
    <w:rsid w:val="005C6987"/>
    <w:rsid w:val="005C69A9"/>
    <w:rsid w:val="005C7C37"/>
    <w:rsid w:val="005D0C4F"/>
    <w:rsid w:val="005D4B9E"/>
    <w:rsid w:val="005E1B6D"/>
    <w:rsid w:val="005E51C3"/>
    <w:rsid w:val="006001E5"/>
    <w:rsid w:val="00600825"/>
    <w:rsid w:val="006101DB"/>
    <w:rsid w:val="006109B0"/>
    <w:rsid w:val="00611050"/>
    <w:rsid w:val="006174B2"/>
    <w:rsid w:val="00620830"/>
    <w:rsid w:val="00621C08"/>
    <w:rsid w:val="00621E85"/>
    <w:rsid w:val="00622ABF"/>
    <w:rsid w:val="00623F5E"/>
    <w:rsid w:val="006251EA"/>
    <w:rsid w:val="006335A3"/>
    <w:rsid w:val="00633927"/>
    <w:rsid w:val="00635502"/>
    <w:rsid w:val="006366C2"/>
    <w:rsid w:val="00640308"/>
    <w:rsid w:val="0064110A"/>
    <w:rsid w:val="00641737"/>
    <w:rsid w:val="00644166"/>
    <w:rsid w:val="006447DB"/>
    <w:rsid w:val="0064570D"/>
    <w:rsid w:val="00646A83"/>
    <w:rsid w:val="00650C1F"/>
    <w:rsid w:val="0065159F"/>
    <w:rsid w:val="00652078"/>
    <w:rsid w:val="00652F79"/>
    <w:rsid w:val="00655183"/>
    <w:rsid w:val="0065572C"/>
    <w:rsid w:val="00660BA8"/>
    <w:rsid w:val="00661D8B"/>
    <w:rsid w:val="00665488"/>
    <w:rsid w:val="00666DF1"/>
    <w:rsid w:val="006677ED"/>
    <w:rsid w:val="00671057"/>
    <w:rsid w:val="00672328"/>
    <w:rsid w:val="00676C7D"/>
    <w:rsid w:val="00681E9F"/>
    <w:rsid w:val="0069110B"/>
    <w:rsid w:val="006A0370"/>
    <w:rsid w:val="006A5972"/>
    <w:rsid w:val="006A5C8C"/>
    <w:rsid w:val="006A6ACE"/>
    <w:rsid w:val="006A7FEE"/>
    <w:rsid w:val="006B12A4"/>
    <w:rsid w:val="006B6F1D"/>
    <w:rsid w:val="006C02BC"/>
    <w:rsid w:val="006C15AA"/>
    <w:rsid w:val="006C2928"/>
    <w:rsid w:val="006C3EE3"/>
    <w:rsid w:val="006C444D"/>
    <w:rsid w:val="006D1C1A"/>
    <w:rsid w:val="006D512A"/>
    <w:rsid w:val="006D6E43"/>
    <w:rsid w:val="006E02D5"/>
    <w:rsid w:val="006E0863"/>
    <w:rsid w:val="006E2046"/>
    <w:rsid w:val="006E3A8D"/>
    <w:rsid w:val="006E60A1"/>
    <w:rsid w:val="006F06BC"/>
    <w:rsid w:val="006F09DA"/>
    <w:rsid w:val="006F2CDC"/>
    <w:rsid w:val="006F69E0"/>
    <w:rsid w:val="00700829"/>
    <w:rsid w:val="007027AF"/>
    <w:rsid w:val="007048BA"/>
    <w:rsid w:val="00704CB2"/>
    <w:rsid w:val="00706D72"/>
    <w:rsid w:val="00710F61"/>
    <w:rsid w:val="007136F8"/>
    <w:rsid w:val="00716D29"/>
    <w:rsid w:val="00717AC4"/>
    <w:rsid w:val="00717C16"/>
    <w:rsid w:val="00720C61"/>
    <w:rsid w:val="007211FB"/>
    <w:rsid w:val="00722193"/>
    <w:rsid w:val="007224C0"/>
    <w:rsid w:val="007238F4"/>
    <w:rsid w:val="007262BE"/>
    <w:rsid w:val="00727F3A"/>
    <w:rsid w:val="00734B38"/>
    <w:rsid w:val="00734EFF"/>
    <w:rsid w:val="007357B4"/>
    <w:rsid w:val="007409D2"/>
    <w:rsid w:val="00744D32"/>
    <w:rsid w:val="007459BD"/>
    <w:rsid w:val="00751FD2"/>
    <w:rsid w:val="00755614"/>
    <w:rsid w:val="0075782F"/>
    <w:rsid w:val="007634EB"/>
    <w:rsid w:val="00763CA3"/>
    <w:rsid w:val="00764CB2"/>
    <w:rsid w:val="00765C2D"/>
    <w:rsid w:val="00767671"/>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8056ED"/>
    <w:rsid w:val="00807716"/>
    <w:rsid w:val="008157DF"/>
    <w:rsid w:val="00817F2A"/>
    <w:rsid w:val="00822A24"/>
    <w:rsid w:val="00822AD7"/>
    <w:rsid w:val="0082676A"/>
    <w:rsid w:val="00826DEA"/>
    <w:rsid w:val="00830817"/>
    <w:rsid w:val="00831679"/>
    <w:rsid w:val="0083214D"/>
    <w:rsid w:val="00832643"/>
    <w:rsid w:val="0083290B"/>
    <w:rsid w:val="0083321A"/>
    <w:rsid w:val="0083618B"/>
    <w:rsid w:val="008369B9"/>
    <w:rsid w:val="008369FD"/>
    <w:rsid w:val="0084170F"/>
    <w:rsid w:val="00841D4D"/>
    <w:rsid w:val="008422D9"/>
    <w:rsid w:val="00860C00"/>
    <w:rsid w:val="00862BC3"/>
    <w:rsid w:val="00865C8F"/>
    <w:rsid w:val="00866F4D"/>
    <w:rsid w:val="00871EF0"/>
    <w:rsid w:val="008735B6"/>
    <w:rsid w:val="00876AD4"/>
    <w:rsid w:val="008770F9"/>
    <w:rsid w:val="00884C95"/>
    <w:rsid w:val="00885577"/>
    <w:rsid w:val="00886FEA"/>
    <w:rsid w:val="00892E14"/>
    <w:rsid w:val="008976B7"/>
    <w:rsid w:val="008A1326"/>
    <w:rsid w:val="008A2DE4"/>
    <w:rsid w:val="008A3501"/>
    <w:rsid w:val="008A5497"/>
    <w:rsid w:val="008A6636"/>
    <w:rsid w:val="008A79CB"/>
    <w:rsid w:val="008B5014"/>
    <w:rsid w:val="008B51D2"/>
    <w:rsid w:val="008B61B5"/>
    <w:rsid w:val="008B6B05"/>
    <w:rsid w:val="008C1A44"/>
    <w:rsid w:val="008C1B60"/>
    <w:rsid w:val="008D40D8"/>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0F16"/>
    <w:rsid w:val="00911027"/>
    <w:rsid w:val="009118CE"/>
    <w:rsid w:val="00912D02"/>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771A"/>
    <w:rsid w:val="00937796"/>
    <w:rsid w:val="00937CB0"/>
    <w:rsid w:val="009411AC"/>
    <w:rsid w:val="00942A99"/>
    <w:rsid w:val="00943C2A"/>
    <w:rsid w:val="00943DB1"/>
    <w:rsid w:val="0095398A"/>
    <w:rsid w:val="00954A90"/>
    <w:rsid w:val="00960532"/>
    <w:rsid w:val="0096060A"/>
    <w:rsid w:val="00962C34"/>
    <w:rsid w:val="0096448E"/>
    <w:rsid w:val="00964C2F"/>
    <w:rsid w:val="00965E66"/>
    <w:rsid w:val="0097229E"/>
    <w:rsid w:val="0097465C"/>
    <w:rsid w:val="009775A9"/>
    <w:rsid w:val="00986A41"/>
    <w:rsid w:val="00990220"/>
    <w:rsid w:val="00993CA4"/>
    <w:rsid w:val="00994C02"/>
    <w:rsid w:val="00995C3C"/>
    <w:rsid w:val="00995CAE"/>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D7BBE"/>
    <w:rsid w:val="009E1B29"/>
    <w:rsid w:val="009E2955"/>
    <w:rsid w:val="009E4BB5"/>
    <w:rsid w:val="009E6C14"/>
    <w:rsid w:val="009F423D"/>
    <w:rsid w:val="009F5D2B"/>
    <w:rsid w:val="00A04B59"/>
    <w:rsid w:val="00A05108"/>
    <w:rsid w:val="00A05AC9"/>
    <w:rsid w:val="00A0674A"/>
    <w:rsid w:val="00A13E07"/>
    <w:rsid w:val="00A1594E"/>
    <w:rsid w:val="00A15FDB"/>
    <w:rsid w:val="00A2034D"/>
    <w:rsid w:val="00A215E4"/>
    <w:rsid w:val="00A25C5A"/>
    <w:rsid w:val="00A26470"/>
    <w:rsid w:val="00A31E3E"/>
    <w:rsid w:val="00A320B2"/>
    <w:rsid w:val="00A32ED0"/>
    <w:rsid w:val="00A372CF"/>
    <w:rsid w:val="00A40CA0"/>
    <w:rsid w:val="00A449E6"/>
    <w:rsid w:val="00A535C7"/>
    <w:rsid w:val="00A56BF0"/>
    <w:rsid w:val="00A61EED"/>
    <w:rsid w:val="00A63B2E"/>
    <w:rsid w:val="00A6608D"/>
    <w:rsid w:val="00A70BE8"/>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98E"/>
    <w:rsid w:val="00B02DD2"/>
    <w:rsid w:val="00B03FDA"/>
    <w:rsid w:val="00B043CC"/>
    <w:rsid w:val="00B0452B"/>
    <w:rsid w:val="00B059F8"/>
    <w:rsid w:val="00B05B48"/>
    <w:rsid w:val="00B0764A"/>
    <w:rsid w:val="00B11CCA"/>
    <w:rsid w:val="00B13257"/>
    <w:rsid w:val="00B15141"/>
    <w:rsid w:val="00B1548A"/>
    <w:rsid w:val="00B17EFE"/>
    <w:rsid w:val="00B20EBB"/>
    <w:rsid w:val="00B26C4D"/>
    <w:rsid w:val="00B326B1"/>
    <w:rsid w:val="00B4079B"/>
    <w:rsid w:val="00B41CAD"/>
    <w:rsid w:val="00B453EA"/>
    <w:rsid w:val="00B47A1D"/>
    <w:rsid w:val="00B51C6A"/>
    <w:rsid w:val="00B53139"/>
    <w:rsid w:val="00B53AEF"/>
    <w:rsid w:val="00B55371"/>
    <w:rsid w:val="00B57C37"/>
    <w:rsid w:val="00B60484"/>
    <w:rsid w:val="00B60D6F"/>
    <w:rsid w:val="00B60DE9"/>
    <w:rsid w:val="00B6143F"/>
    <w:rsid w:val="00B63230"/>
    <w:rsid w:val="00B634DF"/>
    <w:rsid w:val="00B6404E"/>
    <w:rsid w:val="00B7574F"/>
    <w:rsid w:val="00B7691F"/>
    <w:rsid w:val="00B76DAD"/>
    <w:rsid w:val="00B775AD"/>
    <w:rsid w:val="00B81B13"/>
    <w:rsid w:val="00B84434"/>
    <w:rsid w:val="00B84FFF"/>
    <w:rsid w:val="00B91C52"/>
    <w:rsid w:val="00B92DA6"/>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610"/>
    <w:rsid w:val="00C03D88"/>
    <w:rsid w:val="00C04D12"/>
    <w:rsid w:val="00C10AF7"/>
    <w:rsid w:val="00C111D6"/>
    <w:rsid w:val="00C11548"/>
    <w:rsid w:val="00C1234E"/>
    <w:rsid w:val="00C15D0F"/>
    <w:rsid w:val="00C23A1A"/>
    <w:rsid w:val="00C26DEF"/>
    <w:rsid w:val="00C30EEC"/>
    <w:rsid w:val="00C32843"/>
    <w:rsid w:val="00C32B47"/>
    <w:rsid w:val="00C3307F"/>
    <w:rsid w:val="00C339E2"/>
    <w:rsid w:val="00C41B12"/>
    <w:rsid w:val="00C454E1"/>
    <w:rsid w:val="00C507CF"/>
    <w:rsid w:val="00C52A69"/>
    <w:rsid w:val="00C567E5"/>
    <w:rsid w:val="00C600BC"/>
    <w:rsid w:val="00C62C5A"/>
    <w:rsid w:val="00C63CAD"/>
    <w:rsid w:val="00C67068"/>
    <w:rsid w:val="00C709A9"/>
    <w:rsid w:val="00C71065"/>
    <w:rsid w:val="00C72540"/>
    <w:rsid w:val="00C75A76"/>
    <w:rsid w:val="00C84048"/>
    <w:rsid w:val="00C8537A"/>
    <w:rsid w:val="00CA1831"/>
    <w:rsid w:val="00CA1AD6"/>
    <w:rsid w:val="00CA3302"/>
    <w:rsid w:val="00CA5237"/>
    <w:rsid w:val="00CA5C16"/>
    <w:rsid w:val="00CA6D37"/>
    <w:rsid w:val="00CA7816"/>
    <w:rsid w:val="00CB6CE8"/>
    <w:rsid w:val="00CB76C5"/>
    <w:rsid w:val="00CC07A3"/>
    <w:rsid w:val="00CC1714"/>
    <w:rsid w:val="00CC1956"/>
    <w:rsid w:val="00CC58FC"/>
    <w:rsid w:val="00CD3CD5"/>
    <w:rsid w:val="00CD4814"/>
    <w:rsid w:val="00CE42B4"/>
    <w:rsid w:val="00CE5E63"/>
    <w:rsid w:val="00CF2E99"/>
    <w:rsid w:val="00CF5387"/>
    <w:rsid w:val="00CF711F"/>
    <w:rsid w:val="00D014E4"/>
    <w:rsid w:val="00D02AB1"/>
    <w:rsid w:val="00D040F8"/>
    <w:rsid w:val="00D10ACA"/>
    <w:rsid w:val="00D11540"/>
    <w:rsid w:val="00D12FBA"/>
    <w:rsid w:val="00D1601F"/>
    <w:rsid w:val="00D2095D"/>
    <w:rsid w:val="00D20ABA"/>
    <w:rsid w:val="00D23363"/>
    <w:rsid w:val="00D26754"/>
    <w:rsid w:val="00D26C23"/>
    <w:rsid w:val="00D30491"/>
    <w:rsid w:val="00D33ACB"/>
    <w:rsid w:val="00D3503D"/>
    <w:rsid w:val="00D35B77"/>
    <w:rsid w:val="00D43E18"/>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0FF7"/>
    <w:rsid w:val="00DC6733"/>
    <w:rsid w:val="00DC7E84"/>
    <w:rsid w:val="00DD2D19"/>
    <w:rsid w:val="00DD7CF9"/>
    <w:rsid w:val="00DE48D8"/>
    <w:rsid w:val="00DE6704"/>
    <w:rsid w:val="00DE674C"/>
    <w:rsid w:val="00DF125F"/>
    <w:rsid w:val="00DF2BBC"/>
    <w:rsid w:val="00DF4318"/>
    <w:rsid w:val="00DF44C4"/>
    <w:rsid w:val="00E01BB2"/>
    <w:rsid w:val="00E0340B"/>
    <w:rsid w:val="00E04317"/>
    <w:rsid w:val="00E068DB"/>
    <w:rsid w:val="00E10674"/>
    <w:rsid w:val="00E11794"/>
    <w:rsid w:val="00E149C1"/>
    <w:rsid w:val="00E20D70"/>
    <w:rsid w:val="00E21BDC"/>
    <w:rsid w:val="00E21F73"/>
    <w:rsid w:val="00E2488E"/>
    <w:rsid w:val="00E25C3E"/>
    <w:rsid w:val="00E27FB1"/>
    <w:rsid w:val="00E31C77"/>
    <w:rsid w:val="00E32102"/>
    <w:rsid w:val="00E32DE2"/>
    <w:rsid w:val="00E33ED5"/>
    <w:rsid w:val="00E33F05"/>
    <w:rsid w:val="00E37474"/>
    <w:rsid w:val="00E378A1"/>
    <w:rsid w:val="00E407D6"/>
    <w:rsid w:val="00E4358C"/>
    <w:rsid w:val="00E45528"/>
    <w:rsid w:val="00E456F6"/>
    <w:rsid w:val="00E46502"/>
    <w:rsid w:val="00E4678F"/>
    <w:rsid w:val="00E50BDB"/>
    <w:rsid w:val="00E53F6F"/>
    <w:rsid w:val="00E542B7"/>
    <w:rsid w:val="00E56C11"/>
    <w:rsid w:val="00E62C98"/>
    <w:rsid w:val="00E64DF0"/>
    <w:rsid w:val="00E66840"/>
    <w:rsid w:val="00E67E46"/>
    <w:rsid w:val="00E711D0"/>
    <w:rsid w:val="00E71624"/>
    <w:rsid w:val="00E72992"/>
    <w:rsid w:val="00E80B68"/>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C7511"/>
    <w:rsid w:val="00ED7F69"/>
    <w:rsid w:val="00EE25E4"/>
    <w:rsid w:val="00EE2CEC"/>
    <w:rsid w:val="00EF41CE"/>
    <w:rsid w:val="00EF71E6"/>
    <w:rsid w:val="00EF752F"/>
    <w:rsid w:val="00F008A4"/>
    <w:rsid w:val="00F01519"/>
    <w:rsid w:val="00F03C7E"/>
    <w:rsid w:val="00F07FCE"/>
    <w:rsid w:val="00F16628"/>
    <w:rsid w:val="00F166B0"/>
    <w:rsid w:val="00F16EC7"/>
    <w:rsid w:val="00F219D5"/>
    <w:rsid w:val="00F2415D"/>
    <w:rsid w:val="00F2428B"/>
    <w:rsid w:val="00F27041"/>
    <w:rsid w:val="00F27620"/>
    <w:rsid w:val="00F32872"/>
    <w:rsid w:val="00F367D9"/>
    <w:rsid w:val="00F36808"/>
    <w:rsid w:val="00F42A2F"/>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2D1F"/>
    <w:rsid w:val="00FD3706"/>
    <w:rsid w:val="00FD6D97"/>
    <w:rsid w:val="00FD71D5"/>
    <w:rsid w:val="00FE422F"/>
    <w:rsid w:val="00FE62BE"/>
    <w:rsid w:val="00FE70AB"/>
    <w:rsid w:val="00FF2054"/>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9D272FA2-A721-4B96-AC98-5164FC9F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537F27"/>
    <w:pPr>
      <w:tabs>
        <w:tab w:val="left" w:pos="0"/>
        <w:tab w:val="left" w:pos="180"/>
        <w:tab w:val="left" w:pos="360"/>
        <w:tab w:val="right" w:leader="dot" w:pos="9720"/>
      </w:tabs>
      <w:spacing w:line="360" w:lineRule="auto"/>
      <w:ind w:right="641"/>
      <w:jc w:val="both"/>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aliases w:val="03_ELENCO PUNTATO,Paragrafo elenco 2,capitolo 1,lp1,Emaze punto elenco bianco,Bullet List"/>
    <w:basedOn w:val="Normale"/>
    <w:link w:val="ParagrafoelencoCarattere"/>
    <w:uiPriority w:val="34"/>
    <w:qFormat/>
    <w:rsid w:val="00871EF0"/>
    <w:pPr>
      <w:ind w:left="720"/>
      <w:contextualSpacing/>
    </w:pPr>
  </w:style>
  <w:style w:type="character" w:customStyle="1" w:styleId="ParagrafoelencoCarattere">
    <w:name w:val="Paragrafo elenco Carattere"/>
    <w:aliases w:val="03_ELENCO PUNTATO Carattere,Paragrafo elenco 2 Carattere,capitolo 1 Carattere,lp1 Carattere,Emaze punto elenco bianco Carattere,Bullet List Carattere"/>
    <w:basedOn w:val="Carpredefinitoparagrafo"/>
    <w:link w:val="Paragrafoelenco"/>
    <w:uiPriority w:val="34"/>
    <w:qFormat/>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 w:type="table" w:customStyle="1" w:styleId="TableNormal">
    <w:name w:val="Table Normal"/>
    <w:uiPriority w:val="2"/>
    <w:semiHidden/>
    <w:unhideWhenUsed/>
    <w:qFormat/>
    <w:rsid w:val="005464F4"/>
    <w:pPr>
      <w:widowControl w:val="0"/>
      <w:autoSpaceDE w:val="0"/>
      <w:autoSpaceDN w:val="0"/>
      <w:spacing w:after="0" w:line="240" w:lineRule="auto"/>
    </w:pPr>
    <w:rPr>
      <w:rFonts w:asciiTheme="minorHAnsi" w:eastAsia="Times New Roman" w:hAnsiTheme="minorHAns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464F4"/>
    <w:pPr>
      <w:widowControl w:val="0"/>
      <w:autoSpaceDE w:val="0"/>
      <w:autoSpaceDN w:val="0"/>
      <w:spacing w:after="0" w:line="240" w:lineRule="auto"/>
    </w:pPr>
    <w:rPr>
      <w:rFonts w:ascii="Times New Roman" w:eastAsia="Times New Roman" w:hAnsi="Times New Roman" w:cs="Times New Roman"/>
      <w:sz w:val="22"/>
      <w:szCs w:val="22"/>
      <w:lang w:eastAsia="en-US"/>
    </w:rPr>
  </w:style>
  <w:style w:type="table" w:customStyle="1" w:styleId="Tabellasemplice-11">
    <w:name w:val="Tabella semplice - 11"/>
    <w:basedOn w:val="Tabellanormale"/>
    <w:uiPriority w:val="41"/>
    <w:rsid w:val="00DC0FF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
    <w:name w:val="TableGrid"/>
    <w:rsid w:val="009118CE"/>
    <w:pPr>
      <w:spacing w:after="0" w:line="240" w:lineRule="auto"/>
    </w:pPr>
    <w:rPr>
      <w:rFonts w:asciiTheme="minorHAnsi" w:eastAsia="Times New Roman" w:hAnsiTheme="minorHAns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1421982">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242638095">
      <w:bodyDiv w:val="1"/>
      <w:marLeft w:val="0"/>
      <w:marRight w:val="0"/>
      <w:marTop w:val="0"/>
      <w:marBottom w:val="0"/>
      <w:divBdr>
        <w:top w:val="none" w:sz="0" w:space="0" w:color="auto"/>
        <w:left w:val="none" w:sz="0" w:space="0" w:color="auto"/>
        <w:bottom w:val="none" w:sz="0" w:space="0" w:color="auto"/>
        <w:right w:val="none" w:sz="0" w:space="0" w:color="auto"/>
      </w:divBdr>
    </w:div>
    <w:div w:id="1494956573">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 w:id="205974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10" Type="http://schemas.openxmlformats.org/officeDocument/2006/relationships/footer" Target="footer1.xml"/><Relationship Id="rId19"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osettiegatti.eu/info/norme/statali/2011_0159.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F8CE0-F188-4540-9D3A-FB32A865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20</Pages>
  <Words>5606</Words>
  <Characters>31957</Characters>
  <Application>Microsoft Office Word</Application>
  <DocSecurity>0</DocSecurity>
  <Lines>266</Lines>
  <Paragraphs>74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Donato Cavallo</cp:lastModifiedBy>
  <cp:revision>103</cp:revision>
  <cp:lastPrinted>2020-12-11T15:00:00Z</cp:lastPrinted>
  <dcterms:created xsi:type="dcterms:W3CDTF">2022-02-07T11:54:00Z</dcterms:created>
  <dcterms:modified xsi:type="dcterms:W3CDTF">2023-02-16T14:49:00Z</dcterms:modified>
</cp:coreProperties>
</file>