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E7E1E" w14:textId="04965ED4" w:rsidR="00C97A4F" w:rsidRDefault="0040249F" w:rsidP="00C97A4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SEZIONE</w:t>
      </w:r>
      <w:r w:rsidR="00214F4F" w:rsidRPr="00136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DA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70674ADC" w14:textId="2A373133" w:rsidR="00214F4F" w:rsidRPr="00136A1A" w:rsidRDefault="00C97A4F" w:rsidP="00C97A4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D</w:t>
      </w:r>
      <w:r w:rsidRPr="00C97A4F">
        <w:rPr>
          <w:rFonts w:ascii="Times New Roman" w:hAnsi="Times New Roman" w:cs="Times New Roman"/>
          <w:b/>
          <w:iCs/>
          <w:sz w:val="24"/>
          <w:szCs w:val="24"/>
        </w:rPr>
        <w:t xml:space="preserve">ati identificativi dei </w:t>
      </w:r>
      <w:r>
        <w:rPr>
          <w:rFonts w:ascii="Times New Roman" w:hAnsi="Times New Roman" w:cs="Times New Roman"/>
          <w:b/>
          <w:iCs/>
          <w:sz w:val="24"/>
          <w:szCs w:val="24"/>
        </w:rPr>
        <w:t>S</w:t>
      </w:r>
      <w:r w:rsidRPr="00C97A4F">
        <w:rPr>
          <w:rFonts w:ascii="Times New Roman" w:hAnsi="Times New Roman" w:cs="Times New Roman"/>
          <w:b/>
          <w:iCs/>
          <w:sz w:val="24"/>
          <w:szCs w:val="24"/>
        </w:rPr>
        <w:t>oggetti di cui all’art. 94, comma 3 del Codice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1188"/>
        <w:gridCol w:w="839"/>
        <w:gridCol w:w="1355"/>
        <w:gridCol w:w="1685"/>
        <w:gridCol w:w="2008"/>
      </w:tblGrid>
      <w:tr w:rsidR="00A53DAA" w:rsidRPr="00136A1A" w14:paraId="183668D9" w14:textId="77777777" w:rsidTr="001E7FFB">
        <w:trPr>
          <w:trHeight w:val="574"/>
        </w:trPr>
        <w:tc>
          <w:tcPr>
            <w:tcW w:w="662" w:type="pct"/>
            <w:shd w:val="clear" w:color="auto" w:fill="D9D9D9"/>
            <w:vAlign w:val="center"/>
          </w:tcPr>
          <w:p w14:paraId="4D6E3EA9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Cognome</w:t>
            </w:r>
          </w:p>
        </w:tc>
        <w:tc>
          <w:tcPr>
            <w:tcW w:w="663" w:type="pct"/>
            <w:shd w:val="clear" w:color="auto" w:fill="D9D9D9"/>
            <w:vAlign w:val="center"/>
          </w:tcPr>
          <w:p w14:paraId="1966A753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Nome</w:t>
            </w:r>
          </w:p>
        </w:tc>
        <w:tc>
          <w:tcPr>
            <w:tcW w:w="617" w:type="pct"/>
            <w:shd w:val="clear" w:color="auto" w:fill="D9D9D9"/>
            <w:vAlign w:val="center"/>
          </w:tcPr>
          <w:p w14:paraId="122DCB09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Luogo di nascita</w:t>
            </w:r>
          </w:p>
        </w:tc>
        <w:tc>
          <w:tcPr>
            <w:tcW w:w="436" w:type="pct"/>
            <w:shd w:val="clear" w:color="auto" w:fill="D9D9D9"/>
            <w:vAlign w:val="center"/>
          </w:tcPr>
          <w:p w14:paraId="01D2CE5F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Data di nascita</w:t>
            </w:r>
          </w:p>
        </w:tc>
        <w:tc>
          <w:tcPr>
            <w:tcW w:w="704" w:type="pct"/>
            <w:shd w:val="clear" w:color="auto" w:fill="D9D9D9"/>
            <w:vAlign w:val="center"/>
          </w:tcPr>
          <w:p w14:paraId="0F43CB89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Residenza</w:t>
            </w:r>
          </w:p>
        </w:tc>
        <w:tc>
          <w:tcPr>
            <w:tcW w:w="875" w:type="pct"/>
            <w:shd w:val="clear" w:color="auto" w:fill="D9D9D9"/>
            <w:vAlign w:val="center"/>
          </w:tcPr>
          <w:p w14:paraId="36E40304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Codice fiscale</w:t>
            </w:r>
          </w:p>
        </w:tc>
        <w:tc>
          <w:tcPr>
            <w:tcW w:w="1043" w:type="pct"/>
            <w:shd w:val="clear" w:color="auto" w:fill="D9D9D9"/>
            <w:vAlign w:val="center"/>
          </w:tcPr>
          <w:p w14:paraId="64547C6E" w14:textId="77777777" w:rsidR="00A53DAA" w:rsidRPr="00136A1A" w:rsidRDefault="00A53DAA" w:rsidP="001E7FFB">
            <w:pPr>
              <w:pStyle w:val="Default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1A">
              <w:rPr>
                <w:rFonts w:ascii="Times New Roman" w:hAnsi="Times New Roman" w:cs="Times New Roman"/>
                <w:sz w:val="24"/>
                <w:szCs w:val="24"/>
              </w:rPr>
              <w:t>Carica rivestita</w:t>
            </w:r>
          </w:p>
        </w:tc>
      </w:tr>
      <w:tr w:rsidR="00A53DAA" w:rsidRPr="00136A1A" w14:paraId="1F2BB9A0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7A60FAFC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7589918D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39A1BFBD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0D4596B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41B2E6C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074B6DE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73C31C90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791510EC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6B7CE59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3180FA7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3C14B591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0186407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663BEF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0BA1EA3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5DA409B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3B83EE17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38371DA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357A5E1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3277CBC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38D1791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71E70F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45E0B43C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586F28FA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1C4E58E4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4F51B814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0D0FBB4C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2F9118E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6C74CB3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7A464B4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8B82CEC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2CA04A4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28AECF81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04B4E72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2B1502E9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601D778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657ED8B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4E4DF06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1F0C712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3B5E389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1518EC76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555B53FD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2BB1FFB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66AC753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01196F04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47C48A20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9F3C4C4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77D0820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2E32CE39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78341B0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01FE6D56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18B524E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78568A2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2AFE631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7C2C454A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496B233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35013206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6E1E20F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14E4AAA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2372D42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0741CB11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0217F810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6C9429B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0B11629F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7A4A367F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09E8D5D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4461564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6537B736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257C6F2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31C1118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6C9F9CD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1D810930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4589BEE1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0C19B1F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50CCB56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58573EFA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2617D68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7B8D235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709108C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070AD49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7DF2A7ED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506C8F69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6FC6888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2E70BDFF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3635AB64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43FCE74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8427C3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09A444D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3DDE200D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6121208A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4EEA284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0817CC9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14116BF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7B66CC4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31B77D76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6754DE39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24FFC6DB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0D80696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1258E76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77B2BA8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1EAAB1E6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5778AEA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2618FBFD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2787EF9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0FD25076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037C863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5B35D0D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3A9967F3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2A35B6B0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69AE368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B6DF862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24DEBBAB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12CACF40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1265815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5B1F51C6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5B910619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65A3DFDF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AD05257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04F3B5C4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1490D1BC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DAA" w:rsidRPr="00136A1A" w14:paraId="1975860A" w14:textId="77777777" w:rsidTr="001E7FFB">
        <w:trPr>
          <w:trHeight w:val="567"/>
        </w:trPr>
        <w:tc>
          <w:tcPr>
            <w:tcW w:w="662" w:type="pct"/>
            <w:vAlign w:val="center"/>
          </w:tcPr>
          <w:p w14:paraId="097D7556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2D0B28BA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20264229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14:paraId="76C4E985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7B3F9038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08CACC1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14:paraId="3FCC3E0E" w14:textId="77777777" w:rsidR="00A53DAA" w:rsidRPr="00136A1A" w:rsidRDefault="00A53DAA" w:rsidP="001E7FF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4010F7" w14:textId="1D240120" w:rsidR="00D562E7" w:rsidRDefault="00D562E7" w:rsidP="004F54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F4C44" w14:textId="7DF5A22F" w:rsidR="00C97A4F" w:rsidRDefault="0040249F" w:rsidP="00C97A4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SEZIONE 2B</w:t>
      </w:r>
      <w:r w:rsidR="00C97A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ACFFC0" w14:textId="3FCB0FF0" w:rsidR="00C97A4F" w:rsidRPr="00136A1A" w:rsidRDefault="00C97A4F" w:rsidP="00C97A4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sz w:val="24"/>
          <w:szCs w:val="24"/>
        </w:rPr>
        <w:t>Ulteriori indicazioni necessarie all’effettuazione degli accertamenti relativi alle singole cause di esclusione</w:t>
      </w:r>
    </w:p>
    <w:p w14:paraId="51DC4955" w14:textId="77777777" w:rsidR="00C97A4F" w:rsidRPr="00136A1A" w:rsidRDefault="00C97A4F" w:rsidP="00C97A4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Ufficio/sede dell’Agenzia delle Entrate:</w:t>
      </w:r>
    </w:p>
    <w:p w14:paraId="0AF620E4" w14:textId="77777777" w:rsidR="00C97A4F" w:rsidRPr="00136A1A" w:rsidRDefault="00C97A4F" w:rsidP="00C97A4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Ufficio di ________________________________, città __________________________________, Prov. _____, via _________________________, n. _____, CAP _______ tel. _________________, e-mail ________________________________, PEC _____________________________________.</w:t>
      </w:r>
    </w:p>
    <w:p w14:paraId="1F588A98" w14:textId="77777777" w:rsidR="00C97A4F" w:rsidRPr="00136A1A" w:rsidRDefault="00C97A4F" w:rsidP="00C97A4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C9B2CD" w14:textId="77777777" w:rsidR="00C97A4F" w:rsidRPr="00136A1A" w:rsidRDefault="00C97A4F" w:rsidP="00C97A4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Ufficio della Provincia competente per la certificazione di cui alla legge 68/1999:</w:t>
      </w:r>
    </w:p>
    <w:p w14:paraId="2EDD2430" w14:textId="77777777" w:rsidR="00C97A4F" w:rsidRPr="00136A1A" w:rsidRDefault="00C97A4F" w:rsidP="00C97A4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Provincia di _________________________, Ufficio _________________________________, con sede in ___________________________, via __________________________________, n. _____, CAP _______, tel. ___________________________, fax ________________________________, e-mail __________________________________, PEC __________________________________.</w:t>
      </w:r>
    </w:p>
    <w:p w14:paraId="74C20460" w14:textId="77777777" w:rsidR="00C97A4F" w:rsidRPr="00136A1A" w:rsidRDefault="00C97A4F" w:rsidP="00C97A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2EC6E4" w14:textId="77777777" w:rsidR="00C97A4F" w:rsidRPr="00136A1A" w:rsidRDefault="00C97A4F" w:rsidP="00C97A4F">
      <w:pPr>
        <w:pStyle w:val="Numerazioneperbuste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9107F2" w14:textId="77777777" w:rsidR="00C97A4F" w:rsidRPr="00136A1A" w:rsidRDefault="00C97A4F" w:rsidP="00C97A4F">
      <w:pPr>
        <w:pStyle w:val="Numerazioneperbuste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 xml:space="preserve">__________________, lì ________ </w:t>
      </w:r>
    </w:p>
    <w:p w14:paraId="41EAB711" w14:textId="77777777" w:rsidR="00C97A4F" w:rsidRPr="00136A1A" w:rsidRDefault="00C97A4F" w:rsidP="00C97A4F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7DCD15" w14:textId="77777777" w:rsidR="00C97A4F" w:rsidRPr="00136A1A" w:rsidRDefault="00C97A4F" w:rsidP="00C97A4F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6A1A">
        <w:rPr>
          <w:rFonts w:ascii="Times New Roman" w:hAnsi="Times New Roman" w:cs="Times New Roman"/>
          <w:i/>
          <w:sz w:val="24"/>
          <w:szCs w:val="24"/>
        </w:rPr>
        <w:t>Il Documento deve essere firmato digitalmente</w:t>
      </w:r>
    </w:p>
    <w:p w14:paraId="4214F9B4" w14:textId="77777777" w:rsidR="00C97A4F" w:rsidRDefault="00C97A4F" w:rsidP="004F54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89B554" w14:textId="77777777" w:rsidR="0030492A" w:rsidRDefault="0030492A" w:rsidP="004F54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5D3D7" w14:textId="77777777" w:rsidR="0030492A" w:rsidRDefault="0030492A" w:rsidP="004F54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86DFE" w14:textId="77777777" w:rsidR="0030492A" w:rsidRDefault="0030492A" w:rsidP="004F54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BE359" w14:textId="77777777" w:rsidR="0030492A" w:rsidRDefault="0030492A" w:rsidP="003841A7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F0189CE" w14:textId="77777777" w:rsidR="003841A7" w:rsidRDefault="003841A7" w:rsidP="0030492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D8203" w14:textId="77811B4E" w:rsidR="0030492A" w:rsidRDefault="0040249F" w:rsidP="0030492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SEZIONE 2C</w:t>
      </w:r>
      <w:r w:rsidR="003049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51583F" w14:textId="77777777" w:rsidR="0030492A" w:rsidRPr="00611C3B" w:rsidRDefault="0030492A" w:rsidP="0030492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C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Pr="00611C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osizioni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</w:t>
      </w:r>
      <w:r w:rsidRPr="00611C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ontributive</w:t>
      </w:r>
    </w:p>
    <w:p w14:paraId="7AB35AB3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RAGIONE/DENOMINAZIONE SOCIALE </w:t>
      </w:r>
    </w:p>
    <w:p w14:paraId="4DAB8D79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_________________________________________ </w:t>
      </w:r>
    </w:p>
    <w:p w14:paraId="495F2BF4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CCNL APPLICATO </w:t>
      </w:r>
    </w:p>
    <w:p w14:paraId="6326170A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___________________________________ </w:t>
      </w:r>
    </w:p>
    <w:p w14:paraId="474ECDF3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DIMENSIONE AZIENDALE </w:t>
      </w:r>
    </w:p>
    <w:p w14:paraId="353FABA9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N. dipendenti ________________ </w:t>
      </w:r>
    </w:p>
    <w:p w14:paraId="66A937B3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DATI INAIL </w:t>
      </w:r>
      <w:r w:rsidRPr="00636E23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(in caso di iscrizione presso più sedi occorre indicarle tutte)</w:t>
      </w:r>
    </w:p>
    <w:p w14:paraId="04CACEE8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Codice </w:t>
      </w:r>
      <w:r>
        <w:rPr>
          <w:rFonts w:ascii="Times New Roman" w:hAnsi="Times New Roman" w:cs="Times New Roman"/>
          <w:color w:val="000000"/>
          <w:sz w:val="24"/>
          <w:szCs w:val="24"/>
        </w:rPr>
        <w:t>impresa</w:t>
      </w: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 </w:t>
      </w:r>
    </w:p>
    <w:p w14:paraId="73705DF0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PAT sede legale impresa ______________________ </w:t>
      </w:r>
    </w:p>
    <w:p w14:paraId="38D0C137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DATI INPS </w:t>
      </w:r>
      <w:r w:rsidRPr="00636E23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(in caso di iscrizione presso più sedi occorre indicarle tutte)</w:t>
      </w:r>
    </w:p>
    <w:p w14:paraId="3B912CBA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matricola azienda ________________________ </w:t>
      </w:r>
    </w:p>
    <w:p w14:paraId="4B6DBBED" w14:textId="77777777" w:rsidR="0030492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codice sede INPS_________________________ </w:t>
      </w:r>
    </w:p>
    <w:p w14:paraId="4BCF6391" w14:textId="77777777" w:rsidR="0030492A" w:rsidRPr="00F54D90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0D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CASSA EDILE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36E23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(in caso di iscrizione presso più sedi occorre indicarle tutte)</w:t>
      </w:r>
    </w:p>
    <w:p w14:paraId="6E2B7DCD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matricola azienda ________________________ </w:t>
      </w:r>
    </w:p>
    <w:p w14:paraId="1586104B" w14:textId="77777777" w:rsidR="0030492A" w:rsidRPr="00944B7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6A1A">
        <w:rPr>
          <w:rFonts w:ascii="Times New Roman" w:hAnsi="Times New Roman" w:cs="Times New Roman"/>
          <w:color w:val="000000"/>
          <w:sz w:val="24"/>
          <w:szCs w:val="24"/>
        </w:rPr>
        <w:t xml:space="preserve">codice sede INPS_________________________ </w:t>
      </w:r>
    </w:p>
    <w:p w14:paraId="532BD999" w14:textId="77777777" w:rsidR="0030492A" w:rsidRPr="00136A1A" w:rsidRDefault="0030492A" w:rsidP="003049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479FF1" w14:textId="77777777" w:rsidR="0030492A" w:rsidRPr="00136A1A" w:rsidRDefault="0030492A" w:rsidP="0030492A">
      <w:pPr>
        <w:pStyle w:val="Numerazioneperbuste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 xml:space="preserve">__________________, lì ________ </w:t>
      </w:r>
    </w:p>
    <w:p w14:paraId="06F2BDA4" w14:textId="77777777" w:rsidR="0030492A" w:rsidRPr="00784BAE" w:rsidRDefault="0030492A" w:rsidP="004F540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492A" w:rsidRPr="00784BAE" w:rsidSect="00DC4BE9">
      <w:headerReference w:type="default" r:id="rId11"/>
      <w:headerReference w:type="first" r:id="rId12"/>
      <w:pgSz w:w="11905" w:h="16837"/>
      <w:pgMar w:top="1661" w:right="1134" w:bottom="1134" w:left="1134" w:header="72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9A25" w14:textId="77777777" w:rsidR="002C6C2E" w:rsidRDefault="002C6C2E">
      <w:r>
        <w:separator/>
      </w:r>
    </w:p>
  </w:endnote>
  <w:endnote w:type="continuationSeparator" w:id="0">
    <w:p w14:paraId="38000F75" w14:textId="77777777" w:rsidR="002C6C2E" w:rsidRDefault="002C6C2E">
      <w:r>
        <w:continuationSeparator/>
      </w:r>
    </w:p>
  </w:endnote>
  <w:endnote w:type="continuationNotice" w:id="1">
    <w:p w14:paraId="2B082292" w14:textId="77777777" w:rsidR="002C6C2E" w:rsidRDefault="002C6C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NewPS-BoldItalic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627FD" w14:textId="77777777" w:rsidR="002C6C2E" w:rsidRDefault="002C6C2E">
      <w:r>
        <w:separator/>
      </w:r>
    </w:p>
  </w:footnote>
  <w:footnote w:type="continuationSeparator" w:id="0">
    <w:p w14:paraId="6EF52342" w14:textId="77777777" w:rsidR="002C6C2E" w:rsidRDefault="002C6C2E">
      <w:r>
        <w:continuationSeparator/>
      </w:r>
    </w:p>
  </w:footnote>
  <w:footnote w:type="continuationNotice" w:id="1">
    <w:p w14:paraId="0E5E0788" w14:textId="77777777" w:rsidR="002C6C2E" w:rsidRDefault="002C6C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7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90"/>
      <w:gridCol w:w="6684"/>
    </w:tblGrid>
    <w:tr w:rsidR="00D86CAD" w:rsidRPr="004F0B92" w14:paraId="40BE934D" w14:textId="77777777" w:rsidTr="00136A1A">
      <w:trPr>
        <w:trHeight w:val="1408"/>
      </w:trPr>
      <w:tc>
        <w:tcPr>
          <w:tcW w:w="2990" w:type="dxa"/>
          <w:vAlign w:val="center"/>
        </w:tcPr>
        <w:p w14:paraId="68BDF4B9" w14:textId="76C3A5BB" w:rsidR="00D86CAD" w:rsidRPr="004F0B92" w:rsidRDefault="00136A1A" w:rsidP="00A04B59">
          <w:pPr>
            <w:keepNext/>
            <w:spacing w:after="0" w:line="276" w:lineRule="auto"/>
            <w:outlineLvl w:val="0"/>
            <w:rPr>
              <w:rFonts w:ascii="Arial" w:hAnsi="Arial" w:cs="Arial"/>
              <w:b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4AB9DE56" wp14:editId="2F109AB9">
                <wp:extent cx="1542204" cy="546197"/>
                <wp:effectExtent l="0" t="0" r="1270" b="6350"/>
                <wp:docPr id="3" name="Immagine 3" descr="Immagine che contiene Carattere, Elementi grafici, logo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Carattere, Elementi grafici, logo, grafica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034" cy="55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4" w:type="dxa"/>
          <w:vAlign w:val="center"/>
        </w:tcPr>
        <w:p w14:paraId="5BD2CB88" w14:textId="77777777" w:rsidR="0030492A" w:rsidRDefault="0030492A" w:rsidP="0030492A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ALLEGATO 2</w:t>
          </w:r>
        </w:p>
        <w:p w14:paraId="0656887B" w14:textId="40D71AB1" w:rsidR="00D86CAD" w:rsidRPr="008F3AB4" w:rsidRDefault="0030492A" w:rsidP="0030492A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iCs/>
              <w:sz w:val="18"/>
              <w:szCs w:val="18"/>
            </w:rPr>
            <w:t>DICHIARAZIONI INTEGRATIVE ALLA DOMANDA DI ABILITAZIONE</w:t>
          </w:r>
        </w:p>
      </w:tc>
    </w:tr>
  </w:tbl>
  <w:p w14:paraId="08B00C22" w14:textId="77777777" w:rsidR="00D86CAD" w:rsidRPr="004F0B92" w:rsidRDefault="00D86CAD" w:rsidP="006F69E0">
    <w:pPr>
      <w:pStyle w:val="Intestazione"/>
      <w:rPr>
        <w:rFonts w:ascii="Arial" w:hAnsi="Arial" w:cs="Arial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7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90"/>
      <w:gridCol w:w="6684"/>
    </w:tblGrid>
    <w:tr w:rsidR="00D562E7" w:rsidRPr="004F0B92" w14:paraId="490AFEFB" w14:textId="77777777" w:rsidTr="001E7FFB">
      <w:trPr>
        <w:trHeight w:val="1408"/>
      </w:trPr>
      <w:tc>
        <w:tcPr>
          <w:tcW w:w="2990" w:type="dxa"/>
          <w:vAlign w:val="center"/>
        </w:tcPr>
        <w:p w14:paraId="790EB7DE" w14:textId="77777777" w:rsidR="00D562E7" w:rsidRPr="004F0B92" w:rsidRDefault="00D562E7" w:rsidP="00D562E7">
          <w:pPr>
            <w:keepNext/>
            <w:spacing w:after="0" w:line="276" w:lineRule="auto"/>
            <w:outlineLvl w:val="0"/>
            <w:rPr>
              <w:rFonts w:ascii="Arial" w:hAnsi="Arial" w:cs="Arial"/>
              <w:b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45E4BB26" wp14:editId="72EC8415">
                <wp:extent cx="1542204" cy="546197"/>
                <wp:effectExtent l="0" t="0" r="1270" b="6350"/>
                <wp:docPr id="981283374" name="Immagine 981283374" descr="Immagine che contiene Carattere, Elementi grafici, logo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Carattere, Elementi grafici, logo, grafica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034" cy="55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4" w:type="dxa"/>
          <w:vAlign w:val="center"/>
        </w:tcPr>
        <w:p w14:paraId="26CF3298" w14:textId="236754D7" w:rsidR="00D562E7" w:rsidRDefault="00D562E7" w:rsidP="00D562E7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ALLEGATO </w:t>
          </w:r>
          <w:r w:rsidR="00784BAE">
            <w:rPr>
              <w:rFonts w:ascii="Times New Roman" w:hAnsi="Times New Roman" w:cs="Times New Roman"/>
              <w:b/>
              <w:sz w:val="18"/>
              <w:szCs w:val="18"/>
            </w:rPr>
            <w:t>2</w:t>
          </w:r>
        </w:p>
        <w:p w14:paraId="44B0ADDE" w14:textId="4485E5D9" w:rsidR="00D562E7" w:rsidRPr="008F3AB4" w:rsidRDefault="00A53DAA" w:rsidP="00D562E7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iCs/>
              <w:sz w:val="18"/>
              <w:szCs w:val="18"/>
            </w:rPr>
            <w:t>D</w:t>
          </w:r>
          <w:r w:rsidR="00C97A4F">
            <w:rPr>
              <w:rFonts w:ascii="Times New Roman" w:hAnsi="Times New Roman" w:cs="Times New Roman"/>
              <w:b/>
              <w:iCs/>
              <w:sz w:val="18"/>
              <w:szCs w:val="18"/>
            </w:rPr>
            <w:t>ICHIARAZIONI INTEGRATIVE ALLA DOMANDA DI ABILITAZIONE</w:t>
          </w:r>
        </w:p>
      </w:tc>
    </w:tr>
  </w:tbl>
  <w:p w14:paraId="1DCC5A8A" w14:textId="77777777" w:rsidR="00D562E7" w:rsidRDefault="00D56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E32D2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cs="Times New Roman"/>
      </w:r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7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 w15:restartNumberingAfterBreak="0">
    <w:nsid w:val="00000009"/>
    <w:multiLevelType w:val="multilevel"/>
    <w:tmpl w:val="C3EA6F5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Arial"/>
      </w:rPr>
    </w:lvl>
    <w:lvl w:ilvl="3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ACD01928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ascii="Arial" w:eastAsia="Times New Roman" w:hAnsi="Arial" w:cs="Arial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none"/>
      <w:pStyle w:val="ti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051D5F96"/>
    <w:multiLevelType w:val="hybridMultilevel"/>
    <w:tmpl w:val="BBEE3252"/>
    <w:lvl w:ilvl="0" w:tplc="C7523522">
      <w:numFmt w:val="bullet"/>
      <w:pStyle w:val="ListRoman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2A69FF"/>
    <w:multiLevelType w:val="hybridMultilevel"/>
    <w:tmpl w:val="21F6648A"/>
    <w:lvl w:ilvl="0" w:tplc="FFFFFFFF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pStyle w:val="Numeroelenco3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8958FA"/>
    <w:multiLevelType w:val="hybridMultilevel"/>
    <w:tmpl w:val="794A8BD8"/>
    <w:lvl w:ilvl="0" w:tplc="04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17A83B58"/>
    <w:multiLevelType w:val="hybridMultilevel"/>
    <w:tmpl w:val="B64C0E20"/>
    <w:lvl w:ilvl="0" w:tplc="C7523522"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9648FD"/>
    <w:multiLevelType w:val="singleLevel"/>
    <w:tmpl w:val="EA78C072"/>
    <w:lvl w:ilvl="0">
      <w:start w:val="1"/>
      <w:numFmt w:val="lowerLetter"/>
      <w:pStyle w:val="Numeroelenco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5EA3B88"/>
    <w:multiLevelType w:val="multilevel"/>
    <w:tmpl w:val="38F8CC9A"/>
    <w:lvl w:ilvl="0">
      <w:start w:val="1"/>
      <w:numFmt w:val="decimal"/>
      <w:pStyle w:val="Tito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suff w:val="space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Titolo4"/>
      <w:suff w:val="space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pStyle w:val="Titolo5"/>
      <w:suff w:val="space"/>
      <w:lvlText w:val="%1.%2.%3.%4.%5.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Titolo6"/>
      <w:suff w:val="space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Titolo7"/>
      <w:suff w:val="space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Titolo8"/>
      <w:suff w:val="space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264E4115"/>
    <w:multiLevelType w:val="hybridMultilevel"/>
    <w:tmpl w:val="D5444D5E"/>
    <w:lvl w:ilvl="0" w:tplc="04100003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28905486"/>
    <w:multiLevelType w:val="multilevel"/>
    <w:tmpl w:val="CD4C98AE"/>
    <w:lvl w:ilvl="0">
      <w:start w:val="1"/>
      <w:numFmt w:val="bullet"/>
      <w:pStyle w:val="Puntoelenc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4" w15:restartNumberingAfterBreak="0">
    <w:nsid w:val="2B0C337C"/>
    <w:multiLevelType w:val="multilevel"/>
    <w:tmpl w:val="7CB23556"/>
    <w:lvl w:ilvl="0">
      <w:numFmt w:val="bullet"/>
      <w:pStyle w:val="ListAlpha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25E4C"/>
    <w:multiLevelType w:val="hybridMultilevel"/>
    <w:tmpl w:val="08063A10"/>
    <w:lvl w:ilvl="0" w:tplc="C7523522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Appendix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5996248"/>
    <w:multiLevelType w:val="hybridMultilevel"/>
    <w:tmpl w:val="7CA68286"/>
    <w:name w:val="WW8Num9"/>
    <w:lvl w:ilvl="0" w:tplc="4008F2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  <w:color w:val="auto"/>
      </w:rPr>
    </w:lvl>
    <w:lvl w:ilvl="2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i w:val="0"/>
        <w:sz w:val="24"/>
        <w:szCs w:val="24"/>
      </w:rPr>
    </w:lvl>
    <w:lvl w:ilvl="3" w:tplc="E07A53A2">
      <w:start w:val="19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46C41468"/>
    <w:multiLevelType w:val="hybridMultilevel"/>
    <w:tmpl w:val="09CC1DB2"/>
    <w:lvl w:ilvl="0" w:tplc="FFFFFFFF">
      <w:numFmt w:val="bullet"/>
      <w:lvlText w:val=""/>
      <w:lvlJc w:val="left"/>
      <w:pPr>
        <w:ind w:left="510" w:hanging="360"/>
      </w:pPr>
      <w:rPr>
        <w:rFonts w:ascii="Wingdings" w:eastAsia="Times New Roman" w:hAnsi="Wingdings" w:cs="Times New Roman" w:hint="default"/>
        <w:b/>
        <w:color w:val="auto"/>
      </w:rPr>
    </w:lvl>
    <w:lvl w:ilvl="1" w:tplc="04100019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9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pStyle w:val="Titolo9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30" w15:restartNumberingAfterBreak="0">
    <w:nsid w:val="51433F73"/>
    <w:multiLevelType w:val="hybridMultilevel"/>
    <w:tmpl w:val="2EDAB75E"/>
    <w:lvl w:ilvl="0" w:tplc="FAE0FA1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582EE6"/>
    <w:multiLevelType w:val="hybridMultilevel"/>
    <w:tmpl w:val="C412A2D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4F16412"/>
    <w:multiLevelType w:val="multilevel"/>
    <w:tmpl w:val="4CDCF01A"/>
    <w:lvl w:ilvl="0">
      <w:start w:val="1"/>
      <w:numFmt w:val="upperLetter"/>
      <w:pStyle w:val="Appendix1"/>
      <w:suff w:val="nothing"/>
      <w:lvlText w:val="Appendix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DE278C0"/>
    <w:multiLevelType w:val="hybridMultilevel"/>
    <w:tmpl w:val="729AF534"/>
    <w:lvl w:ilvl="0" w:tplc="3EC6BB3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Exhibit9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5F103A79"/>
    <w:multiLevelType w:val="hybridMultilevel"/>
    <w:tmpl w:val="74C04B60"/>
    <w:lvl w:ilvl="0" w:tplc="C7523522">
      <w:numFmt w:val="bullet"/>
      <w:lvlText w:val=""/>
      <w:lvlJc w:val="left"/>
      <w:pPr>
        <w:ind w:left="786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ListAlpha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52C4D"/>
    <w:multiLevelType w:val="hybridMultilevel"/>
    <w:tmpl w:val="D6E48BFE"/>
    <w:lvl w:ilvl="0" w:tplc="C7523522">
      <w:numFmt w:val="bullet"/>
      <w:lvlText w:val=""/>
      <w:lvlJc w:val="left"/>
      <w:pPr>
        <w:ind w:left="786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F6E7A36"/>
    <w:multiLevelType w:val="multilevel"/>
    <w:tmpl w:val="91920344"/>
    <w:lvl w:ilvl="0">
      <w:start w:val="1"/>
      <w:numFmt w:val="upperLetter"/>
      <w:pStyle w:val="Exhibit1"/>
      <w:suff w:val="nothing"/>
      <w:lvlText w:val="Exhibit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Exhibit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pStyle w:val="Exhibit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Exhibit4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Exhibit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Exhibit6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pStyle w:val="Exhibit7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pStyle w:val="Exhibit8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 w16cid:durableId="1191450817">
    <w:abstractNumId w:val="1"/>
  </w:num>
  <w:num w:numId="2" w16cid:durableId="2125418619">
    <w:abstractNumId w:val="7"/>
  </w:num>
  <w:num w:numId="3" w16cid:durableId="950016552">
    <w:abstractNumId w:val="11"/>
  </w:num>
  <w:num w:numId="4" w16cid:durableId="845284815">
    <w:abstractNumId w:val="14"/>
  </w:num>
  <w:num w:numId="5" w16cid:durableId="1116371587">
    <w:abstractNumId w:val="19"/>
  </w:num>
  <w:num w:numId="6" w16cid:durableId="1011645988">
    <w:abstractNumId w:val="15"/>
  </w:num>
  <w:num w:numId="7" w16cid:durableId="754209290">
    <w:abstractNumId w:val="18"/>
  </w:num>
  <w:num w:numId="8" w16cid:durableId="1025591511">
    <w:abstractNumId w:val="28"/>
  </w:num>
  <w:num w:numId="9" w16cid:durableId="2095468792">
    <w:abstractNumId w:val="35"/>
  </w:num>
  <w:num w:numId="10" w16cid:durableId="697199328">
    <w:abstractNumId w:val="17"/>
  </w:num>
  <w:num w:numId="11" w16cid:durableId="811947669">
    <w:abstractNumId w:val="29"/>
  </w:num>
  <w:num w:numId="12" w16cid:durableId="1609315591">
    <w:abstractNumId w:val="25"/>
  </w:num>
  <w:num w:numId="13" w16cid:durableId="1815104778">
    <w:abstractNumId w:val="20"/>
  </w:num>
  <w:num w:numId="14" w16cid:durableId="1545873923">
    <w:abstractNumId w:val="33"/>
  </w:num>
  <w:num w:numId="15" w16cid:durableId="453256045">
    <w:abstractNumId w:val="26"/>
  </w:num>
  <w:num w:numId="16" w16cid:durableId="955404665">
    <w:abstractNumId w:val="13"/>
  </w:num>
  <w:num w:numId="17" w16cid:durableId="1985576896">
    <w:abstractNumId w:val="24"/>
  </w:num>
  <w:num w:numId="18" w16cid:durableId="2059738784">
    <w:abstractNumId w:val="21"/>
  </w:num>
  <w:num w:numId="19" w16cid:durableId="744495312">
    <w:abstractNumId w:val="23"/>
    <w:lvlOverride w:ilvl="0">
      <w:lvl w:ilvl="0">
        <w:start w:val="1"/>
        <w:numFmt w:val="bullet"/>
        <w:pStyle w:val="Puntoelenco"/>
        <w:lvlText w:val=""/>
        <w:lvlJc w:val="left"/>
        <w:pPr>
          <w:tabs>
            <w:tab w:val="num" w:pos="567"/>
          </w:tabs>
          <w:ind w:left="567" w:hanging="567"/>
        </w:pPr>
        <w:rPr>
          <w:rFonts w:ascii="Symbol" w:hAnsi="Symbol" w:hint="default"/>
          <w:color w:val="auto"/>
        </w:rPr>
      </w:lvl>
    </w:lvlOverride>
  </w:num>
  <w:num w:numId="20" w16cid:durableId="1668944979">
    <w:abstractNumId w:val="0"/>
  </w:num>
  <w:num w:numId="21" w16cid:durableId="1619216255">
    <w:abstractNumId w:val="32"/>
  </w:num>
  <w:num w:numId="22" w16cid:durableId="1316229391">
    <w:abstractNumId w:val="37"/>
  </w:num>
  <w:num w:numId="23" w16cid:durableId="56975382">
    <w:abstractNumId w:val="27"/>
  </w:num>
  <w:num w:numId="24" w16cid:durableId="1486126150">
    <w:abstractNumId w:val="31"/>
  </w:num>
  <w:num w:numId="25" w16cid:durableId="755056736">
    <w:abstractNumId w:val="18"/>
  </w:num>
  <w:num w:numId="26" w16cid:durableId="1501967588">
    <w:abstractNumId w:val="34"/>
  </w:num>
  <w:num w:numId="27" w16cid:durableId="1716151191">
    <w:abstractNumId w:val="36"/>
  </w:num>
  <w:num w:numId="28" w16cid:durableId="2037929432">
    <w:abstractNumId w:val="16"/>
  </w:num>
  <w:num w:numId="29" w16cid:durableId="2116442298">
    <w:abstractNumId w:val="22"/>
  </w:num>
  <w:num w:numId="30" w16cid:durableId="1537893074">
    <w:abstractNumId w:val="7"/>
  </w:num>
  <w:num w:numId="31" w16cid:durableId="657878581">
    <w:abstractNumId w:val="7"/>
  </w:num>
  <w:num w:numId="32" w16cid:durableId="2069766053">
    <w:abstractNumId w:val="7"/>
  </w:num>
  <w:num w:numId="33" w16cid:durableId="1513766542">
    <w:abstractNumId w:val="30"/>
  </w:num>
  <w:num w:numId="34" w16cid:durableId="985277939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8AA"/>
    <w:rsid w:val="00003177"/>
    <w:rsid w:val="00007A3A"/>
    <w:rsid w:val="00007D5E"/>
    <w:rsid w:val="000148A6"/>
    <w:rsid w:val="00014DAE"/>
    <w:rsid w:val="00014F31"/>
    <w:rsid w:val="000162D9"/>
    <w:rsid w:val="000203C3"/>
    <w:rsid w:val="0002063D"/>
    <w:rsid w:val="00021C10"/>
    <w:rsid w:val="000247CF"/>
    <w:rsid w:val="00026C58"/>
    <w:rsid w:val="000270C2"/>
    <w:rsid w:val="0002798A"/>
    <w:rsid w:val="00027B98"/>
    <w:rsid w:val="00031FE5"/>
    <w:rsid w:val="0003297A"/>
    <w:rsid w:val="00032AD7"/>
    <w:rsid w:val="000332DC"/>
    <w:rsid w:val="00033949"/>
    <w:rsid w:val="00033DFC"/>
    <w:rsid w:val="000345DC"/>
    <w:rsid w:val="00035839"/>
    <w:rsid w:val="000361B4"/>
    <w:rsid w:val="000361E5"/>
    <w:rsid w:val="0003718E"/>
    <w:rsid w:val="00041ADB"/>
    <w:rsid w:val="00042B84"/>
    <w:rsid w:val="00045651"/>
    <w:rsid w:val="00045CE0"/>
    <w:rsid w:val="00046D61"/>
    <w:rsid w:val="00047DF6"/>
    <w:rsid w:val="00047EC0"/>
    <w:rsid w:val="000500D0"/>
    <w:rsid w:val="00050D33"/>
    <w:rsid w:val="00052565"/>
    <w:rsid w:val="00052E2E"/>
    <w:rsid w:val="000546E3"/>
    <w:rsid w:val="00056C57"/>
    <w:rsid w:val="000576D2"/>
    <w:rsid w:val="000578C6"/>
    <w:rsid w:val="00057C9D"/>
    <w:rsid w:val="00060E17"/>
    <w:rsid w:val="00061506"/>
    <w:rsid w:val="000632E6"/>
    <w:rsid w:val="00063501"/>
    <w:rsid w:val="000641D5"/>
    <w:rsid w:val="00064AF4"/>
    <w:rsid w:val="00064DFF"/>
    <w:rsid w:val="0006686F"/>
    <w:rsid w:val="00066A17"/>
    <w:rsid w:val="00066FA8"/>
    <w:rsid w:val="0006740A"/>
    <w:rsid w:val="00067CCA"/>
    <w:rsid w:val="00070E0C"/>
    <w:rsid w:val="00071F0D"/>
    <w:rsid w:val="00072C34"/>
    <w:rsid w:val="000733C7"/>
    <w:rsid w:val="000747B7"/>
    <w:rsid w:val="0007489E"/>
    <w:rsid w:val="00075039"/>
    <w:rsid w:val="000779C6"/>
    <w:rsid w:val="0008175E"/>
    <w:rsid w:val="00083F2C"/>
    <w:rsid w:val="00084D8E"/>
    <w:rsid w:val="00085031"/>
    <w:rsid w:val="000859DB"/>
    <w:rsid w:val="000905F6"/>
    <w:rsid w:val="00090DF7"/>
    <w:rsid w:val="00092022"/>
    <w:rsid w:val="00093566"/>
    <w:rsid w:val="000938F7"/>
    <w:rsid w:val="0009476B"/>
    <w:rsid w:val="00095A17"/>
    <w:rsid w:val="00096F3B"/>
    <w:rsid w:val="000A09C2"/>
    <w:rsid w:val="000A0AEE"/>
    <w:rsid w:val="000A1527"/>
    <w:rsid w:val="000A1FFA"/>
    <w:rsid w:val="000A47BD"/>
    <w:rsid w:val="000A4B2E"/>
    <w:rsid w:val="000A4E65"/>
    <w:rsid w:val="000A5556"/>
    <w:rsid w:val="000A71EE"/>
    <w:rsid w:val="000B13F5"/>
    <w:rsid w:val="000B2326"/>
    <w:rsid w:val="000B322C"/>
    <w:rsid w:val="000B370F"/>
    <w:rsid w:val="000B73AF"/>
    <w:rsid w:val="000C03EB"/>
    <w:rsid w:val="000C0513"/>
    <w:rsid w:val="000C0991"/>
    <w:rsid w:val="000C1C5D"/>
    <w:rsid w:val="000C3AFD"/>
    <w:rsid w:val="000C5F54"/>
    <w:rsid w:val="000C6D6E"/>
    <w:rsid w:val="000C7DB8"/>
    <w:rsid w:val="000D00F8"/>
    <w:rsid w:val="000D0EC0"/>
    <w:rsid w:val="000D21ED"/>
    <w:rsid w:val="000D27C2"/>
    <w:rsid w:val="000D356E"/>
    <w:rsid w:val="000D4172"/>
    <w:rsid w:val="000D4FDA"/>
    <w:rsid w:val="000D56E0"/>
    <w:rsid w:val="000D71F5"/>
    <w:rsid w:val="000E0AC4"/>
    <w:rsid w:val="000E158F"/>
    <w:rsid w:val="000E165A"/>
    <w:rsid w:val="000E2DEA"/>
    <w:rsid w:val="000E4F6E"/>
    <w:rsid w:val="000E53C7"/>
    <w:rsid w:val="000E5EEC"/>
    <w:rsid w:val="000E614F"/>
    <w:rsid w:val="000E6723"/>
    <w:rsid w:val="000E687A"/>
    <w:rsid w:val="000E7053"/>
    <w:rsid w:val="000F0D03"/>
    <w:rsid w:val="000F1F4C"/>
    <w:rsid w:val="000F4492"/>
    <w:rsid w:val="000F695D"/>
    <w:rsid w:val="00100327"/>
    <w:rsid w:val="0010068B"/>
    <w:rsid w:val="00100FBE"/>
    <w:rsid w:val="00103D96"/>
    <w:rsid w:val="0010417D"/>
    <w:rsid w:val="00105E69"/>
    <w:rsid w:val="00106E9D"/>
    <w:rsid w:val="00106F9D"/>
    <w:rsid w:val="0011146D"/>
    <w:rsid w:val="00114592"/>
    <w:rsid w:val="00117A09"/>
    <w:rsid w:val="0012237C"/>
    <w:rsid w:val="00124C05"/>
    <w:rsid w:val="00124E9D"/>
    <w:rsid w:val="0012551D"/>
    <w:rsid w:val="0012655F"/>
    <w:rsid w:val="00126B49"/>
    <w:rsid w:val="00127308"/>
    <w:rsid w:val="00130CA3"/>
    <w:rsid w:val="00131399"/>
    <w:rsid w:val="00131E81"/>
    <w:rsid w:val="00132BF7"/>
    <w:rsid w:val="00133943"/>
    <w:rsid w:val="00135059"/>
    <w:rsid w:val="0013607B"/>
    <w:rsid w:val="00136A1A"/>
    <w:rsid w:val="0013797D"/>
    <w:rsid w:val="00137D22"/>
    <w:rsid w:val="001404E7"/>
    <w:rsid w:val="00140660"/>
    <w:rsid w:val="0014070F"/>
    <w:rsid w:val="00141686"/>
    <w:rsid w:val="00143313"/>
    <w:rsid w:val="0014363C"/>
    <w:rsid w:val="0014385C"/>
    <w:rsid w:val="00143BB9"/>
    <w:rsid w:val="001449F4"/>
    <w:rsid w:val="00144FE8"/>
    <w:rsid w:val="00145512"/>
    <w:rsid w:val="00145B82"/>
    <w:rsid w:val="00146F7B"/>
    <w:rsid w:val="00147E8B"/>
    <w:rsid w:val="0015099B"/>
    <w:rsid w:val="00150FD4"/>
    <w:rsid w:val="00151A4A"/>
    <w:rsid w:val="00151EF4"/>
    <w:rsid w:val="00151F3A"/>
    <w:rsid w:val="00152733"/>
    <w:rsid w:val="00152E79"/>
    <w:rsid w:val="00153FC7"/>
    <w:rsid w:val="00154832"/>
    <w:rsid w:val="00154907"/>
    <w:rsid w:val="0015531E"/>
    <w:rsid w:val="001578DA"/>
    <w:rsid w:val="0016258A"/>
    <w:rsid w:val="00162B6E"/>
    <w:rsid w:val="00162CD3"/>
    <w:rsid w:val="00164C9F"/>
    <w:rsid w:val="00164F6C"/>
    <w:rsid w:val="001672B5"/>
    <w:rsid w:val="00174EBA"/>
    <w:rsid w:val="001768D8"/>
    <w:rsid w:val="001853CF"/>
    <w:rsid w:val="00187582"/>
    <w:rsid w:val="00187EDA"/>
    <w:rsid w:val="00190835"/>
    <w:rsid w:val="001929DA"/>
    <w:rsid w:val="00192FE5"/>
    <w:rsid w:val="001949F1"/>
    <w:rsid w:val="001958E3"/>
    <w:rsid w:val="00196072"/>
    <w:rsid w:val="00196ABF"/>
    <w:rsid w:val="00196E1C"/>
    <w:rsid w:val="001A4EB8"/>
    <w:rsid w:val="001A646D"/>
    <w:rsid w:val="001A6864"/>
    <w:rsid w:val="001B0563"/>
    <w:rsid w:val="001B2387"/>
    <w:rsid w:val="001B4152"/>
    <w:rsid w:val="001B652A"/>
    <w:rsid w:val="001B739E"/>
    <w:rsid w:val="001B78E1"/>
    <w:rsid w:val="001C08F5"/>
    <w:rsid w:val="001C15A3"/>
    <w:rsid w:val="001C2016"/>
    <w:rsid w:val="001C2E6F"/>
    <w:rsid w:val="001C2F80"/>
    <w:rsid w:val="001C30C9"/>
    <w:rsid w:val="001C4062"/>
    <w:rsid w:val="001C49C0"/>
    <w:rsid w:val="001C5788"/>
    <w:rsid w:val="001C59D3"/>
    <w:rsid w:val="001C7AAA"/>
    <w:rsid w:val="001D02E8"/>
    <w:rsid w:val="001D1265"/>
    <w:rsid w:val="001D1277"/>
    <w:rsid w:val="001D175E"/>
    <w:rsid w:val="001D19E1"/>
    <w:rsid w:val="001D2113"/>
    <w:rsid w:val="001D27DC"/>
    <w:rsid w:val="001D35E2"/>
    <w:rsid w:val="001D395D"/>
    <w:rsid w:val="001D46D0"/>
    <w:rsid w:val="001D6C84"/>
    <w:rsid w:val="001D7F46"/>
    <w:rsid w:val="001E3952"/>
    <w:rsid w:val="001E3976"/>
    <w:rsid w:val="001E3C2C"/>
    <w:rsid w:val="001E7A9A"/>
    <w:rsid w:val="001E7D92"/>
    <w:rsid w:val="001F0173"/>
    <w:rsid w:val="001F1AE4"/>
    <w:rsid w:val="001F3A31"/>
    <w:rsid w:val="001F41F7"/>
    <w:rsid w:val="001F6F7C"/>
    <w:rsid w:val="001F7376"/>
    <w:rsid w:val="002006D7"/>
    <w:rsid w:val="00200B32"/>
    <w:rsid w:val="002019DE"/>
    <w:rsid w:val="00203B90"/>
    <w:rsid w:val="0020405E"/>
    <w:rsid w:val="002042A7"/>
    <w:rsid w:val="00204C61"/>
    <w:rsid w:val="00211A6A"/>
    <w:rsid w:val="00211E85"/>
    <w:rsid w:val="002126EF"/>
    <w:rsid w:val="0021279C"/>
    <w:rsid w:val="00214F4F"/>
    <w:rsid w:val="00215C16"/>
    <w:rsid w:val="00221CB9"/>
    <w:rsid w:val="00223152"/>
    <w:rsid w:val="00223361"/>
    <w:rsid w:val="002238EC"/>
    <w:rsid w:val="00223CB9"/>
    <w:rsid w:val="0022477E"/>
    <w:rsid w:val="00224B53"/>
    <w:rsid w:val="00224E34"/>
    <w:rsid w:val="002258D0"/>
    <w:rsid w:val="0022665B"/>
    <w:rsid w:val="00226CFB"/>
    <w:rsid w:val="00227CA7"/>
    <w:rsid w:val="00230611"/>
    <w:rsid w:val="00230E96"/>
    <w:rsid w:val="0023188A"/>
    <w:rsid w:val="002318CA"/>
    <w:rsid w:val="00231DFE"/>
    <w:rsid w:val="00231E89"/>
    <w:rsid w:val="00233826"/>
    <w:rsid w:val="00234599"/>
    <w:rsid w:val="00234A02"/>
    <w:rsid w:val="00235E22"/>
    <w:rsid w:val="002366FE"/>
    <w:rsid w:val="0024039C"/>
    <w:rsid w:val="00240E1D"/>
    <w:rsid w:val="00241216"/>
    <w:rsid w:val="00242AF8"/>
    <w:rsid w:val="002431F3"/>
    <w:rsid w:val="002438F2"/>
    <w:rsid w:val="00243DED"/>
    <w:rsid w:val="0024431E"/>
    <w:rsid w:val="00244690"/>
    <w:rsid w:val="00244EC0"/>
    <w:rsid w:val="002457F0"/>
    <w:rsid w:val="002502D2"/>
    <w:rsid w:val="0025157E"/>
    <w:rsid w:val="00252580"/>
    <w:rsid w:val="00252BB3"/>
    <w:rsid w:val="00253938"/>
    <w:rsid w:val="00255C5B"/>
    <w:rsid w:val="00256AE8"/>
    <w:rsid w:val="00256C81"/>
    <w:rsid w:val="00260F69"/>
    <w:rsid w:val="002616E0"/>
    <w:rsid w:val="00261D52"/>
    <w:rsid w:val="002622C6"/>
    <w:rsid w:val="00262683"/>
    <w:rsid w:val="00262BF4"/>
    <w:rsid w:val="0026356A"/>
    <w:rsid w:val="00266CCC"/>
    <w:rsid w:val="002719A6"/>
    <w:rsid w:val="00271BD1"/>
    <w:rsid w:val="002722F0"/>
    <w:rsid w:val="002726DD"/>
    <w:rsid w:val="00272743"/>
    <w:rsid w:val="00272934"/>
    <w:rsid w:val="00272B07"/>
    <w:rsid w:val="00272FFF"/>
    <w:rsid w:val="002736F6"/>
    <w:rsid w:val="00273890"/>
    <w:rsid w:val="00275959"/>
    <w:rsid w:val="002765A6"/>
    <w:rsid w:val="00276800"/>
    <w:rsid w:val="00276B5B"/>
    <w:rsid w:val="00276BD4"/>
    <w:rsid w:val="00281FE3"/>
    <w:rsid w:val="0028248A"/>
    <w:rsid w:val="00284FFF"/>
    <w:rsid w:val="0028554F"/>
    <w:rsid w:val="002858DA"/>
    <w:rsid w:val="002920A0"/>
    <w:rsid w:val="00295521"/>
    <w:rsid w:val="002957EE"/>
    <w:rsid w:val="00295903"/>
    <w:rsid w:val="00297F44"/>
    <w:rsid w:val="002A3BD7"/>
    <w:rsid w:val="002A4DB9"/>
    <w:rsid w:val="002A4E6D"/>
    <w:rsid w:val="002A54D2"/>
    <w:rsid w:val="002A7AA1"/>
    <w:rsid w:val="002B02B7"/>
    <w:rsid w:val="002B1D58"/>
    <w:rsid w:val="002B1F3F"/>
    <w:rsid w:val="002B42CF"/>
    <w:rsid w:val="002B4988"/>
    <w:rsid w:val="002B53D8"/>
    <w:rsid w:val="002B5D3C"/>
    <w:rsid w:val="002B5E56"/>
    <w:rsid w:val="002B6535"/>
    <w:rsid w:val="002C056D"/>
    <w:rsid w:val="002C0DED"/>
    <w:rsid w:val="002C1D05"/>
    <w:rsid w:val="002C34C4"/>
    <w:rsid w:val="002C415C"/>
    <w:rsid w:val="002C4450"/>
    <w:rsid w:val="002C4A20"/>
    <w:rsid w:val="002C5C78"/>
    <w:rsid w:val="002C6C23"/>
    <w:rsid w:val="002C6C2E"/>
    <w:rsid w:val="002D0238"/>
    <w:rsid w:val="002D0AB2"/>
    <w:rsid w:val="002D29DC"/>
    <w:rsid w:val="002D437C"/>
    <w:rsid w:val="002D488F"/>
    <w:rsid w:val="002D5C1C"/>
    <w:rsid w:val="002D5C52"/>
    <w:rsid w:val="002D6E1B"/>
    <w:rsid w:val="002D7CBA"/>
    <w:rsid w:val="002E28BD"/>
    <w:rsid w:val="002E2BD8"/>
    <w:rsid w:val="002E3631"/>
    <w:rsid w:val="002E3635"/>
    <w:rsid w:val="002E3B19"/>
    <w:rsid w:val="002E4A23"/>
    <w:rsid w:val="002E5E84"/>
    <w:rsid w:val="002E6DA1"/>
    <w:rsid w:val="002F06C3"/>
    <w:rsid w:val="002F41BA"/>
    <w:rsid w:val="002F4ED2"/>
    <w:rsid w:val="002F6361"/>
    <w:rsid w:val="002F6C45"/>
    <w:rsid w:val="00300295"/>
    <w:rsid w:val="0030275A"/>
    <w:rsid w:val="003029B6"/>
    <w:rsid w:val="00303224"/>
    <w:rsid w:val="003040FC"/>
    <w:rsid w:val="00304678"/>
    <w:rsid w:val="0030492A"/>
    <w:rsid w:val="00305335"/>
    <w:rsid w:val="003054BD"/>
    <w:rsid w:val="00305E43"/>
    <w:rsid w:val="0031150F"/>
    <w:rsid w:val="0031165B"/>
    <w:rsid w:val="00311AA3"/>
    <w:rsid w:val="00311AE0"/>
    <w:rsid w:val="0031208B"/>
    <w:rsid w:val="00314DD9"/>
    <w:rsid w:val="0031567D"/>
    <w:rsid w:val="0031786D"/>
    <w:rsid w:val="0032163E"/>
    <w:rsid w:val="0032216A"/>
    <w:rsid w:val="003223E8"/>
    <w:rsid w:val="003227C4"/>
    <w:rsid w:val="00323654"/>
    <w:rsid w:val="0032655E"/>
    <w:rsid w:val="00326FB1"/>
    <w:rsid w:val="0032751F"/>
    <w:rsid w:val="00327863"/>
    <w:rsid w:val="00330258"/>
    <w:rsid w:val="003323DB"/>
    <w:rsid w:val="003331EE"/>
    <w:rsid w:val="0033676D"/>
    <w:rsid w:val="00336B72"/>
    <w:rsid w:val="00340C6B"/>
    <w:rsid w:val="00342ABC"/>
    <w:rsid w:val="00343E08"/>
    <w:rsid w:val="00345DFE"/>
    <w:rsid w:val="0035156A"/>
    <w:rsid w:val="00351B19"/>
    <w:rsid w:val="00352E35"/>
    <w:rsid w:val="00352EF0"/>
    <w:rsid w:val="003533D2"/>
    <w:rsid w:val="00354C4F"/>
    <w:rsid w:val="00354CA3"/>
    <w:rsid w:val="00354ECC"/>
    <w:rsid w:val="00357943"/>
    <w:rsid w:val="003603EC"/>
    <w:rsid w:val="00361180"/>
    <w:rsid w:val="00361B49"/>
    <w:rsid w:val="003621BA"/>
    <w:rsid w:val="00363C0D"/>
    <w:rsid w:val="003711AD"/>
    <w:rsid w:val="003719D8"/>
    <w:rsid w:val="00372444"/>
    <w:rsid w:val="00372ECE"/>
    <w:rsid w:val="00374AED"/>
    <w:rsid w:val="00374B48"/>
    <w:rsid w:val="0037583F"/>
    <w:rsid w:val="00377DA3"/>
    <w:rsid w:val="003803D3"/>
    <w:rsid w:val="0038065F"/>
    <w:rsid w:val="003841A7"/>
    <w:rsid w:val="00384724"/>
    <w:rsid w:val="0038532A"/>
    <w:rsid w:val="0038746B"/>
    <w:rsid w:val="003902A1"/>
    <w:rsid w:val="003904DF"/>
    <w:rsid w:val="00391A09"/>
    <w:rsid w:val="003923F2"/>
    <w:rsid w:val="00393EBC"/>
    <w:rsid w:val="00395408"/>
    <w:rsid w:val="00397077"/>
    <w:rsid w:val="003A0D61"/>
    <w:rsid w:val="003A1462"/>
    <w:rsid w:val="003A2F4B"/>
    <w:rsid w:val="003A385B"/>
    <w:rsid w:val="003A3C25"/>
    <w:rsid w:val="003B0F12"/>
    <w:rsid w:val="003B2234"/>
    <w:rsid w:val="003B4949"/>
    <w:rsid w:val="003B4A9E"/>
    <w:rsid w:val="003B4C15"/>
    <w:rsid w:val="003B70A3"/>
    <w:rsid w:val="003C03FA"/>
    <w:rsid w:val="003C0C9C"/>
    <w:rsid w:val="003C239D"/>
    <w:rsid w:val="003C294B"/>
    <w:rsid w:val="003C33E5"/>
    <w:rsid w:val="003D2611"/>
    <w:rsid w:val="003D3D8F"/>
    <w:rsid w:val="003D41FC"/>
    <w:rsid w:val="003D5D91"/>
    <w:rsid w:val="003D5FA5"/>
    <w:rsid w:val="003D65B7"/>
    <w:rsid w:val="003D6A3F"/>
    <w:rsid w:val="003E2C9E"/>
    <w:rsid w:val="003E2FF5"/>
    <w:rsid w:val="003E4078"/>
    <w:rsid w:val="003E491F"/>
    <w:rsid w:val="003E4F94"/>
    <w:rsid w:val="003E6043"/>
    <w:rsid w:val="003E6F57"/>
    <w:rsid w:val="003F1E05"/>
    <w:rsid w:val="003F2E10"/>
    <w:rsid w:val="003F3D3D"/>
    <w:rsid w:val="003F5591"/>
    <w:rsid w:val="003F77EA"/>
    <w:rsid w:val="003F7A0F"/>
    <w:rsid w:val="00400C2F"/>
    <w:rsid w:val="0040249F"/>
    <w:rsid w:val="004027A6"/>
    <w:rsid w:val="00404200"/>
    <w:rsid w:val="00404F30"/>
    <w:rsid w:val="00407E69"/>
    <w:rsid w:val="004100B1"/>
    <w:rsid w:val="0041027B"/>
    <w:rsid w:val="00411576"/>
    <w:rsid w:val="004115CB"/>
    <w:rsid w:val="00413C95"/>
    <w:rsid w:val="004146D6"/>
    <w:rsid w:val="004147DF"/>
    <w:rsid w:val="004178D9"/>
    <w:rsid w:val="004204EA"/>
    <w:rsid w:val="00421ECA"/>
    <w:rsid w:val="00422B28"/>
    <w:rsid w:val="00423B2A"/>
    <w:rsid w:val="004241DA"/>
    <w:rsid w:val="0042570C"/>
    <w:rsid w:val="004265AA"/>
    <w:rsid w:val="00426D25"/>
    <w:rsid w:val="00431F65"/>
    <w:rsid w:val="00433DCB"/>
    <w:rsid w:val="00434CB3"/>
    <w:rsid w:val="00434FCB"/>
    <w:rsid w:val="0043527B"/>
    <w:rsid w:val="00437CB8"/>
    <w:rsid w:val="00440995"/>
    <w:rsid w:val="00441BBD"/>
    <w:rsid w:val="004429E3"/>
    <w:rsid w:val="004448F1"/>
    <w:rsid w:val="00446D44"/>
    <w:rsid w:val="0044764F"/>
    <w:rsid w:val="004479B6"/>
    <w:rsid w:val="00447A83"/>
    <w:rsid w:val="0045366B"/>
    <w:rsid w:val="00454999"/>
    <w:rsid w:val="00454C27"/>
    <w:rsid w:val="0045577E"/>
    <w:rsid w:val="004564C5"/>
    <w:rsid w:val="0045698F"/>
    <w:rsid w:val="00456B08"/>
    <w:rsid w:val="00457530"/>
    <w:rsid w:val="00460C5D"/>
    <w:rsid w:val="0046418D"/>
    <w:rsid w:val="004663C7"/>
    <w:rsid w:val="00467B51"/>
    <w:rsid w:val="00470C99"/>
    <w:rsid w:val="00470CFA"/>
    <w:rsid w:val="004710C8"/>
    <w:rsid w:val="004712B5"/>
    <w:rsid w:val="004713D1"/>
    <w:rsid w:val="00471BB4"/>
    <w:rsid w:val="004722BE"/>
    <w:rsid w:val="00473EAF"/>
    <w:rsid w:val="00474383"/>
    <w:rsid w:val="0047559D"/>
    <w:rsid w:val="00477905"/>
    <w:rsid w:val="00481335"/>
    <w:rsid w:val="00482A59"/>
    <w:rsid w:val="00491A00"/>
    <w:rsid w:val="00491ACF"/>
    <w:rsid w:val="004937BA"/>
    <w:rsid w:val="00493F97"/>
    <w:rsid w:val="00496D98"/>
    <w:rsid w:val="00496DF7"/>
    <w:rsid w:val="004979B0"/>
    <w:rsid w:val="004A00F5"/>
    <w:rsid w:val="004A0F4E"/>
    <w:rsid w:val="004A243D"/>
    <w:rsid w:val="004A250C"/>
    <w:rsid w:val="004A338B"/>
    <w:rsid w:val="004A5EC2"/>
    <w:rsid w:val="004A66F9"/>
    <w:rsid w:val="004A719D"/>
    <w:rsid w:val="004A7475"/>
    <w:rsid w:val="004B03D0"/>
    <w:rsid w:val="004B4D4C"/>
    <w:rsid w:val="004B536D"/>
    <w:rsid w:val="004B567B"/>
    <w:rsid w:val="004B56FC"/>
    <w:rsid w:val="004B5CB0"/>
    <w:rsid w:val="004B63DE"/>
    <w:rsid w:val="004C26DD"/>
    <w:rsid w:val="004C5A64"/>
    <w:rsid w:val="004C66E8"/>
    <w:rsid w:val="004C68C8"/>
    <w:rsid w:val="004C7096"/>
    <w:rsid w:val="004C7CA3"/>
    <w:rsid w:val="004D02FC"/>
    <w:rsid w:val="004D09EF"/>
    <w:rsid w:val="004D1ACE"/>
    <w:rsid w:val="004D1E36"/>
    <w:rsid w:val="004D23E1"/>
    <w:rsid w:val="004D3812"/>
    <w:rsid w:val="004D3B13"/>
    <w:rsid w:val="004D4D3E"/>
    <w:rsid w:val="004D5A47"/>
    <w:rsid w:val="004D5CB9"/>
    <w:rsid w:val="004E3E64"/>
    <w:rsid w:val="004E4B4C"/>
    <w:rsid w:val="004E6D49"/>
    <w:rsid w:val="004E7549"/>
    <w:rsid w:val="004E75DF"/>
    <w:rsid w:val="004E7F90"/>
    <w:rsid w:val="004F0520"/>
    <w:rsid w:val="004F0B92"/>
    <w:rsid w:val="004F0EB5"/>
    <w:rsid w:val="004F1FF9"/>
    <w:rsid w:val="004F36A2"/>
    <w:rsid w:val="004F38B8"/>
    <w:rsid w:val="004F39DF"/>
    <w:rsid w:val="004F44BA"/>
    <w:rsid w:val="004F5406"/>
    <w:rsid w:val="004F593A"/>
    <w:rsid w:val="004F6F1F"/>
    <w:rsid w:val="004F7E89"/>
    <w:rsid w:val="005001C1"/>
    <w:rsid w:val="0050032C"/>
    <w:rsid w:val="00501F8F"/>
    <w:rsid w:val="00501FDF"/>
    <w:rsid w:val="0050452B"/>
    <w:rsid w:val="0050500B"/>
    <w:rsid w:val="0051016C"/>
    <w:rsid w:val="005118F8"/>
    <w:rsid w:val="0051276E"/>
    <w:rsid w:val="00512C51"/>
    <w:rsid w:val="0051373B"/>
    <w:rsid w:val="00514DD0"/>
    <w:rsid w:val="00515F01"/>
    <w:rsid w:val="00516C31"/>
    <w:rsid w:val="00516D27"/>
    <w:rsid w:val="005178E0"/>
    <w:rsid w:val="00517EF6"/>
    <w:rsid w:val="005200C2"/>
    <w:rsid w:val="00520F26"/>
    <w:rsid w:val="00521704"/>
    <w:rsid w:val="00523EBD"/>
    <w:rsid w:val="00523F3D"/>
    <w:rsid w:val="0052405B"/>
    <w:rsid w:val="005251D8"/>
    <w:rsid w:val="005275F3"/>
    <w:rsid w:val="00530175"/>
    <w:rsid w:val="00533727"/>
    <w:rsid w:val="00533CBE"/>
    <w:rsid w:val="005343D3"/>
    <w:rsid w:val="005349AF"/>
    <w:rsid w:val="0053529C"/>
    <w:rsid w:val="0053593B"/>
    <w:rsid w:val="005378C4"/>
    <w:rsid w:val="00540A3B"/>
    <w:rsid w:val="00540E97"/>
    <w:rsid w:val="005414D9"/>
    <w:rsid w:val="00542907"/>
    <w:rsid w:val="00542BB6"/>
    <w:rsid w:val="00543719"/>
    <w:rsid w:val="00544C44"/>
    <w:rsid w:val="005464F1"/>
    <w:rsid w:val="00546D11"/>
    <w:rsid w:val="005502CD"/>
    <w:rsid w:val="0055137F"/>
    <w:rsid w:val="00551578"/>
    <w:rsid w:val="005519E1"/>
    <w:rsid w:val="00551D37"/>
    <w:rsid w:val="00552B58"/>
    <w:rsid w:val="00553B54"/>
    <w:rsid w:val="00554ADB"/>
    <w:rsid w:val="00557DA0"/>
    <w:rsid w:val="005611EB"/>
    <w:rsid w:val="00564D1B"/>
    <w:rsid w:val="005657B4"/>
    <w:rsid w:val="00565832"/>
    <w:rsid w:val="0056584E"/>
    <w:rsid w:val="00572202"/>
    <w:rsid w:val="0057247A"/>
    <w:rsid w:val="00572A32"/>
    <w:rsid w:val="005740B7"/>
    <w:rsid w:val="005766F2"/>
    <w:rsid w:val="00577741"/>
    <w:rsid w:val="005818CB"/>
    <w:rsid w:val="005876B5"/>
    <w:rsid w:val="00590F28"/>
    <w:rsid w:val="005919D6"/>
    <w:rsid w:val="005929CF"/>
    <w:rsid w:val="00593054"/>
    <w:rsid w:val="00593965"/>
    <w:rsid w:val="005944BC"/>
    <w:rsid w:val="0059597F"/>
    <w:rsid w:val="0059689B"/>
    <w:rsid w:val="005A0CA8"/>
    <w:rsid w:val="005A103E"/>
    <w:rsid w:val="005A153D"/>
    <w:rsid w:val="005A3089"/>
    <w:rsid w:val="005A43BA"/>
    <w:rsid w:val="005A5555"/>
    <w:rsid w:val="005A5CCB"/>
    <w:rsid w:val="005B31D6"/>
    <w:rsid w:val="005B7BD2"/>
    <w:rsid w:val="005C1075"/>
    <w:rsid w:val="005C2F8F"/>
    <w:rsid w:val="005C3F49"/>
    <w:rsid w:val="005C592C"/>
    <w:rsid w:val="005C65B3"/>
    <w:rsid w:val="005C6987"/>
    <w:rsid w:val="005C69A9"/>
    <w:rsid w:val="005C73E5"/>
    <w:rsid w:val="005C7C37"/>
    <w:rsid w:val="005C7CB9"/>
    <w:rsid w:val="005D0C4F"/>
    <w:rsid w:val="005D0DA7"/>
    <w:rsid w:val="005D0DC3"/>
    <w:rsid w:val="005D30E5"/>
    <w:rsid w:val="005D3DE5"/>
    <w:rsid w:val="005D4B9E"/>
    <w:rsid w:val="005D6B50"/>
    <w:rsid w:val="005D6D6E"/>
    <w:rsid w:val="005D71D6"/>
    <w:rsid w:val="005D73E6"/>
    <w:rsid w:val="005D7974"/>
    <w:rsid w:val="005E003C"/>
    <w:rsid w:val="005E2D27"/>
    <w:rsid w:val="005E46A7"/>
    <w:rsid w:val="005E5B9D"/>
    <w:rsid w:val="005E7E9A"/>
    <w:rsid w:val="005F130B"/>
    <w:rsid w:val="005F199F"/>
    <w:rsid w:val="005F2691"/>
    <w:rsid w:val="005F483A"/>
    <w:rsid w:val="005F5163"/>
    <w:rsid w:val="005F6D9B"/>
    <w:rsid w:val="006001E5"/>
    <w:rsid w:val="00600825"/>
    <w:rsid w:val="0060222D"/>
    <w:rsid w:val="00602ED8"/>
    <w:rsid w:val="00603806"/>
    <w:rsid w:val="00604809"/>
    <w:rsid w:val="00606094"/>
    <w:rsid w:val="006101DB"/>
    <w:rsid w:val="006109B0"/>
    <w:rsid w:val="00611050"/>
    <w:rsid w:val="00613175"/>
    <w:rsid w:val="006152EB"/>
    <w:rsid w:val="0061701A"/>
    <w:rsid w:val="006174B2"/>
    <w:rsid w:val="006177E9"/>
    <w:rsid w:val="00620830"/>
    <w:rsid w:val="00620D26"/>
    <w:rsid w:val="00621E85"/>
    <w:rsid w:val="00622ABF"/>
    <w:rsid w:val="00622F56"/>
    <w:rsid w:val="006250EC"/>
    <w:rsid w:val="006263C9"/>
    <w:rsid w:val="0062688B"/>
    <w:rsid w:val="00626A65"/>
    <w:rsid w:val="00630063"/>
    <w:rsid w:val="006335A3"/>
    <w:rsid w:val="00633927"/>
    <w:rsid w:val="00634BFD"/>
    <w:rsid w:val="00634F47"/>
    <w:rsid w:val="00635974"/>
    <w:rsid w:val="00635E22"/>
    <w:rsid w:val="0063633F"/>
    <w:rsid w:val="006366C2"/>
    <w:rsid w:val="00636E23"/>
    <w:rsid w:val="00637291"/>
    <w:rsid w:val="00640308"/>
    <w:rsid w:val="0064110A"/>
    <w:rsid w:val="00641737"/>
    <w:rsid w:val="00641C87"/>
    <w:rsid w:val="006424D9"/>
    <w:rsid w:val="00644166"/>
    <w:rsid w:val="0064458D"/>
    <w:rsid w:val="006447DB"/>
    <w:rsid w:val="0064570D"/>
    <w:rsid w:val="00646A83"/>
    <w:rsid w:val="00647439"/>
    <w:rsid w:val="00650438"/>
    <w:rsid w:val="00650C1F"/>
    <w:rsid w:val="006512B6"/>
    <w:rsid w:val="00652078"/>
    <w:rsid w:val="00652F79"/>
    <w:rsid w:val="0065317A"/>
    <w:rsid w:val="00654E83"/>
    <w:rsid w:val="0065572C"/>
    <w:rsid w:val="006565AC"/>
    <w:rsid w:val="00660BA8"/>
    <w:rsid w:val="0066119A"/>
    <w:rsid w:val="00661D8B"/>
    <w:rsid w:val="0066409C"/>
    <w:rsid w:val="00664CF4"/>
    <w:rsid w:val="00665488"/>
    <w:rsid w:val="00666DF1"/>
    <w:rsid w:val="006677ED"/>
    <w:rsid w:val="00671057"/>
    <w:rsid w:val="00672328"/>
    <w:rsid w:val="006765F5"/>
    <w:rsid w:val="00677400"/>
    <w:rsid w:val="00681F22"/>
    <w:rsid w:val="006909B2"/>
    <w:rsid w:val="0069110B"/>
    <w:rsid w:val="00692F3F"/>
    <w:rsid w:val="006940C7"/>
    <w:rsid w:val="00694576"/>
    <w:rsid w:val="0069475E"/>
    <w:rsid w:val="00694B47"/>
    <w:rsid w:val="00694FB9"/>
    <w:rsid w:val="00695519"/>
    <w:rsid w:val="006966B9"/>
    <w:rsid w:val="006977C2"/>
    <w:rsid w:val="006A0122"/>
    <w:rsid w:val="006A4C72"/>
    <w:rsid w:val="006A4E70"/>
    <w:rsid w:val="006A5C8C"/>
    <w:rsid w:val="006A6ACE"/>
    <w:rsid w:val="006A7FEE"/>
    <w:rsid w:val="006B12A4"/>
    <w:rsid w:val="006B4706"/>
    <w:rsid w:val="006B5B50"/>
    <w:rsid w:val="006B5CBE"/>
    <w:rsid w:val="006B65A2"/>
    <w:rsid w:val="006B6F1D"/>
    <w:rsid w:val="006C02BC"/>
    <w:rsid w:val="006C11E5"/>
    <w:rsid w:val="006C15AA"/>
    <w:rsid w:val="006C2928"/>
    <w:rsid w:val="006C3EE3"/>
    <w:rsid w:val="006C466F"/>
    <w:rsid w:val="006C4C6C"/>
    <w:rsid w:val="006C69AA"/>
    <w:rsid w:val="006D1C1A"/>
    <w:rsid w:val="006D290E"/>
    <w:rsid w:val="006D5615"/>
    <w:rsid w:val="006D5738"/>
    <w:rsid w:val="006D67AA"/>
    <w:rsid w:val="006D6E43"/>
    <w:rsid w:val="006E013E"/>
    <w:rsid w:val="006E0167"/>
    <w:rsid w:val="006E02D5"/>
    <w:rsid w:val="006E1796"/>
    <w:rsid w:val="006E1A1A"/>
    <w:rsid w:val="006E1CF2"/>
    <w:rsid w:val="006E39B3"/>
    <w:rsid w:val="006F040E"/>
    <w:rsid w:val="006F06BC"/>
    <w:rsid w:val="006F09DA"/>
    <w:rsid w:val="006F2CDC"/>
    <w:rsid w:val="006F69E0"/>
    <w:rsid w:val="006F6CF7"/>
    <w:rsid w:val="006F73ED"/>
    <w:rsid w:val="006F7826"/>
    <w:rsid w:val="00700829"/>
    <w:rsid w:val="00701960"/>
    <w:rsid w:val="007023B0"/>
    <w:rsid w:val="007027AF"/>
    <w:rsid w:val="007048BA"/>
    <w:rsid w:val="00704CB2"/>
    <w:rsid w:val="007104BC"/>
    <w:rsid w:val="00710F61"/>
    <w:rsid w:val="00711CCF"/>
    <w:rsid w:val="007136BE"/>
    <w:rsid w:val="00714D8D"/>
    <w:rsid w:val="00714ECE"/>
    <w:rsid w:val="00715252"/>
    <w:rsid w:val="007161D7"/>
    <w:rsid w:val="007164CE"/>
    <w:rsid w:val="00716D29"/>
    <w:rsid w:val="00717A45"/>
    <w:rsid w:val="00717AC4"/>
    <w:rsid w:val="00717C16"/>
    <w:rsid w:val="00720C61"/>
    <w:rsid w:val="007211FB"/>
    <w:rsid w:val="00722193"/>
    <w:rsid w:val="007224C0"/>
    <w:rsid w:val="007238F4"/>
    <w:rsid w:val="00724AF3"/>
    <w:rsid w:val="00725422"/>
    <w:rsid w:val="007261AF"/>
    <w:rsid w:val="00727F3A"/>
    <w:rsid w:val="00731207"/>
    <w:rsid w:val="0073139A"/>
    <w:rsid w:val="007334B1"/>
    <w:rsid w:val="00734B38"/>
    <w:rsid w:val="00734DA0"/>
    <w:rsid w:val="00734EFF"/>
    <w:rsid w:val="0073775C"/>
    <w:rsid w:val="00737A74"/>
    <w:rsid w:val="00737A98"/>
    <w:rsid w:val="00740157"/>
    <w:rsid w:val="007409D2"/>
    <w:rsid w:val="00742206"/>
    <w:rsid w:val="0074231B"/>
    <w:rsid w:val="00742B99"/>
    <w:rsid w:val="00744D32"/>
    <w:rsid w:val="007459BD"/>
    <w:rsid w:val="00745AC2"/>
    <w:rsid w:val="007471A7"/>
    <w:rsid w:val="0075133E"/>
    <w:rsid w:val="00751FD2"/>
    <w:rsid w:val="007534F4"/>
    <w:rsid w:val="00753A0A"/>
    <w:rsid w:val="00755614"/>
    <w:rsid w:val="007559AE"/>
    <w:rsid w:val="0075667C"/>
    <w:rsid w:val="00757184"/>
    <w:rsid w:val="0075782F"/>
    <w:rsid w:val="00760B72"/>
    <w:rsid w:val="00761EE7"/>
    <w:rsid w:val="007634EB"/>
    <w:rsid w:val="00763CA3"/>
    <w:rsid w:val="00764CB2"/>
    <w:rsid w:val="00765C2D"/>
    <w:rsid w:val="007678A7"/>
    <w:rsid w:val="00772044"/>
    <w:rsid w:val="00772B59"/>
    <w:rsid w:val="007761CD"/>
    <w:rsid w:val="007773E0"/>
    <w:rsid w:val="007775D8"/>
    <w:rsid w:val="00777EED"/>
    <w:rsid w:val="0078084C"/>
    <w:rsid w:val="00781B3D"/>
    <w:rsid w:val="00781BF6"/>
    <w:rsid w:val="00783CEE"/>
    <w:rsid w:val="00784BAE"/>
    <w:rsid w:val="00784C20"/>
    <w:rsid w:val="00785E9C"/>
    <w:rsid w:val="00786334"/>
    <w:rsid w:val="00787775"/>
    <w:rsid w:val="007935EC"/>
    <w:rsid w:val="007936EC"/>
    <w:rsid w:val="007941FE"/>
    <w:rsid w:val="00794577"/>
    <w:rsid w:val="00794E8E"/>
    <w:rsid w:val="007953F0"/>
    <w:rsid w:val="0079542D"/>
    <w:rsid w:val="0079779D"/>
    <w:rsid w:val="007A1C64"/>
    <w:rsid w:val="007A24C6"/>
    <w:rsid w:val="007A26EB"/>
    <w:rsid w:val="007A3764"/>
    <w:rsid w:val="007A391E"/>
    <w:rsid w:val="007A5B8E"/>
    <w:rsid w:val="007A707F"/>
    <w:rsid w:val="007B092C"/>
    <w:rsid w:val="007B10F4"/>
    <w:rsid w:val="007B111C"/>
    <w:rsid w:val="007B24E8"/>
    <w:rsid w:val="007B47F0"/>
    <w:rsid w:val="007B7026"/>
    <w:rsid w:val="007B77C7"/>
    <w:rsid w:val="007C015E"/>
    <w:rsid w:val="007C1956"/>
    <w:rsid w:val="007C19EF"/>
    <w:rsid w:val="007C2C3B"/>
    <w:rsid w:val="007C2D18"/>
    <w:rsid w:val="007C326A"/>
    <w:rsid w:val="007C3459"/>
    <w:rsid w:val="007C39C5"/>
    <w:rsid w:val="007C450B"/>
    <w:rsid w:val="007C477B"/>
    <w:rsid w:val="007C5F36"/>
    <w:rsid w:val="007C7689"/>
    <w:rsid w:val="007C7A16"/>
    <w:rsid w:val="007D1922"/>
    <w:rsid w:val="007D22B7"/>
    <w:rsid w:val="007D23FE"/>
    <w:rsid w:val="007D2AD4"/>
    <w:rsid w:val="007D2E20"/>
    <w:rsid w:val="007D3AAA"/>
    <w:rsid w:val="007D50C6"/>
    <w:rsid w:val="007D59ED"/>
    <w:rsid w:val="007D6F5F"/>
    <w:rsid w:val="007D7AB5"/>
    <w:rsid w:val="007E012B"/>
    <w:rsid w:val="007E06FC"/>
    <w:rsid w:val="007E1B90"/>
    <w:rsid w:val="007E3954"/>
    <w:rsid w:val="007E4225"/>
    <w:rsid w:val="007E4838"/>
    <w:rsid w:val="007F0D34"/>
    <w:rsid w:val="007F2C67"/>
    <w:rsid w:val="007F5581"/>
    <w:rsid w:val="007F6D55"/>
    <w:rsid w:val="007F7896"/>
    <w:rsid w:val="007F7D06"/>
    <w:rsid w:val="00800B3B"/>
    <w:rsid w:val="00805159"/>
    <w:rsid w:val="008056ED"/>
    <w:rsid w:val="00807E31"/>
    <w:rsid w:val="00813C3D"/>
    <w:rsid w:val="008157DF"/>
    <w:rsid w:val="00815CED"/>
    <w:rsid w:val="00816BD1"/>
    <w:rsid w:val="008170CE"/>
    <w:rsid w:val="00817F2A"/>
    <w:rsid w:val="0082271E"/>
    <w:rsid w:val="00822A24"/>
    <w:rsid w:val="0082676A"/>
    <w:rsid w:val="00826DEA"/>
    <w:rsid w:val="00830817"/>
    <w:rsid w:val="0083149C"/>
    <w:rsid w:val="00831679"/>
    <w:rsid w:val="0083214D"/>
    <w:rsid w:val="00832643"/>
    <w:rsid w:val="0083290B"/>
    <w:rsid w:val="0083321A"/>
    <w:rsid w:val="0083373E"/>
    <w:rsid w:val="00834184"/>
    <w:rsid w:val="008369B9"/>
    <w:rsid w:val="008369FD"/>
    <w:rsid w:val="00841D4D"/>
    <w:rsid w:val="008422D9"/>
    <w:rsid w:val="008446B3"/>
    <w:rsid w:val="008447A0"/>
    <w:rsid w:val="008508BA"/>
    <w:rsid w:val="00850A39"/>
    <w:rsid w:val="008553EE"/>
    <w:rsid w:val="00860C00"/>
    <w:rsid w:val="00861EF1"/>
    <w:rsid w:val="0086271F"/>
    <w:rsid w:val="00862D2C"/>
    <w:rsid w:val="00865C8F"/>
    <w:rsid w:val="0086600E"/>
    <w:rsid w:val="00866F4D"/>
    <w:rsid w:val="008674AA"/>
    <w:rsid w:val="00871EF0"/>
    <w:rsid w:val="00872961"/>
    <w:rsid w:val="008735B6"/>
    <w:rsid w:val="0087383A"/>
    <w:rsid w:val="00873A2F"/>
    <w:rsid w:val="0087543E"/>
    <w:rsid w:val="0087630D"/>
    <w:rsid w:val="008770F9"/>
    <w:rsid w:val="00885577"/>
    <w:rsid w:val="008866B1"/>
    <w:rsid w:val="00886C32"/>
    <w:rsid w:val="00886F9A"/>
    <w:rsid w:val="00886FEA"/>
    <w:rsid w:val="008871E8"/>
    <w:rsid w:val="008874B1"/>
    <w:rsid w:val="00892E14"/>
    <w:rsid w:val="00893CF4"/>
    <w:rsid w:val="00894853"/>
    <w:rsid w:val="00894CDB"/>
    <w:rsid w:val="00895117"/>
    <w:rsid w:val="0089519A"/>
    <w:rsid w:val="00895D98"/>
    <w:rsid w:val="00896FF3"/>
    <w:rsid w:val="008976B7"/>
    <w:rsid w:val="008A1326"/>
    <w:rsid w:val="008A1B39"/>
    <w:rsid w:val="008A2817"/>
    <w:rsid w:val="008A3501"/>
    <w:rsid w:val="008A5497"/>
    <w:rsid w:val="008A79CB"/>
    <w:rsid w:val="008A7CBE"/>
    <w:rsid w:val="008B1FE9"/>
    <w:rsid w:val="008B2418"/>
    <w:rsid w:val="008B4D8D"/>
    <w:rsid w:val="008B5014"/>
    <w:rsid w:val="008B51D2"/>
    <w:rsid w:val="008B61B5"/>
    <w:rsid w:val="008B6B05"/>
    <w:rsid w:val="008C0458"/>
    <w:rsid w:val="008C1396"/>
    <w:rsid w:val="008C1B60"/>
    <w:rsid w:val="008C2771"/>
    <w:rsid w:val="008C667E"/>
    <w:rsid w:val="008C79C9"/>
    <w:rsid w:val="008D060D"/>
    <w:rsid w:val="008D1514"/>
    <w:rsid w:val="008D2B31"/>
    <w:rsid w:val="008D3D4C"/>
    <w:rsid w:val="008D4DCC"/>
    <w:rsid w:val="008D52B2"/>
    <w:rsid w:val="008D5A25"/>
    <w:rsid w:val="008D6FF7"/>
    <w:rsid w:val="008D7EE9"/>
    <w:rsid w:val="008E08E8"/>
    <w:rsid w:val="008E17BE"/>
    <w:rsid w:val="008E18B0"/>
    <w:rsid w:val="008E5BE6"/>
    <w:rsid w:val="008E6311"/>
    <w:rsid w:val="008E6EB8"/>
    <w:rsid w:val="008F10C4"/>
    <w:rsid w:val="008F1338"/>
    <w:rsid w:val="008F3AB4"/>
    <w:rsid w:val="008F3FF1"/>
    <w:rsid w:val="008F4335"/>
    <w:rsid w:val="008F4A08"/>
    <w:rsid w:val="008F4F17"/>
    <w:rsid w:val="008F5771"/>
    <w:rsid w:val="008F78AE"/>
    <w:rsid w:val="008F7C7B"/>
    <w:rsid w:val="008F7F1F"/>
    <w:rsid w:val="009007EA"/>
    <w:rsid w:val="009035C0"/>
    <w:rsid w:val="00904540"/>
    <w:rsid w:val="00905FF5"/>
    <w:rsid w:val="00906735"/>
    <w:rsid w:val="00906F91"/>
    <w:rsid w:val="00907FA5"/>
    <w:rsid w:val="00911027"/>
    <w:rsid w:val="00912509"/>
    <w:rsid w:val="009153A1"/>
    <w:rsid w:val="00917038"/>
    <w:rsid w:val="0091717C"/>
    <w:rsid w:val="00920663"/>
    <w:rsid w:val="00922224"/>
    <w:rsid w:val="00922F7A"/>
    <w:rsid w:val="009239C0"/>
    <w:rsid w:val="00923C50"/>
    <w:rsid w:val="009249B5"/>
    <w:rsid w:val="0092542C"/>
    <w:rsid w:val="00925870"/>
    <w:rsid w:val="009259EA"/>
    <w:rsid w:val="0092672C"/>
    <w:rsid w:val="00927D47"/>
    <w:rsid w:val="00930234"/>
    <w:rsid w:val="00930644"/>
    <w:rsid w:val="009308AA"/>
    <w:rsid w:val="0093165A"/>
    <w:rsid w:val="00931FDA"/>
    <w:rsid w:val="009320B3"/>
    <w:rsid w:val="0093371C"/>
    <w:rsid w:val="00934A6F"/>
    <w:rsid w:val="00936FE7"/>
    <w:rsid w:val="00937796"/>
    <w:rsid w:val="00937CB0"/>
    <w:rsid w:val="00940D8F"/>
    <w:rsid w:val="009411AC"/>
    <w:rsid w:val="009418D4"/>
    <w:rsid w:val="00942A99"/>
    <w:rsid w:val="00943C2A"/>
    <w:rsid w:val="00943DB1"/>
    <w:rsid w:val="00944B7A"/>
    <w:rsid w:val="00945DC6"/>
    <w:rsid w:val="0094629F"/>
    <w:rsid w:val="00947E19"/>
    <w:rsid w:val="00952717"/>
    <w:rsid w:val="009540FA"/>
    <w:rsid w:val="00954A90"/>
    <w:rsid w:val="00954B81"/>
    <w:rsid w:val="00957B27"/>
    <w:rsid w:val="00960532"/>
    <w:rsid w:val="0096060A"/>
    <w:rsid w:val="00962214"/>
    <w:rsid w:val="009639D4"/>
    <w:rsid w:val="0096448E"/>
    <w:rsid w:val="00964C2F"/>
    <w:rsid w:val="00965638"/>
    <w:rsid w:val="00965E66"/>
    <w:rsid w:val="00966E27"/>
    <w:rsid w:val="00970EBC"/>
    <w:rsid w:val="00971A71"/>
    <w:rsid w:val="0097465C"/>
    <w:rsid w:val="00974BB5"/>
    <w:rsid w:val="00977FF0"/>
    <w:rsid w:val="00980E98"/>
    <w:rsid w:val="00985A6B"/>
    <w:rsid w:val="00986A41"/>
    <w:rsid w:val="00990220"/>
    <w:rsid w:val="00991190"/>
    <w:rsid w:val="00991EDF"/>
    <w:rsid w:val="009930BC"/>
    <w:rsid w:val="00993CA4"/>
    <w:rsid w:val="009943C6"/>
    <w:rsid w:val="009943FA"/>
    <w:rsid w:val="0099492C"/>
    <w:rsid w:val="00994C02"/>
    <w:rsid w:val="00995C3C"/>
    <w:rsid w:val="00995FF3"/>
    <w:rsid w:val="009964DC"/>
    <w:rsid w:val="009A0C11"/>
    <w:rsid w:val="009A1228"/>
    <w:rsid w:val="009A218F"/>
    <w:rsid w:val="009A23B0"/>
    <w:rsid w:val="009A2763"/>
    <w:rsid w:val="009A33CD"/>
    <w:rsid w:val="009A6445"/>
    <w:rsid w:val="009A7FD8"/>
    <w:rsid w:val="009B255D"/>
    <w:rsid w:val="009B3258"/>
    <w:rsid w:val="009B414F"/>
    <w:rsid w:val="009B56C9"/>
    <w:rsid w:val="009B666D"/>
    <w:rsid w:val="009B6896"/>
    <w:rsid w:val="009B6E52"/>
    <w:rsid w:val="009C1592"/>
    <w:rsid w:val="009C171D"/>
    <w:rsid w:val="009C21BE"/>
    <w:rsid w:val="009C234B"/>
    <w:rsid w:val="009C3CD5"/>
    <w:rsid w:val="009C481D"/>
    <w:rsid w:val="009C49A4"/>
    <w:rsid w:val="009C53E4"/>
    <w:rsid w:val="009C57B1"/>
    <w:rsid w:val="009C5B09"/>
    <w:rsid w:val="009C647F"/>
    <w:rsid w:val="009C6C87"/>
    <w:rsid w:val="009C7C74"/>
    <w:rsid w:val="009D1460"/>
    <w:rsid w:val="009D1737"/>
    <w:rsid w:val="009D2528"/>
    <w:rsid w:val="009D4D17"/>
    <w:rsid w:val="009D4EC5"/>
    <w:rsid w:val="009D5441"/>
    <w:rsid w:val="009D605F"/>
    <w:rsid w:val="009D7DBC"/>
    <w:rsid w:val="009E1B29"/>
    <w:rsid w:val="009E1C77"/>
    <w:rsid w:val="009E2382"/>
    <w:rsid w:val="009E2955"/>
    <w:rsid w:val="009E2B12"/>
    <w:rsid w:val="009E2BAE"/>
    <w:rsid w:val="009E3774"/>
    <w:rsid w:val="009E4BB5"/>
    <w:rsid w:val="009E5555"/>
    <w:rsid w:val="009E6C14"/>
    <w:rsid w:val="009F0508"/>
    <w:rsid w:val="009F2E42"/>
    <w:rsid w:val="009F423D"/>
    <w:rsid w:val="009F42D1"/>
    <w:rsid w:val="009F5D2B"/>
    <w:rsid w:val="00A00E31"/>
    <w:rsid w:val="00A0165D"/>
    <w:rsid w:val="00A02A47"/>
    <w:rsid w:val="00A04B59"/>
    <w:rsid w:val="00A05108"/>
    <w:rsid w:val="00A05AEE"/>
    <w:rsid w:val="00A1074D"/>
    <w:rsid w:val="00A10BE6"/>
    <w:rsid w:val="00A1159A"/>
    <w:rsid w:val="00A13E07"/>
    <w:rsid w:val="00A149AB"/>
    <w:rsid w:val="00A1594E"/>
    <w:rsid w:val="00A15FDB"/>
    <w:rsid w:val="00A2034D"/>
    <w:rsid w:val="00A215E4"/>
    <w:rsid w:val="00A22069"/>
    <w:rsid w:val="00A227C9"/>
    <w:rsid w:val="00A243F2"/>
    <w:rsid w:val="00A2480E"/>
    <w:rsid w:val="00A249B1"/>
    <w:rsid w:val="00A25C5A"/>
    <w:rsid w:val="00A26470"/>
    <w:rsid w:val="00A30DA7"/>
    <w:rsid w:val="00A30FC8"/>
    <w:rsid w:val="00A320B2"/>
    <w:rsid w:val="00A32ED0"/>
    <w:rsid w:val="00A33694"/>
    <w:rsid w:val="00A33A6F"/>
    <w:rsid w:val="00A36B2C"/>
    <w:rsid w:val="00A372CF"/>
    <w:rsid w:val="00A40CA0"/>
    <w:rsid w:val="00A4103D"/>
    <w:rsid w:val="00A42E33"/>
    <w:rsid w:val="00A448AD"/>
    <w:rsid w:val="00A449E6"/>
    <w:rsid w:val="00A4517D"/>
    <w:rsid w:val="00A473A0"/>
    <w:rsid w:val="00A476CD"/>
    <w:rsid w:val="00A515ED"/>
    <w:rsid w:val="00A535C7"/>
    <w:rsid w:val="00A53DAA"/>
    <w:rsid w:val="00A558AD"/>
    <w:rsid w:val="00A56B3B"/>
    <w:rsid w:val="00A61EED"/>
    <w:rsid w:val="00A62E3A"/>
    <w:rsid w:val="00A63B2E"/>
    <w:rsid w:val="00A63F46"/>
    <w:rsid w:val="00A65CBB"/>
    <w:rsid w:val="00A6608D"/>
    <w:rsid w:val="00A66B30"/>
    <w:rsid w:val="00A66E1D"/>
    <w:rsid w:val="00A67397"/>
    <w:rsid w:val="00A70BE8"/>
    <w:rsid w:val="00A717D8"/>
    <w:rsid w:val="00A72B56"/>
    <w:rsid w:val="00A73416"/>
    <w:rsid w:val="00A73A4B"/>
    <w:rsid w:val="00A75A04"/>
    <w:rsid w:val="00A76239"/>
    <w:rsid w:val="00A80284"/>
    <w:rsid w:val="00A80C97"/>
    <w:rsid w:val="00A823E8"/>
    <w:rsid w:val="00A82ADA"/>
    <w:rsid w:val="00A82C41"/>
    <w:rsid w:val="00A83759"/>
    <w:rsid w:val="00A83C0E"/>
    <w:rsid w:val="00A83F72"/>
    <w:rsid w:val="00A8569B"/>
    <w:rsid w:val="00A858C0"/>
    <w:rsid w:val="00A86EE9"/>
    <w:rsid w:val="00A90760"/>
    <w:rsid w:val="00A90BF1"/>
    <w:rsid w:val="00A92BBC"/>
    <w:rsid w:val="00A95D41"/>
    <w:rsid w:val="00A970DB"/>
    <w:rsid w:val="00AA3711"/>
    <w:rsid w:val="00AA37E7"/>
    <w:rsid w:val="00AA4133"/>
    <w:rsid w:val="00AA4285"/>
    <w:rsid w:val="00AA4445"/>
    <w:rsid w:val="00AA6DDB"/>
    <w:rsid w:val="00AA6E2D"/>
    <w:rsid w:val="00AA7D39"/>
    <w:rsid w:val="00AB2B5F"/>
    <w:rsid w:val="00AB49C2"/>
    <w:rsid w:val="00AB6323"/>
    <w:rsid w:val="00AC066E"/>
    <w:rsid w:val="00AC0B56"/>
    <w:rsid w:val="00AC195E"/>
    <w:rsid w:val="00AC47BF"/>
    <w:rsid w:val="00AC6494"/>
    <w:rsid w:val="00AC6D87"/>
    <w:rsid w:val="00AC720E"/>
    <w:rsid w:val="00AC75AA"/>
    <w:rsid w:val="00AD0BB7"/>
    <w:rsid w:val="00AD28BD"/>
    <w:rsid w:val="00AD2DDD"/>
    <w:rsid w:val="00AD30C8"/>
    <w:rsid w:val="00AD42B2"/>
    <w:rsid w:val="00AD5D7D"/>
    <w:rsid w:val="00AD65E1"/>
    <w:rsid w:val="00AD700B"/>
    <w:rsid w:val="00AE0A0C"/>
    <w:rsid w:val="00AE0D36"/>
    <w:rsid w:val="00AE0E6F"/>
    <w:rsid w:val="00AE48BB"/>
    <w:rsid w:val="00AE5F07"/>
    <w:rsid w:val="00AE612F"/>
    <w:rsid w:val="00AE6900"/>
    <w:rsid w:val="00AE6CEC"/>
    <w:rsid w:val="00AE7222"/>
    <w:rsid w:val="00AF13A8"/>
    <w:rsid w:val="00AF150E"/>
    <w:rsid w:val="00AF160C"/>
    <w:rsid w:val="00AF3887"/>
    <w:rsid w:val="00AF52F6"/>
    <w:rsid w:val="00AF5416"/>
    <w:rsid w:val="00AF621C"/>
    <w:rsid w:val="00AF7334"/>
    <w:rsid w:val="00B00B68"/>
    <w:rsid w:val="00B0198E"/>
    <w:rsid w:val="00B02DD2"/>
    <w:rsid w:val="00B03533"/>
    <w:rsid w:val="00B043CC"/>
    <w:rsid w:val="00B0452B"/>
    <w:rsid w:val="00B059F8"/>
    <w:rsid w:val="00B0764A"/>
    <w:rsid w:val="00B1107D"/>
    <w:rsid w:val="00B11CCA"/>
    <w:rsid w:val="00B11FBD"/>
    <w:rsid w:val="00B13257"/>
    <w:rsid w:val="00B1548A"/>
    <w:rsid w:val="00B16941"/>
    <w:rsid w:val="00B17EFE"/>
    <w:rsid w:val="00B20EBB"/>
    <w:rsid w:val="00B219C7"/>
    <w:rsid w:val="00B21FE8"/>
    <w:rsid w:val="00B22A98"/>
    <w:rsid w:val="00B23DAE"/>
    <w:rsid w:val="00B24FE3"/>
    <w:rsid w:val="00B26406"/>
    <w:rsid w:val="00B26C4D"/>
    <w:rsid w:val="00B31079"/>
    <w:rsid w:val="00B315FA"/>
    <w:rsid w:val="00B326B1"/>
    <w:rsid w:val="00B333BA"/>
    <w:rsid w:val="00B33A79"/>
    <w:rsid w:val="00B33C11"/>
    <w:rsid w:val="00B400EA"/>
    <w:rsid w:val="00B4079B"/>
    <w:rsid w:val="00B41CAD"/>
    <w:rsid w:val="00B41E0C"/>
    <w:rsid w:val="00B4256C"/>
    <w:rsid w:val="00B449B4"/>
    <w:rsid w:val="00B455BE"/>
    <w:rsid w:val="00B45FAD"/>
    <w:rsid w:val="00B47A1D"/>
    <w:rsid w:val="00B47E93"/>
    <w:rsid w:val="00B50008"/>
    <w:rsid w:val="00B502D4"/>
    <w:rsid w:val="00B508DC"/>
    <w:rsid w:val="00B50C41"/>
    <w:rsid w:val="00B53139"/>
    <w:rsid w:val="00B53AEF"/>
    <w:rsid w:val="00B53C9E"/>
    <w:rsid w:val="00B53DA4"/>
    <w:rsid w:val="00B55FD1"/>
    <w:rsid w:val="00B568D0"/>
    <w:rsid w:val="00B56B32"/>
    <w:rsid w:val="00B57C37"/>
    <w:rsid w:val="00B60484"/>
    <w:rsid w:val="00B60D6F"/>
    <w:rsid w:val="00B60DE9"/>
    <w:rsid w:val="00B60E6C"/>
    <w:rsid w:val="00B6143F"/>
    <w:rsid w:val="00B62B76"/>
    <w:rsid w:val="00B6404E"/>
    <w:rsid w:val="00B672B2"/>
    <w:rsid w:val="00B67659"/>
    <w:rsid w:val="00B70A94"/>
    <w:rsid w:val="00B71C85"/>
    <w:rsid w:val="00B720C5"/>
    <w:rsid w:val="00B72EBB"/>
    <w:rsid w:val="00B7421E"/>
    <w:rsid w:val="00B7502C"/>
    <w:rsid w:val="00B7574F"/>
    <w:rsid w:val="00B7691F"/>
    <w:rsid w:val="00B76DAD"/>
    <w:rsid w:val="00B775AD"/>
    <w:rsid w:val="00B81B13"/>
    <w:rsid w:val="00B81E66"/>
    <w:rsid w:val="00B8357E"/>
    <w:rsid w:val="00B8492E"/>
    <w:rsid w:val="00B85BE3"/>
    <w:rsid w:val="00B863CC"/>
    <w:rsid w:val="00B903AA"/>
    <w:rsid w:val="00B9123F"/>
    <w:rsid w:val="00B91C52"/>
    <w:rsid w:val="00B92D4D"/>
    <w:rsid w:val="00B94918"/>
    <w:rsid w:val="00B94992"/>
    <w:rsid w:val="00B9577A"/>
    <w:rsid w:val="00BA009B"/>
    <w:rsid w:val="00BA025B"/>
    <w:rsid w:val="00BA099F"/>
    <w:rsid w:val="00BA0A77"/>
    <w:rsid w:val="00BA0B06"/>
    <w:rsid w:val="00BA239E"/>
    <w:rsid w:val="00BA2462"/>
    <w:rsid w:val="00BA252B"/>
    <w:rsid w:val="00BA4457"/>
    <w:rsid w:val="00BA6A67"/>
    <w:rsid w:val="00BA6E94"/>
    <w:rsid w:val="00BA73DB"/>
    <w:rsid w:val="00BA76E4"/>
    <w:rsid w:val="00BB0989"/>
    <w:rsid w:val="00BB119E"/>
    <w:rsid w:val="00BB1647"/>
    <w:rsid w:val="00BB2BEE"/>
    <w:rsid w:val="00BB3677"/>
    <w:rsid w:val="00BB5313"/>
    <w:rsid w:val="00BB5BE0"/>
    <w:rsid w:val="00BB6B8E"/>
    <w:rsid w:val="00BB7C16"/>
    <w:rsid w:val="00BC06D8"/>
    <w:rsid w:val="00BC084F"/>
    <w:rsid w:val="00BC1055"/>
    <w:rsid w:val="00BC2C45"/>
    <w:rsid w:val="00BC3271"/>
    <w:rsid w:val="00BC3683"/>
    <w:rsid w:val="00BC49C6"/>
    <w:rsid w:val="00BC4B81"/>
    <w:rsid w:val="00BC7A59"/>
    <w:rsid w:val="00BD1604"/>
    <w:rsid w:val="00BD463C"/>
    <w:rsid w:val="00BD4A21"/>
    <w:rsid w:val="00BD54EB"/>
    <w:rsid w:val="00BD766E"/>
    <w:rsid w:val="00BE155D"/>
    <w:rsid w:val="00BE2381"/>
    <w:rsid w:val="00BE2BB8"/>
    <w:rsid w:val="00BE2E43"/>
    <w:rsid w:val="00BE48A9"/>
    <w:rsid w:val="00BE5308"/>
    <w:rsid w:val="00BF329C"/>
    <w:rsid w:val="00BF33C3"/>
    <w:rsid w:val="00BF4279"/>
    <w:rsid w:val="00BF4ACB"/>
    <w:rsid w:val="00BF524E"/>
    <w:rsid w:val="00BF6611"/>
    <w:rsid w:val="00BF69FE"/>
    <w:rsid w:val="00C0008F"/>
    <w:rsid w:val="00C01DF3"/>
    <w:rsid w:val="00C02FA6"/>
    <w:rsid w:val="00C045F6"/>
    <w:rsid w:val="00C04E69"/>
    <w:rsid w:val="00C070CE"/>
    <w:rsid w:val="00C10AF7"/>
    <w:rsid w:val="00C111D6"/>
    <w:rsid w:val="00C11548"/>
    <w:rsid w:val="00C11F9F"/>
    <w:rsid w:val="00C1234E"/>
    <w:rsid w:val="00C14A82"/>
    <w:rsid w:val="00C15D0F"/>
    <w:rsid w:val="00C220A2"/>
    <w:rsid w:val="00C2293D"/>
    <w:rsid w:val="00C22AA7"/>
    <w:rsid w:val="00C241FF"/>
    <w:rsid w:val="00C25903"/>
    <w:rsid w:val="00C25DB5"/>
    <w:rsid w:val="00C26DEF"/>
    <w:rsid w:val="00C274D9"/>
    <w:rsid w:val="00C30EEC"/>
    <w:rsid w:val="00C32A2A"/>
    <w:rsid w:val="00C32B47"/>
    <w:rsid w:val="00C333B4"/>
    <w:rsid w:val="00C336D3"/>
    <w:rsid w:val="00C339E2"/>
    <w:rsid w:val="00C346BA"/>
    <w:rsid w:val="00C366A8"/>
    <w:rsid w:val="00C3701C"/>
    <w:rsid w:val="00C37083"/>
    <w:rsid w:val="00C4033A"/>
    <w:rsid w:val="00C41B12"/>
    <w:rsid w:val="00C43943"/>
    <w:rsid w:val="00C44026"/>
    <w:rsid w:val="00C454E1"/>
    <w:rsid w:val="00C45521"/>
    <w:rsid w:val="00C455FA"/>
    <w:rsid w:val="00C45E9E"/>
    <w:rsid w:val="00C466A2"/>
    <w:rsid w:val="00C507CF"/>
    <w:rsid w:val="00C5141F"/>
    <w:rsid w:val="00C51F96"/>
    <w:rsid w:val="00C52174"/>
    <w:rsid w:val="00C52A69"/>
    <w:rsid w:val="00C543A5"/>
    <w:rsid w:val="00C54913"/>
    <w:rsid w:val="00C55081"/>
    <w:rsid w:val="00C55777"/>
    <w:rsid w:val="00C55A06"/>
    <w:rsid w:val="00C56022"/>
    <w:rsid w:val="00C567E5"/>
    <w:rsid w:val="00C600BC"/>
    <w:rsid w:val="00C60243"/>
    <w:rsid w:val="00C60F92"/>
    <w:rsid w:val="00C62C5A"/>
    <w:rsid w:val="00C63CAD"/>
    <w:rsid w:val="00C6526C"/>
    <w:rsid w:val="00C65D3E"/>
    <w:rsid w:val="00C67068"/>
    <w:rsid w:val="00C7079A"/>
    <w:rsid w:val="00C709A9"/>
    <w:rsid w:val="00C71BCE"/>
    <w:rsid w:val="00C72540"/>
    <w:rsid w:val="00C74737"/>
    <w:rsid w:val="00C75A76"/>
    <w:rsid w:val="00C77993"/>
    <w:rsid w:val="00C84048"/>
    <w:rsid w:val="00C85A9E"/>
    <w:rsid w:val="00C87E17"/>
    <w:rsid w:val="00C90AF1"/>
    <w:rsid w:val="00C9257F"/>
    <w:rsid w:val="00C9472A"/>
    <w:rsid w:val="00C97A4F"/>
    <w:rsid w:val="00CA17A7"/>
    <w:rsid w:val="00CA1831"/>
    <w:rsid w:val="00CA1AD6"/>
    <w:rsid w:val="00CA2194"/>
    <w:rsid w:val="00CA3F41"/>
    <w:rsid w:val="00CA4732"/>
    <w:rsid w:val="00CA5237"/>
    <w:rsid w:val="00CA59E9"/>
    <w:rsid w:val="00CA5C16"/>
    <w:rsid w:val="00CA6D37"/>
    <w:rsid w:val="00CA740E"/>
    <w:rsid w:val="00CA7691"/>
    <w:rsid w:val="00CA7816"/>
    <w:rsid w:val="00CA7A85"/>
    <w:rsid w:val="00CB142C"/>
    <w:rsid w:val="00CB240B"/>
    <w:rsid w:val="00CB2458"/>
    <w:rsid w:val="00CB33A8"/>
    <w:rsid w:val="00CB6060"/>
    <w:rsid w:val="00CB6CE8"/>
    <w:rsid w:val="00CB76C5"/>
    <w:rsid w:val="00CC07A3"/>
    <w:rsid w:val="00CC1714"/>
    <w:rsid w:val="00CC1A4A"/>
    <w:rsid w:val="00CC3BDF"/>
    <w:rsid w:val="00CC3EC1"/>
    <w:rsid w:val="00CC55D6"/>
    <w:rsid w:val="00CC58FC"/>
    <w:rsid w:val="00CC640F"/>
    <w:rsid w:val="00CD2216"/>
    <w:rsid w:val="00CD27A2"/>
    <w:rsid w:val="00CD3CD5"/>
    <w:rsid w:val="00CD4814"/>
    <w:rsid w:val="00CD69C8"/>
    <w:rsid w:val="00CE2972"/>
    <w:rsid w:val="00CE42B4"/>
    <w:rsid w:val="00CE4A84"/>
    <w:rsid w:val="00CE6D97"/>
    <w:rsid w:val="00CF0C40"/>
    <w:rsid w:val="00CF2E99"/>
    <w:rsid w:val="00CF3085"/>
    <w:rsid w:val="00CF5387"/>
    <w:rsid w:val="00CF5DA3"/>
    <w:rsid w:val="00D014E4"/>
    <w:rsid w:val="00D016C0"/>
    <w:rsid w:val="00D03269"/>
    <w:rsid w:val="00D040F8"/>
    <w:rsid w:val="00D04D51"/>
    <w:rsid w:val="00D04DED"/>
    <w:rsid w:val="00D05A3C"/>
    <w:rsid w:val="00D07105"/>
    <w:rsid w:val="00D075DA"/>
    <w:rsid w:val="00D07983"/>
    <w:rsid w:val="00D10292"/>
    <w:rsid w:val="00D1238D"/>
    <w:rsid w:val="00D12FBA"/>
    <w:rsid w:val="00D1356D"/>
    <w:rsid w:val="00D14420"/>
    <w:rsid w:val="00D1521E"/>
    <w:rsid w:val="00D158C9"/>
    <w:rsid w:val="00D1601F"/>
    <w:rsid w:val="00D2095D"/>
    <w:rsid w:val="00D20ABA"/>
    <w:rsid w:val="00D220F8"/>
    <w:rsid w:val="00D23363"/>
    <w:rsid w:val="00D26944"/>
    <w:rsid w:val="00D26A72"/>
    <w:rsid w:val="00D3125C"/>
    <w:rsid w:val="00D31630"/>
    <w:rsid w:val="00D33ACB"/>
    <w:rsid w:val="00D3498D"/>
    <w:rsid w:val="00D3503D"/>
    <w:rsid w:val="00D35B77"/>
    <w:rsid w:val="00D3681B"/>
    <w:rsid w:val="00D36DD9"/>
    <w:rsid w:val="00D373D0"/>
    <w:rsid w:val="00D40AE8"/>
    <w:rsid w:val="00D41B58"/>
    <w:rsid w:val="00D41BC7"/>
    <w:rsid w:val="00D43F89"/>
    <w:rsid w:val="00D4464C"/>
    <w:rsid w:val="00D446F2"/>
    <w:rsid w:val="00D44EAF"/>
    <w:rsid w:val="00D45783"/>
    <w:rsid w:val="00D46C7B"/>
    <w:rsid w:val="00D47AE2"/>
    <w:rsid w:val="00D50160"/>
    <w:rsid w:val="00D521B6"/>
    <w:rsid w:val="00D52B04"/>
    <w:rsid w:val="00D54295"/>
    <w:rsid w:val="00D5493B"/>
    <w:rsid w:val="00D55C4C"/>
    <w:rsid w:val="00D562E7"/>
    <w:rsid w:val="00D56AAA"/>
    <w:rsid w:val="00D61C1C"/>
    <w:rsid w:val="00D62F5B"/>
    <w:rsid w:val="00D637D2"/>
    <w:rsid w:val="00D63C46"/>
    <w:rsid w:val="00D63EE1"/>
    <w:rsid w:val="00D64C55"/>
    <w:rsid w:val="00D64DE6"/>
    <w:rsid w:val="00D65DAF"/>
    <w:rsid w:val="00D67103"/>
    <w:rsid w:val="00D67E0B"/>
    <w:rsid w:val="00D7138C"/>
    <w:rsid w:val="00D71FD2"/>
    <w:rsid w:val="00D740BB"/>
    <w:rsid w:val="00D7494D"/>
    <w:rsid w:val="00D75CB6"/>
    <w:rsid w:val="00D7628A"/>
    <w:rsid w:val="00D77819"/>
    <w:rsid w:val="00D8482C"/>
    <w:rsid w:val="00D85012"/>
    <w:rsid w:val="00D85795"/>
    <w:rsid w:val="00D86017"/>
    <w:rsid w:val="00D86CAD"/>
    <w:rsid w:val="00D9060C"/>
    <w:rsid w:val="00D91F96"/>
    <w:rsid w:val="00D93994"/>
    <w:rsid w:val="00D943FE"/>
    <w:rsid w:val="00D9484D"/>
    <w:rsid w:val="00D948B1"/>
    <w:rsid w:val="00D95583"/>
    <w:rsid w:val="00D95694"/>
    <w:rsid w:val="00D95EC2"/>
    <w:rsid w:val="00D97FBC"/>
    <w:rsid w:val="00DA0565"/>
    <w:rsid w:val="00DA09E7"/>
    <w:rsid w:val="00DA0E8B"/>
    <w:rsid w:val="00DA1F23"/>
    <w:rsid w:val="00DA2538"/>
    <w:rsid w:val="00DA2A03"/>
    <w:rsid w:val="00DA2D1F"/>
    <w:rsid w:val="00DA30F8"/>
    <w:rsid w:val="00DA3365"/>
    <w:rsid w:val="00DA38F2"/>
    <w:rsid w:val="00DA3D38"/>
    <w:rsid w:val="00DA6169"/>
    <w:rsid w:val="00DA748A"/>
    <w:rsid w:val="00DA7AE4"/>
    <w:rsid w:val="00DB020E"/>
    <w:rsid w:val="00DB08AA"/>
    <w:rsid w:val="00DB0C87"/>
    <w:rsid w:val="00DB2588"/>
    <w:rsid w:val="00DB3F2C"/>
    <w:rsid w:val="00DB45B6"/>
    <w:rsid w:val="00DC044D"/>
    <w:rsid w:val="00DC43EE"/>
    <w:rsid w:val="00DC4BE9"/>
    <w:rsid w:val="00DC4EAB"/>
    <w:rsid w:val="00DC6733"/>
    <w:rsid w:val="00DC7E25"/>
    <w:rsid w:val="00DC7E84"/>
    <w:rsid w:val="00DD0A66"/>
    <w:rsid w:val="00DD16E0"/>
    <w:rsid w:val="00DD18B3"/>
    <w:rsid w:val="00DD258D"/>
    <w:rsid w:val="00DD2768"/>
    <w:rsid w:val="00DD2D19"/>
    <w:rsid w:val="00DD34E5"/>
    <w:rsid w:val="00DD7CF9"/>
    <w:rsid w:val="00DE10A1"/>
    <w:rsid w:val="00DE310F"/>
    <w:rsid w:val="00DE446A"/>
    <w:rsid w:val="00DE48D8"/>
    <w:rsid w:val="00DE5508"/>
    <w:rsid w:val="00DE6704"/>
    <w:rsid w:val="00DE674C"/>
    <w:rsid w:val="00DE7DBE"/>
    <w:rsid w:val="00DF125F"/>
    <w:rsid w:val="00DF25FA"/>
    <w:rsid w:val="00DF2A60"/>
    <w:rsid w:val="00DF3462"/>
    <w:rsid w:val="00DF36D6"/>
    <w:rsid w:val="00DF4318"/>
    <w:rsid w:val="00DF44C4"/>
    <w:rsid w:val="00DF5D3E"/>
    <w:rsid w:val="00DF75DB"/>
    <w:rsid w:val="00DF7743"/>
    <w:rsid w:val="00E0054A"/>
    <w:rsid w:val="00E01BB2"/>
    <w:rsid w:val="00E0340B"/>
    <w:rsid w:val="00E04317"/>
    <w:rsid w:val="00E0542D"/>
    <w:rsid w:val="00E054FD"/>
    <w:rsid w:val="00E05A1D"/>
    <w:rsid w:val="00E068DB"/>
    <w:rsid w:val="00E074B5"/>
    <w:rsid w:val="00E10674"/>
    <w:rsid w:val="00E10B72"/>
    <w:rsid w:val="00E11794"/>
    <w:rsid w:val="00E1390B"/>
    <w:rsid w:val="00E149C1"/>
    <w:rsid w:val="00E21BDC"/>
    <w:rsid w:val="00E21F73"/>
    <w:rsid w:val="00E23396"/>
    <w:rsid w:val="00E2488E"/>
    <w:rsid w:val="00E24E99"/>
    <w:rsid w:val="00E25C3E"/>
    <w:rsid w:val="00E27FB1"/>
    <w:rsid w:val="00E31C77"/>
    <w:rsid w:val="00E32102"/>
    <w:rsid w:val="00E3234E"/>
    <w:rsid w:val="00E32DE2"/>
    <w:rsid w:val="00E33ED5"/>
    <w:rsid w:val="00E33F05"/>
    <w:rsid w:val="00E35406"/>
    <w:rsid w:val="00E407D6"/>
    <w:rsid w:val="00E41089"/>
    <w:rsid w:val="00E4358C"/>
    <w:rsid w:val="00E45528"/>
    <w:rsid w:val="00E456F6"/>
    <w:rsid w:val="00E460E4"/>
    <w:rsid w:val="00E46502"/>
    <w:rsid w:val="00E4678F"/>
    <w:rsid w:val="00E46FF9"/>
    <w:rsid w:val="00E478C9"/>
    <w:rsid w:val="00E50A7F"/>
    <w:rsid w:val="00E50BDB"/>
    <w:rsid w:val="00E53F6F"/>
    <w:rsid w:val="00E542B7"/>
    <w:rsid w:val="00E54980"/>
    <w:rsid w:val="00E5579B"/>
    <w:rsid w:val="00E56C11"/>
    <w:rsid w:val="00E61406"/>
    <w:rsid w:val="00E62C52"/>
    <w:rsid w:val="00E62C98"/>
    <w:rsid w:val="00E633B3"/>
    <w:rsid w:val="00E64DF0"/>
    <w:rsid w:val="00E6745E"/>
    <w:rsid w:val="00E67E46"/>
    <w:rsid w:val="00E704E7"/>
    <w:rsid w:val="00E71624"/>
    <w:rsid w:val="00E71C29"/>
    <w:rsid w:val="00E72992"/>
    <w:rsid w:val="00E7644E"/>
    <w:rsid w:val="00E76C1E"/>
    <w:rsid w:val="00E76F0D"/>
    <w:rsid w:val="00E829FB"/>
    <w:rsid w:val="00E85F18"/>
    <w:rsid w:val="00E86EFC"/>
    <w:rsid w:val="00E87095"/>
    <w:rsid w:val="00E9127E"/>
    <w:rsid w:val="00E919DA"/>
    <w:rsid w:val="00E91AF1"/>
    <w:rsid w:val="00E93331"/>
    <w:rsid w:val="00E94A7C"/>
    <w:rsid w:val="00E96E83"/>
    <w:rsid w:val="00EA0299"/>
    <w:rsid w:val="00EA0F4B"/>
    <w:rsid w:val="00EA1121"/>
    <w:rsid w:val="00EA161E"/>
    <w:rsid w:val="00EA1EA1"/>
    <w:rsid w:val="00EA214B"/>
    <w:rsid w:val="00EA30E7"/>
    <w:rsid w:val="00EA312D"/>
    <w:rsid w:val="00EA3266"/>
    <w:rsid w:val="00EA3BCF"/>
    <w:rsid w:val="00EA7405"/>
    <w:rsid w:val="00EA76E6"/>
    <w:rsid w:val="00EA7996"/>
    <w:rsid w:val="00EB00A0"/>
    <w:rsid w:val="00EB0838"/>
    <w:rsid w:val="00EB0D28"/>
    <w:rsid w:val="00EB2091"/>
    <w:rsid w:val="00EB2766"/>
    <w:rsid w:val="00EB4018"/>
    <w:rsid w:val="00EB59D6"/>
    <w:rsid w:val="00EC0551"/>
    <w:rsid w:val="00EC0703"/>
    <w:rsid w:val="00EC07E8"/>
    <w:rsid w:val="00EC2948"/>
    <w:rsid w:val="00EC5BDC"/>
    <w:rsid w:val="00ED0C92"/>
    <w:rsid w:val="00ED2957"/>
    <w:rsid w:val="00ED4A3C"/>
    <w:rsid w:val="00ED667A"/>
    <w:rsid w:val="00ED69AC"/>
    <w:rsid w:val="00ED7F69"/>
    <w:rsid w:val="00EE2CEC"/>
    <w:rsid w:val="00EE44A3"/>
    <w:rsid w:val="00EE4812"/>
    <w:rsid w:val="00EE556C"/>
    <w:rsid w:val="00EF098F"/>
    <w:rsid w:val="00EF2B03"/>
    <w:rsid w:val="00EF71E6"/>
    <w:rsid w:val="00EF752F"/>
    <w:rsid w:val="00EF7A9C"/>
    <w:rsid w:val="00EF7C0A"/>
    <w:rsid w:val="00F008A4"/>
    <w:rsid w:val="00F01519"/>
    <w:rsid w:val="00F03CCF"/>
    <w:rsid w:val="00F07671"/>
    <w:rsid w:val="00F07FCE"/>
    <w:rsid w:val="00F124C3"/>
    <w:rsid w:val="00F1260B"/>
    <w:rsid w:val="00F16430"/>
    <w:rsid w:val="00F16628"/>
    <w:rsid w:val="00F166B0"/>
    <w:rsid w:val="00F166F1"/>
    <w:rsid w:val="00F16EC7"/>
    <w:rsid w:val="00F17197"/>
    <w:rsid w:val="00F17984"/>
    <w:rsid w:val="00F17F14"/>
    <w:rsid w:val="00F200C0"/>
    <w:rsid w:val="00F2248E"/>
    <w:rsid w:val="00F23911"/>
    <w:rsid w:val="00F23C40"/>
    <w:rsid w:val="00F23D9E"/>
    <w:rsid w:val="00F2415D"/>
    <w:rsid w:val="00F2428B"/>
    <w:rsid w:val="00F26C78"/>
    <w:rsid w:val="00F27041"/>
    <w:rsid w:val="00F30144"/>
    <w:rsid w:val="00F316FF"/>
    <w:rsid w:val="00F36728"/>
    <w:rsid w:val="00F367D9"/>
    <w:rsid w:val="00F36808"/>
    <w:rsid w:val="00F36EA6"/>
    <w:rsid w:val="00F413B7"/>
    <w:rsid w:val="00F41598"/>
    <w:rsid w:val="00F42260"/>
    <w:rsid w:val="00F44B92"/>
    <w:rsid w:val="00F4512C"/>
    <w:rsid w:val="00F452F4"/>
    <w:rsid w:val="00F455B9"/>
    <w:rsid w:val="00F47863"/>
    <w:rsid w:val="00F50958"/>
    <w:rsid w:val="00F50B29"/>
    <w:rsid w:val="00F50C5F"/>
    <w:rsid w:val="00F510F2"/>
    <w:rsid w:val="00F5123E"/>
    <w:rsid w:val="00F51EC1"/>
    <w:rsid w:val="00F522E2"/>
    <w:rsid w:val="00F54D90"/>
    <w:rsid w:val="00F55C83"/>
    <w:rsid w:val="00F56F4A"/>
    <w:rsid w:val="00F57B49"/>
    <w:rsid w:val="00F57D36"/>
    <w:rsid w:val="00F608A6"/>
    <w:rsid w:val="00F61901"/>
    <w:rsid w:val="00F621F8"/>
    <w:rsid w:val="00F63E67"/>
    <w:rsid w:val="00F63E7C"/>
    <w:rsid w:val="00F650C5"/>
    <w:rsid w:val="00F668EC"/>
    <w:rsid w:val="00F67165"/>
    <w:rsid w:val="00F725EF"/>
    <w:rsid w:val="00F747A2"/>
    <w:rsid w:val="00F74A5A"/>
    <w:rsid w:val="00F76449"/>
    <w:rsid w:val="00F774B2"/>
    <w:rsid w:val="00F82FE5"/>
    <w:rsid w:val="00F83A6E"/>
    <w:rsid w:val="00F83F13"/>
    <w:rsid w:val="00F849E5"/>
    <w:rsid w:val="00F84C16"/>
    <w:rsid w:val="00F86017"/>
    <w:rsid w:val="00F877E3"/>
    <w:rsid w:val="00F9061C"/>
    <w:rsid w:val="00F92DED"/>
    <w:rsid w:val="00F938EE"/>
    <w:rsid w:val="00F947D5"/>
    <w:rsid w:val="00F954F8"/>
    <w:rsid w:val="00FA2DB7"/>
    <w:rsid w:val="00FA4354"/>
    <w:rsid w:val="00FA7DE4"/>
    <w:rsid w:val="00FB18A9"/>
    <w:rsid w:val="00FB1B66"/>
    <w:rsid w:val="00FB201B"/>
    <w:rsid w:val="00FB2F02"/>
    <w:rsid w:val="00FB4111"/>
    <w:rsid w:val="00FB42AB"/>
    <w:rsid w:val="00FB4A79"/>
    <w:rsid w:val="00FB4A97"/>
    <w:rsid w:val="00FB55E9"/>
    <w:rsid w:val="00FB5788"/>
    <w:rsid w:val="00FB5872"/>
    <w:rsid w:val="00FB65AC"/>
    <w:rsid w:val="00FB690C"/>
    <w:rsid w:val="00FB6C15"/>
    <w:rsid w:val="00FB7177"/>
    <w:rsid w:val="00FC01D6"/>
    <w:rsid w:val="00FC0FD7"/>
    <w:rsid w:val="00FC49B0"/>
    <w:rsid w:val="00FC6617"/>
    <w:rsid w:val="00FC6DBC"/>
    <w:rsid w:val="00FC7149"/>
    <w:rsid w:val="00FD1AA4"/>
    <w:rsid w:val="00FD2344"/>
    <w:rsid w:val="00FD2D1F"/>
    <w:rsid w:val="00FD3706"/>
    <w:rsid w:val="00FD71D5"/>
    <w:rsid w:val="00FE147A"/>
    <w:rsid w:val="00FE224D"/>
    <w:rsid w:val="00FE2D15"/>
    <w:rsid w:val="00FE35A7"/>
    <w:rsid w:val="00FE422F"/>
    <w:rsid w:val="00FE4967"/>
    <w:rsid w:val="00FF15A3"/>
    <w:rsid w:val="00FF5A63"/>
    <w:rsid w:val="00FF6708"/>
    <w:rsid w:val="00FF788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447E75"/>
  <w15:docId w15:val="{2B1ADE61-F70B-4412-B842-DC860DDE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Theme="minorHAnsi" w:hAnsi="Georgia" w:cstheme="minorBidi"/>
        <w:lang w:val="it-IT" w:eastAsia="it-IT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977FF0"/>
  </w:style>
  <w:style w:type="paragraph" w:styleId="Titolo1">
    <w:name w:val="heading 1"/>
    <w:basedOn w:val="Normale"/>
    <w:next w:val="Titolo2"/>
    <w:link w:val="Titolo1Carattere"/>
    <w:uiPriority w:val="1"/>
    <w:qFormat/>
    <w:rsid w:val="004B63DE"/>
    <w:pPr>
      <w:keepNext/>
      <w:pageBreakBefore/>
      <w:numPr>
        <w:numId w:val="18"/>
      </w:numPr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Titolo2">
    <w:name w:val="heading 2"/>
    <w:basedOn w:val="Normale"/>
    <w:next w:val="Corpotesto"/>
    <w:link w:val="Titolo2Carattere"/>
    <w:uiPriority w:val="2"/>
    <w:qFormat/>
    <w:rsid w:val="004B63DE"/>
    <w:pPr>
      <w:keepNext/>
      <w:keepLines/>
      <w:numPr>
        <w:ilvl w:val="1"/>
        <w:numId w:val="18"/>
      </w:numPr>
      <w:spacing w:line="240" w:lineRule="auto"/>
      <w:outlineLvl w:val="1"/>
    </w:pPr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Titolo3">
    <w:name w:val="heading 3"/>
    <w:basedOn w:val="Normale"/>
    <w:next w:val="Corpotesto"/>
    <w:link w:val="Titolo3Carattere"/>
    <w:uiPriority w:val="3"/>
    <w:qFormat/>
    <w:rsid w:val="004B63DE"/>
    <w:pPr>
      <w:keepNext/>
      <w:keepLines/>
      <w:numPr>
        <w:ilvl w:val="2"/>
        <w:numId w:val="18"/>
      </w:numPr>
      <w:spacing w:line="240" w:lineRule="auto"/>
      <w:outlineLvl w:val="2"/>
    </w:pPr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styleId="Titolo4">
    <w:name w:val="heading 4"/>
    <w:basedOn w:val="Normale"/>
    <w:next w:val="Corpotesto"/>
    <w:link w:val="Titolo4Carattere"/>
    <w:uiPriority w:val="99"/>
    <w:qFormat/>
    <w:rsid w:val="004B63DE"/>
    <w:pPr>
      <w:keepNext/>
      <w:keepLines/>
      <w:numPr>
        <w:ilvl w:val="3"/>
        <w:numId w:val="18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5">
    <w:name w:val="heading 5"/>
    <w:basedOn w:val="Normale"/>
    <w:next w:val="Corpotesto"/>
    <w:link w:val="Titolo5Carattere"/>
    <w:uiPriority w:val="99"/>
    <w:qFormat/>
    <w:rsid w:val="004B63DE"/>
    <w:pPr>
      <w:keepNext/>
      <w:keepLines/>
      <w:numPr>
        <w:ilvl w:val="4"/>
        <w:numId w:val="18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B63DE"/>
    <w:pPr>
      <w:keepNext/>
      <w:keepLines/>
      <w:numPr>
        <w:ilvl w:val="5"/>
        <w:numId w:val="18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B63DE"/>
    <w:pPr>
      <w:keepNext/>
      <w:keepLines/>
      <w:numPr>
        <w:ilvl w:val="6"/>
        <w:numId w:val="18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B63DE"/>
    <w:pPr>
      <w:keepNext/>
      <w:keepLines/>
      <w:numPr>
        <w:ilvl w:val="7"/>
        <w:numId w:val="18"/>
      </w:numPr>
      <w:spacing w:line="240" w:lineRule="auto"/>
      <w:outlineLvl w:val="7"/>
    </w:pPr>
    <w:rPr>
      <w:rFonts w:asciiTheme="majorHAnsi" w:eastAsiaTheme="majorEastAsia" w:hAnsiTheme="majorHAnsi" w:cstheme="majorBidi"/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B63DE"/>
    <w:pPr>
      <w:keepNext/>
      <w:keepLines/>
      <w:numPr>
        <w:ilvl w:val="8"/>
        <w:numId w:val="11"/>
      </w:numPr>
      <w:spacing w:line="240" w:lineRule="auto"/>
      <w:ind w:left="360"/>
      <w:outlineLvl w:val="8"/>
    </w:pPr>
    <w:rPr>
      <w:rFonts w:asciiTheme="majorHAnsi" w:eastAsiaTheme="majorEastAsia" w:hAnsiTheme="majorHAnsi" w:cstheme="majorBid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Wingdings" w:hAnsi="Wingdings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b/>
      <w:color w:val="auto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11z0">
    <w:name w:val="WW8Num11z0"/>
    <w:rPr>
      <w:rFonts w:ascii="Wingdings" w:hAnsi="Wingdings" w:cs="Wingdings"/>
      <w:b/>
      <w:bCs/>
      <w:color w:val="auto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1z2">
    <w:name w:val="WW8Num11z2"/>
    <w:rPr>
      <w:rFonts w:ascii="Arial" w:hAnsi="Arial" w:cs="Aria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color w:val="auto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2">
    <w:name w:val="WW8Num6z2"/>
    <w:rPr>
      <w:rFonts w:ascii="Arial" w:eastAsia="Times New Roman" w:hAnsi="Arial" w:cs="Arial"/>
    </w:rPr>
  </w:style>
  <w:style w:type="character" w:customStyle="1" w:styleId="WW8Num7z0">
    <w:name w:val="WW8Num7z0"/>
    <w:rPr>
      <w:b w:val="0"/>
      <w:i w:val="0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  <w:b w:val="0"/>
      <w:i w:val="0"/>
      <w:sz w:val="20"/>
      <w:szCs w:val="20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10z0">
    <w:name w:val="WW8Num10z0"/>
    <w:rPr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i/>
    </w:rPr>
  </w:style>
  <w:style w:type="character" w:customStyle="1" w:styleId="WW8Num16z1">
    <w:name w:val="WW8Num16z1"/>
    <w:rPr>
      <w:rFonts w:ascii="Wingdings" w:hAnsi="Wingdings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auto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  <w:color w:val="auto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  <w:b w:val="0"/>
      <w:i w:val="0"/>
      <w:sz w:val="20"/>
      <w:szCs w:val="20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4z0">
    <w:name w:val="WW8Num34z0"/>
    <w:rPr>
      <w:i/>
    </w:rPr>
  </w:style>
  <w:style w:type="character" w:customStyle="1" w:styleId="WW8Num35z1">
    <w:name w:val="WW8Num35z1"/>
    <w:rPr>
      <w:rFonts w:ascii="Wingdings" w:hAnsi="Wingdings"/>
    </w:rPr>
  </w:style>
  <w:style w:type="character" w:customStyle="1" w:styleId="WW8Num36z0">
    <w:name w:val="WW8Num36z0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1z0">
    <w:name w:val="WW8Num41z0"/>
    <w:rPr>
      <w:i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/>
      <w:sz w:val="22"/>
      <w:szCs w:val="22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9z0">
    <w:name w:val="WW8Num49z0"/>
    <w:rPr>
      <w:rFonts w:ascii="Wingdings" w:hAnsi="Wingdings"/>
      <w:color w:val="auto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TestonormaleCarattere">
    <w:name w:val="Testo normale Carattere"/>
    <w:link w:val="Testonormale"/>
    <w:uiPriority w:val="99"/>
    <w:rPr>
      <w:rFonts w:ascii="Courier New" w:hAnsi="Courier New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RTFNum51">
    <w:name w:val="RTF_Num 5 1"/>
    <w:rPr>
      <w:rFonts w:ascii="Wingdings" w:eastAsia="Wingdings" w:hAnsi="Wingdings" w:cs="Wingdings"/>
      <w:b/>
      <w:bCs/>
      <w:color w:val="auto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ascii="Arial" w:eastAsia="Times New Roman" w:hAnsi="Arial" w:cs="Arial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231">
    <w:name w:val="RTF_Num 23 1"/>
    <w:rPr>
      <w:rFonts w:cs="Times New Roman"/>
    </w:rPr>
  </w:style>
  <w:style w:type="character" w:customStyle="1" w:styleId="RTFNum232">
    <w:name w:val="RTF_Num 23 2"/>
    <w:rPr>
      <w:rFonts w:cs="Times New Roman"/>
    </w:rPr>
  </w:style>
  <w:style w:type="character" w:customStyle="1" w:styleId="RTFNum233">
    <w:name w:val="RTF_Num 23 3"/>
    <w:rPr>
      <w:rFonts w:cs="Times New Roman"/>
    </w:rPr>
  </w:style>
  <w:style w:type="character" w:customStyle="1" w:styleId="RTFNum234">
    <w:name w:val="RTF_Num 23 4"/>
    <w:rPr>
      <w:rFonts w:cs="Times New Roman"/>
    </w:rPr>
  </w:style>
  <w:style w:type="character" w:customStyle="1" w:styleId="RTFNum235">
    <w:name w:val="RTF_Num 23 5"/>
    <w:rPr>
      <w:rFonts w:cs="Times New Roman"/>
    </w:rPr>
  </w:style>
  <w:style w:type="character" w:customStyle="1" w:styleId="RTFNum236">
    <w:name w:val="RTF_Num 23 6"/>
    <w:rPr>
      <w:rFonts w:cs="Times New Roman"/>
    </w:rPr>
  </w:style>
  <w:style w:type="character" w:customStyle="1" w:styleId="RTFNum237">
    <w:name w:val="RTF_Num 23 7"/>
    <w:rPr>
      <w:rFonts w:cs="Times New Roman"/>
    </w:rPr>
  </w:style>
  <w:style w:type="character" w:customStyle="1" w:styleId="RTFNum238">
    <w:name w:val="RTF_Num 23 8"/>
    <w:rPr>
      <w:rFonts w:cs="Times New Roman"/>
    </w:rPr>
  </w:style>
  <w:style w:type="character" w:customStyle="1" w:styleId="RTFNum239">
    <w:name w:val="RTF_Num 23 9"/>
    <w:rPr>
      <w:rFonts w:cs="Times New Roman"/>
    </w:rPr>
  </w:style>
  <w:style w:type="character" w:customStyle="1" w:styleId="RTFNum261">
    <w:name w:val="RTF_Num 26 1"/>
    <w:rPr>
      <w:rFonts w:ascii="Wingdings" w:eastAsia="Wingdings" w:hAnsi="Wingdings" w:cs="Wingdings"/>
    </w:rPr>
  </w:style>
  <w:style w:type="character" w:customStyle="1" w:styleId="RTFNum262">
    <w:name w:val="RTF_Num 26 2"/>
    <w:rPr>
      <w:rFonts w:ascii="Courier New" w:eastAsia="Courier New" w:hAnsi="Courier New" w:cs="Courier New"/>
    </w:rPr>
  </w:style>
  <w:style w:type="character" w:customStyle="1" w:styleId="RTFNum263">
    <w:name w:val="RTF_Num 26 3"/>
    <w:rPr>
      <w:rFonts w:ascii="Wingdings" w:eastAsia="Wingdings" w:hAnsi="Wingdings" w:cs="Wingdings"/>
    </w:rPr>
  </w:style>
  <w:style w:type="character" w:customStyle="1" w:styleId="RTFNum264">
    <w:name w:val="RTF_Num 26 4"/>
    <w:rPr>
      <w:rFonts w:ascii="Symbol" w:eastAsia="Symbol" w:hAnsi="Symbol" w:cs="Symbol"/>
    </w:rPr>
  </w:style>
  <w:style w:type="character" w:customStyle="1" w:styleId="RTFNum265">
    <w:name w:val="RTF_Num 26 5"/>
    <w:rPr>
      <w:rFonts w:ascii="Courier New" w:eastAsia="Courier New" w:hAnsi="Courier New" w:cs="Courier New"/>
    </w:rPr>
  </w:style>
  <w:style w:type="character" w:customStyle="1" w:styleId="RTFNum266">
    <w:name w:val="RTF_Num 26 6"/>
    <w:rPr>
      <w:rFonts w:ascii="Wingdings" w:eastAsia="Wingdings" w:hAnsi="Wingdings" w:cs="Wingdings"/>
    </w:rPr>
  </w:style>
  <w:style w:type="character" w:customStyle="1" w:styleId="RTFNum267">
    <w:name w:val="RTF_Num 26 7"/>
    <w:rPr>
      <w:rFonts w:ascii="Symbol" w:eastAsia="Symbol" w:hAnsi="Symbol" w:cs="Symbol"/>
    </w:rPr>
  </w:style>
  <w:style w:type="character" w:customStyle="1" w:styleId="RTFNum268">
    <w:name w:val="RTF_Num 26 8"/>
    <w:rPr>
      <w:rFonts w:ascii="Courier New" w:eastAsia="Courier New" w:hAnsi="Courier New" w:cs="Courier New"/>
    </w:rPr>
  </w:style>
  <w:style w:type="character" w:customStyle="1" w:styleId="RTFNum269">
    <w:name w:val="RTF_Num 26 9"/>
    <w:rPr>
      <w:rFonts w:ascii="Wingdings" w:eastAsia="Wingdings" w:hAnsi="Wingdings" w:cs="Wingdings"/>
    </w:rPr>
  </w:style>
  <w:style w:type="character" w:customStyle="1" w:styleId="RTFNum411">
    <w:name w:val="RTF_Num 41 1"/>
    <w:rPr>
      <w:rFonts w:cs="Times New Roman"/>
    </w:rPr>
  </w:style>
  <w:style w:type="character" w:customStyle="1" w:styleId="RTFNum412">
    <w:name w:val="RTF_Num 41 2"/>
    <w:rPr>
      <w:rFonts w:cs="Times New Roman"/>
    </w:rPr>
  </w:style>
  <w:style w:type="character" w:customStyle="1" w:styleId="RTFNum413">
    <w:name w:val="RTF_Num 41 3"/>
    <w:rPr>
      <w:rFonts w:cs="Times New Roman"/>
    </w:rPr>
  </w:style>
  <w:style w:type="character" w:customStyle="1" w:styleId="RTFNum414">
    <w:name w:val="RTF_Num 41 4"/>
    <w:rPr>
      <w:rFonts w:cs="Times New Roman"/>
    </w:rPr>
  </w:style>
  <w:style w:type="character" w:customStyle="1" w:styleId="RTFNum415">
    <w:name w:val="RTF_Num 41 5"/>
    <w:rPr>
      <w:rFonts w:cs="Times New Roman"/>
    </w:rPr>
  </w:style>
  <w:style w:type="character" w:customStyle="1" w:styleId="RTFNum416">
    <w:name w:val="RTF_Num 41 6"/>
    <w:rPr>
      <w:rFonts w:cs="Times New Roman"/>
    </w:rPr>
  </w:style>
  <w:style w:type="character" w:customStyle="1" w:styleId="RTFNum417">
    <w:name w:val="RTF_Num 41 7"/>
    <w:rPr>
      <w:rFonts w:cs="Times New Roman"/>
    </w:rPr>
  </w:style>
  <w:style w:type="character" w:customStyle="1" w:styleId="RTFNum418">
    <w:name w:val="RTF_Num 41 8"/>
    <w:rPr>
      <w:rFonts w:cs="Times New Roman"/>
    </w:rPr>
  </w:style>
  <w:style w:type="character" w:customStyle="1" w:styleId="RTFNum419">
    <w:name w:val="RTF_Num 41 9"/>
    <w:rPr>
      <w:rFonts w:cs="Times New Roman"/>
    </w:rPr>
  </w:style>
  <w:style w:type="character" w:customStyle="1" w:styleId="RTFNum381">
    <w:name w:val="RTF_Num 38 1"/>
    <w:rPr>
      <w:rFonts w:ascii="Wingdings" w:eastAsia="Wingdings" w:hAnsi="Wingdings" w:cs="Wingdings"/>
      <w:b/>
      <w:bCs/>
      <w:color w:val="auto"/>
    </w:rPr>
  </w:style>
  <w:style w:type="character" w:customStyle="1" w:styleId="RTFNum382">
    <w:name w:val="RTF_Num 38 2"/>
    <w:rPr>
      <w:rFonts w:ascii="Courier New" w:eastAsia="Courier New" w:hAnsi="Courier New" w:cs="Courier New"/>
    </w:rPr>
  </w:style>
  <w:style w:type="character" w:customStyle="1" w:styleId="RTFNum383">
    <w:name w:val="RTF_Num 38 3"/>
    <w:rPr>
      <w:rFonts w:ascii="Wingdings" w:eastAsia="Wingdings" w:hAnsi="Wingdings" w:cs="Wingdings"/>
    </w:rPr>
  </w:style>
  <w:style w:type="character" w:customStyle="1" w:styleId="RTFNum384">
    <w:name w:val="RTF_Num 38 4"/>
    <w:rPr>
      <w:rFonts w:ascii="Symbol" w:eastAsia="Symbol" w:hAnsi="Symbol" w:cs="Symbol"/>
    </w:rPr>
  </w:style>
  <w:style w:type="character" w:customStyle="1" w:styleId="RTFNum385">
    <w:name w:val="RTF_Num 38 5"/>
    <w:rPr>
      <w:rFonts w:ascii="Courier New" w:eastAsia="Courier New" w:hAnsi="Courier New" w:cs="Courier New"/>
    </w:rPr>
  </w:style>
  <w:style w:type="character" w:customStyle="1" w:styleId="RTFNum386">
    <w:name w:val="RTF_Num 38 6"/>
    <w:rPr>
      <w:rFonts w:ascii="Wingdings" w:eastAsia="Wingdings" w:hAnsi="Wingdings" w:cs="Wingdings"/>
    </w:rPr>
  </w:style>
  <w:style w:type="character" w:customStyle="1" w:styleId="RTFNum387">
    <w:name w:val="RTF_Num 38 7"/>
    <w:rPr>
      <w:rFonts w:ascii="Symbol" w:eastAsia="Symbol" w:hAnsi="Symbol" w:cs="Symbol"/>
    </w:rPr>
  </w:style>
  <w:style w:type="character" w:customStyle="1" w:styleId="RTFNum388">
    <w:name w:val="RTF_Num 38 8"/>
    <w:rPr>
      <w:rFonts w:ascii="Courier New" w:eastAsia="Courier New" w:hAnsi="Courier New" w:cs="Courier New"/>
    </w:rPr>
  </w:style>
  <w:style w:type="character" w:customStyle="1" w:styleId="RTFNum389">
    <w:name w:val="RTF_Num 38 9"/>
    <w:rPr>
      <w:rFonts w:ascii="Wingdings" w:eastAsia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qFormat/>
    <w:rsid w:val="004B63DE"/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aliases w:val="Intestazione Nova,hd,intestazione"/>
    <w:basedOn w:val="Normale"/>
    <w:link w:val="IntestazioneCarattere"/>
    <w:uiPriority w:val="99"/>
    <w:qFormat/>
    <w:rsid w:val="004B63DE"/>
    <w:pPr>
      <w:spacing w:after="0" w:line="240" w:lineRule="auto"/>
    </w:pPr>
    <w:rPr>
      <w:rFonts w:asciiTheme="minorHAnsi" w:hAnsiTheme="minorHAnsi"/>
      <w:sz w:val="16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e"/>
    <w:next w:val="Normale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lang w:eastAsia="ar-SA"/>
    </w:rPr>
  </w:style>
  <w:style w:type="paragraph" w:customStyle="1" w:styleId="elencopuntato">
    <w:name w:val="elenco puntato"/>
    <w:basedOn w:val="Normale"/>
    <w:pPr>
      <w:widowControl w:val="0"/>
      <w:tabs>
        <w:tab w:val="left" w:pos="851"/>
      </w:tabs>
      <w:spacing w:before="120" w:after="120"/>
    </w:pPr>
    <w:rPr>
      <w:lang w:eastAsia="ar-SA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commento1">
    <w:name w:val="Testo commento1"/>
    <w:basedOn w:val="Normale"/>
    <w:pPr>
      <w:ind w:left="1077" w:hanging="1077"/>
    </w:pPr>
  </w:style>
  <w:style w:type="paragraph" w:customStyle="1" w:styleId="usoboll1">
    <w:name w:val="usoboll1"/>
    <w:basedOn w:val="Normale"/>
    <w:next w:val="Normale"/>
    <w:rPr>
      <w:rFonts w:ascii="CourierNewPS-BoldItalicMT" w:hAnsi="CourierNewPS-BoldItalicMT"/>
    </w:rPr>
  </w:style>
  <w:style w:type="paragraph" w:customStyle="1" w:styleId="Default">
    <w:name w:val="Default"/>
    <w:pPr>
      <w:suppressAutoHyphens/>
    </w:pPr>
    <w:rPr>
      <w:rFonts w:ascii="CourierNewPS-BoldItalicMT" w:eastAsia="Arial" w:hAnsi="CourierNewPS-BoldItalicMT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lang w:eastAsia="ar-SA"/>
    </w:rPr>
  </w:style>
  <w:style w:type="paragraph" w:customStyle="1" w:styleId="sche24">
    <w:name w:val="sche2_4"/>
    <w:pPr>
      <w:suppressAutoHyphens/>
      <w:spacing w:before="128"/>
      <w:jc w:val="right"/>
    </w:pPr>
    <w:rPr>
      <w:rFonts w:eastAsia="Arial"/>
      <w:lang w:val="en-US" w:eastAsia="ar-SA"/>
    </w:rPr>
  </w:style>
  <w:style w:type="paragraph" w:customStyle="1" w:styleId="sche3">
    <w:name w:val="sche_3"/>
    <w:pPr>
      <w:suppressAutoHyphens/>
      <w:jc w:val="both"/>
    </w:pPr>
    <w:rPr>
      <w:rFonts w:eastAsia="Arial"/>
      <w:lang w:val="en-US" w:eastAsia="ar-SA"/>
    </w:rPr>
  </w:style>
  <w:style w:type="paragraph" w:customStyle="1" w:styleId="sche4">
    <w:name w:val="sche_4"/>
    <w:pPr>
      <w:suppressAutoHyphens/>
      <w:jc w:val="both"/>
    </w:pPr>
    <w:rPr>
      <w:rFonts w:eastAsia="Arial"/>
      <w:lang w:val="en-US" w:eastAsia="ar-SA"/>
    </w:rPr>
  </w:style>
  <w:style w:type="paragraph" w:customStyle="1" w:styleId="sche2">
    <w:name w:val="sche_2"/>
    <w:pPr>
      <w:suppressAutoHyphens/>
      <w:spacing w:before="256"/>
      <w:jc w:val="both"/>
    </w:pPr>
    <w:rPr>
      <w:rFonts w:eastAsia="Arial"/>
      <w:lang w:val="en-US" w:eastAsia="ar-SA"/>
    </w:rPr>
  </w:style>
  <w:style w:type="paragraph" w:customStyle="1" w:styleId="Testonormale1">
    <w:name w:val="Testo normale1"/>
    <w:basedOn w:val="Normale"/>
    <w:rPr>
      <w:rFonts w:ascii="Courier New" w:hAnsi="Courier New"/>
      <w:lang w:eastAsia="ar-SA"/>
    </w:rPr>
  </w:style>
  <w:style w:type="paragraph" w:customStyle="1" w:styleId="Numerazioneperbuste">
    <w:name w:val="Numerazione per buste"/>
    <w:basedOn w:val="Normale"/>
    <w:pPr>
      <w:numPr>
        <w:numId w:val="2"/>
      </w:numPr>
      <w:spacing w:before="120" w:after="120" w:line="360" w:lineRule="auto"/>
    </w:pPr>
    <w:rPr>
      <w:lang w:eastAsia="ar-SA"/>
    </w:rPr>
  </w:style>
  <w:style w:type="paragraph" w:customStyle="1" w:styleId="sche21">
    <w:name w:val="sche2_1"/>
    <w:pPr>
      <w:suppressAutoHyphens/>
      <w:spacing w:before="256"/>
      <w:jc w:val="right"/>
    </w:pPr>
    <w:rPr>
      <w:rFonts w:eastAsia="Arial"/>
      <w:lang w:val="en-US"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Heading11">
    <w:name w:val="Heading 1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tit1">
    <w:name w:val="tit 1"/>
    <w:basedOn w:val="Heading11"/>
    <w:pPr>
      <w:numPr>
        <w:numId w:val="3"/>
      </w:numPr>
      <w:tabs>
        <w:tab w:val="left" w:pos="0"/>
        <w:tab w:val="left" w:pos="20"/>
      </w:tabs>
      <w:overflowPunct w:val="0"/>
      <w:autoSpaceDE w:val="0"/>
      <w:spacing w:after="0" w:line="280" w:lineRule="exact"/>
      <w:textAlignment w:val="baseline"/>
    </w:pPr>
    <w:rPr>
      <w:sz w:val="20"/>
      <w:szCs w:val="20"/>
      <w:lang w:eastAsia="ar-SA"/>
    </w:rPr>
  </w:style>
  <w:style w:type="character" w:customStyle="1" w:styleId="IntestazioneCarattere">
    <w:name w:val="Intestazione Carattere"/>
    <w:aliases w:val="Intestazione Nova Carattere,hd Carattere,intestazione Carattere"/>
    <w:basedOn w:val="Carpredefinitoparagrafo"/>
    <w:link w:val="Intestazione"/>
    <w:uiPriority w:val="99"/>
    <w:rsid w:val="004B63DE"/>
    <w:rPr>
      <w:rFonts w:asciiTheme="minorHAnsi" w:hAnsiTheme="minorHAnsi"/>
      <w:sz w:val="16"/>
    </w:rPr>
  </w:style>
  <w:style w:type="paragraph" w:styleId="Testonormale">
    <w:name w:val="Plain Text"/>
    <w:basedOn w:val="Normale"/>
    <w:link w:val="TestonormaleCarattere"/>
    <w:uiPriority w:val="99"/>
    <w:rsid w:val="006C3EE3"/>
    <w:rPr>
      <w:rFonts w:ascii="Courier New" w:hAnsi="Courier New"/>
    </w:rPr>
  </w:style>
  <w:style w:type="character" w:customStyle="1" w:styleId="TestonormaleCarattere1">
    <w:name w:val="Testo normale Carattere1"/>
    <w:uiPriority w:val="99"/>
    <w:semiHidden/>
    <w:rsid w:val="006C3EE3"/>
    <w:rPr>
      <w:rFonts w:ascii="Courier New" w:hAnsi="Courier New" w:cs="Courier New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F1E0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3F1E05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4B63DE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4B63DE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customStyle="1" w:styleId="BodyText22">
    <w:name w:val="Body Text 22"/>
    <w:basedOn w:val="Normale"/>
    <w:rsid w:val="003F1E05"/>
  </w:style>
  <w:style w:type="numbering" w:customStyle="1" w:styleId="StileNumerazioneautomatica">
    <w:name w:val="Stile Numerazione automatica"/>
    <w:basedOn w:val="Nessunelenco"/>
    <w:rsid w:val="003F1E05"/>
    <w:pPr>
      <w:numPr>
        <w:numId w:val="4"/>
      </w:numPr>
    </w:pPr>
  </w:style>
  <w:style w:type="paragraph" w:customStyle="1" w:styleId="puntato">
    <w:name w:val="puntato"/>
    <w:basedOn w:val="Normale"/>
    <w:rsid w:val="003F1E05"/>
    <w:pPr>
      <w:numPr>
        <w:numId w:val="5"/>
      </w:numPr>
      <w:spacing w:line="360" w:lineRule="auto"/>
    </w:pPr>
  </w:style>
  <w:style w:type="character" w:styleId="Rimandonotaapidipagina">
    <w:name w:val="footnote reference"/>
    <w:rsid w:val="003F1E05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semiHidden/>
    <w:rsid w:val="003F1E0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1E05"/>
  </w:style>
  <w:style w:type="table" w:styleId="Grigliatabella">
    <w:name w:val="Table Grid"/>
    <w:basedOn w:val="Tabellanormale"/>
    <w:rsid w:val="0095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3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4B63DE"/>
    <w:rPr>
      <w:rFonts w:asciiTheme="majorHAnsi" w:eastAsiaTheme="majorEastAsia" w:hAnsiTheme="majorHAnsi" w:cstheme="majorBidi"/>
      <w:i/>
    </w:rPr>
  </w:style>
  <w:style w:type="paragraph" w:customStyle="1" w:styleId="Buste">
    <w:name w:val="Buste"/>
    <w:basedOn w:val="Normale"/>
    <w:rsid w:val="007C3459"/>
    <w:pPr>
      <w:numPr>
        <w:numId w:val="6"/>
      </w:numPr>
      <w:spacing w:before="120" w:after="120" w:line="36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BodyText21">
    <w:name w:val="Body Text 21"/>
    <w:basedOn w:val="Normale"/>
    <w:rsid w:val="004265AA"/>
  </w:style>
  <w:style w:type="paragraph" w:customStyle="1" w:styleId="MediumGrid1-Accent21">
    <w:name w:val="Medium Grid 1 - Accent 21"/>
    <w:basedOn w:val="Normale"/>
    <w:uiPriority w:val="34"/>
    <w:rsid w:val="006174B2"/>
    <w:pPr>
      <w:ind w:left="708"/>
    </w:pPr>
  </w:style>
  <w:style w:type="paragraph" w:customStyle="1" w:styleId="MediumShading1-Accent11">
    <w:name w:val="Medium Shading 1 - Accent 11"/>
    <w:uiPriority w:val="1"/>
    <w:rsid w:val="00577741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semiHidden/>
    <w:unhideWhenUsed/>
    <w:rsid w:val="004D1AC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4D1ACE"/>
  </w:style>
  <w:style w:type="character" w:customStyle="1" w:styleId="TestocommentoCarattere">
    <w:name w:val="Testo commento Carattere"/>
    <w:basedOn w:val="Carpredefinitoparagrafo"/>
    <w:link w:val="Testocommento"/>
    <w:rsid w:val="004D1AC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D1A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D1ACE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2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B63DE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9"/>
    <w:rsid w:val="004B63DE"/>
    <w:rPr>
      <w:rFonts w:asciiTheme="majorHAnsi" w:eastAsiaTheme="majorEastAsia" w:hAnsiTheme="majorHAnsi" w:cstheme="majorBidi"/>
      <w:i/>
      <w:iCs/>
    </w:rPr>
  </w:style>
  <w:style w:type="numbering" w:customStyle="1" w:styleId="Nessunelenco1">
    <w:name w:val="Nessun elenco1"/>
    <w:next w:val="Nessunelenco"/>
    <w:semiHidden/>
    <w:rsid w:val="00096F3B"/>
  </w:style>
  <w:style w:type="paragraph" w:styleId="Sommario1">
    <w:name w:val="toc 1"/>
    <w:basedOn w:val="Normale"/>
    <w:next w:val="Normale"/>
    <w:autoRedefine/>
    <w:semiHidden/>
    <w:rsid w:val="00096F3B"/>
    <w:pPr>
      <w:tabs>
        <w:tab w:val="left" w:pos="0"/>
        <w:tab w:val="left" w:pos="180"/>
        <w:tab w:val="left" w:pos="360"/>
        <w:tab w:val="right" w:leader="dot" w:pos="9720"/>
      </w:tabs>
      <w:ind w:right="638"/>
      <w:outlineLvl w:val="0"/>
    </w:pPr>
  </w:style>
  <w:style w:type="paragraph" w:styleId="Sommario2">
    <w:name w:val="toc 2"/>
    <w:basedOn w:val="Normale"/>
    <w:next w:val="Normale"/>
    <w:autoRedefine/>
    <w:semiHidden/>
    <w:rsid w:val="00096F3B"/>
    <w:pPr>
      <w:tabs>
        <w:tab w:val="left" w:pos="720"/>
        <w:tab w:val="right" w:leader="dot" w:pos="9540"/>
        <w:tab w:val="right" w:leader="dot" w:pos="9720"/>
      </w:tabs>
      <w:ind w:left="240"/>
    </w:pPr>
  </w:style>
  <w:style w:type="paragraph" w:styleId="Sommario3">
    <w:name w:val="toc 3"/>
    <w:basedOn w:val="Normale"/>
    <w:next w:val="Normale"/>
    <w:autoRedefine/>
    <w:uiPriority w:val="39"/>
    <w:rsid w:val="00096F3B"/>
    <w:pPr>
      <w:keepNext/>
      <w:tabs>
        <w:tab w:val="left" w:pos="360"/>
        <w:tab w:val="right" w:leader="dot" w:pos="9720"/>
      </w:tabs>
      <w:ind w:left="360" w:right="641" w:hanging="360"/>
    </w:pPr>
  </w:style>
  <w:style w:type="character" w:customStyle="1" w:styleId="PidipaginaCarattere1">
    <w:name w:val="Piè di pagina Carattere1"/>
    <w:link w:val="Pidipagina"/>
    <w:uiPriority w:val="99"/>
    <w:rsid w:val="00096F3B"/>
    <w:rPr>
      <w:sz w:val="24"/>
      <w:szCs w:val="24"/>
    </w:rPr>
  </w:style>
  <w:style w:type="paragraph" w:customStyle="1" w:styleId="Corpodeltesto1">
    <w:name w:val="Corpo del testo 1"/>
    <w:basedOn w:val="Normale"/>
    <w:link w:val="Corpodeltesto1Carattere"/>
    <w:rsid w:val="00096F3B"/>
    <w:pPr>
      <w:spacing w:line="360" w:lineRule="auto"/>
    </w:pPr>
    <w:rPr>
      <w:rFonts w:ascii="Helvetica" w:hAnsi="Helvetica" w:cs="Helvetica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096F3B"/>
    <w:rPr>
      <w:rFonts w:ascii="Arial" w:eastAsiaTheme="majorEastAsia" w:hAnsi="Arial" w:cs="Arial"/>
      <w:b/>
      <w:bCs/>
      <w:i/>
      <w:color w:val="FF6600"/>
      <w:sz w:val="36"/>
      <w:szCs w:val="36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096F3B"/>
    <w:pPr>
      <w:tabs>
        <w:tab w:val="num" w:pos="454"/>
      </w:tabs>
      <w:spacing w:line="360" w:lineRule="auto"/>
      <w:ind w:left="431" w:right="1179" w:hanging="431"/>
    </w:pPr>
    <w:rPr>
      <w:rFonts w:ascii="Arial" w:hAnsi="Arial" w:cs="Arial"/>
      <w:color w:val="FF6600"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rsid w:val="004B63DE"/>
  </w:style>
  <w:style w:type="paragraph" w:styleId="Sommario4">
    <w:name w:val="toc 4"/>
    <w:basedOn w:val="Normale"/>
    <w:next w:val="Normale"/>
    <w:autoRedefine/>
    <w:semiHidden/>
    <w:rsid w:val="00096F3B"/>
    <w:pPr>
      <w:tabs>
        <w:tab w:val="left" w:pos="1440"/>
        <w:tab w:val="right" w:leader="dot" w:pos="9720"/>
      </w:tabs>
      <w:ind w:left="900" w:right="638"/>
    </w:pPr>
  </w:style>
  <w:style w:type="paragraph" w:customStyle="1" w:styleId="StileTitolo1CenturyGothic">
    <w:name w:val="Stile Titolo 1 + Century Gothic"/>
    <w:basedOn w:val="Titolo1"/>
    <w:rsid w:val="00096F3B"/>
    <w:pPr>
      <w:numPr>
        <w:numId w:val="10"/>
      </w:numPr>
    </w:pPr>
    <w:rPr>
      <w:rFonts w:ascii="Century Gothic" w:hAnsi="Century Gothic" w:cs="Century Gothic"/>
      <w:color w:val="0000FF"/>
    </w:rPr>
  </w:style>
  <w:style w:type="character" w:customStyle="1" w:styleId="StileCenturyGothicCorsivoBlu">
    <w:name w:val="Stile Century Gothic Corsivo Blu"/>
    <w:rsid w:val="00096F3B"/>
    <w:rPr>
      <w:rFonts w:ascii="Century Gothic" w:hAnsi="Century Gothic" w:cs="Century Gothic"/>
      <w:i/>
      <w:iCs/>
    </w:rPr>
  </w:style>
  <w:style w:type="character" w:customStyle="1" w:styleId="Corpodeltesto1Carattere">
    <w:name w:val="Corpo del testo 1 Carattere"/>
    <w:link w:val="Corpodeltesto1"/>
    <w:locked/>
    <w:rsid w:val="00096F3B"/>
    <w:rPr>
      <w:rFonts w:ascii="Helvetica" w:hAnsi="Helvetica" w:cs="Helvetica"/>
    </w:rPr>
  </w:style>
  <w:style w:type="character" w:customStyle="1" w:styleId="CarattereCarattere6">
    <w:name w:val="Carattere Carattere6"/>
    <w:rsid w:val="00096F3B"/>
    <w:rPr>
      <w:rFonts w:ascii="Arial" w:hAnsi="Arial" w:cs="Arial"/>
      <w:b/>
      <w:bCs/>
      <w:kern w:val="32"/>
      <w:sz w:val="32"/>
      <w:szCs w:val="32"/>
      <w:lang w:val="it-IT" w:eastAsia="it-IT"/>
    </w:rPr>
  </w:style>
  <w:style w:type="paragraph" w:customStyle="1" w:styleId="art-comma">
    <w:name w:val="art-comma"/>
    <w:basedOn w:val="Normale"/>
    <w:rsid w:val="00096F3B"/>
    <w:pPr>
      <w:overflowPunct w:val="0"/>
      <w:autoSpaceDE w:val="0"/>
      <w:autoSpaceDN w:val="0"/>
      <w:adjustRightInd w:val="0"/>
      <w:ind w:left="709" w:hanging="709"/>
      <w:textAlignment w:val="baseline"/>
    </w:pPr>
  </w:style>
  <w:style w:type="paragraph" w:customStyle="1" w:styleId="Stile">
    <w:name w:val="Stile"/>
    <w:basedOn w:val="Normale"/>
    <w:rsid w:val="00096F3B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ellaacolori1">
    <w:name w:val="Table Colorful 1"/>
    <w:basedOn w:val="Tabellanormale"/>
    <w:rsid w:val="00096F3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096F3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096F3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link w:val="ListParagraphChar"/>
    <w:rsid w:val="00096F3B"/>
    <w:pPr>
      <w:ind w:left="708"/>
    </w:pPr>
  </w:style>
  <w:style w:type="paragraph" w:styleId="Testonotadichiusura">
    <w:name w:val="endnote text"/>
    <w:basedOn w:val="Normale"/>
    <w:link w:val="TestonotadichiusuraCarattere"/>
    <w:semiHidden/>
    <w:rsid w:val="00096F3B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96F3B"/>
    <w:rPr>
      <w:rFonts w:ascii="Calibri" w:hAnsi="Calibri" w:cs="Calibri"/>
      <w:lang w:eastAsia="en-US"/>
    </w:rPr>
  </w:style>
  <w:style w:type="character" w:customStyle="1" w:styleId="TestofumettoCarattere">
    <w:name w:val="Testo fumetto Carattere"/>
    <w:link w:val="Testofumetto"/>
    <w:rsid w:val="00096F3B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semiHidden/>
    <w:rsid w:val="00096F3B"/>
    <w:rPr>
      <w:sz w:val="24"/>
      <w:szCs w:val="24"/>
    </w:rPr>
  </w:style>
  <w:style w:type="paragraph" w:styleId="Mappadocumento">
    <w:name w:val="Document Map"/>
    <w:basedOn w:val="Normale"/>
    <w:link w:val="MappadocumentoCarattere"/>
    <w:semiHidden/>
    <w:rsid w:val="00096F3B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096F3B"/>
    <w:rPr>
      <w:rFonts w:ascii="Tahoma" w:hAnsi="Tahoma" w:cs="Tahoma"/>
      <w:shd w:val="clear" w:color="auto" w:fill="000080"/>
    </w:rPr>
  </w:style>
  <w:style w:type="paragraph" w:customStyle="1" w:styleId="TOCHeading1">
    <w:name w:val="TOC Heading1"/>
    <w:basedOn w:val="Titolo1"/>
    <w:next w:val="Normale"/>
    <w:rsid w:val="00096F3B"/>
    <w:pPr>
      <w:keepLines/>
      <w:spacing w:before="480" w:after="0" w:line="276" w:lineRule="auto"/>
      <w:outlineLvl w:val="9"/>
    </w:pPr>
    <w:rPr>
      <w:rFonts w:cs="Cambria"/>
      <w:color w:val="365F91"/>
      <w:sz w:val="28"/>
      <w:lang w:eastAsia="en-US"/>
    </w:rPr>
  </w:style>
  <w:style w:type="paragraph" w:customStyle="1" w:styleId="CM53">
    <w:name w:val="CM53"/>
    <w:basedOn w:val="Normale"/>
    <w:next w:val="Normale"/>
    <w:rsid w:val="00096F3B"/>
    <w:pPr>
      <w:widowControl w:val="0"/>
      <w:autoSpaceDE w:val="0"/>
      <w:autoSpaceDN w:val="0"/>
      <w:adjustRightInd w:val="0"/>
      <w:spacing w:after="223"/>
    </w:pPr>
    <w:rPr>
      <w:rFonts w:ascii="Book Antiqua" w:hAnsi="Book Antiqua" w:cs="Book Antiqua"/>
    </w:rPr>
  </w:style>
  <w:style w:type="paragraph" w:styleId="Corpodeltesto2">
    <w:name w:val="Body Text 2"/>
    <w:basedOn w:val="Normale"/>
    <w:link w:val="Corpodeltesto2Carattere"/>
    <w:rsid w:val="00096F3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096F3B"/>
    <w:rPr>
      <w:sz w:val="24"/>
      <w:szCs w:val="24"/>
    </w:rPr>
  </w:style>
  <w:style w:type="paragraph" w:customStyle="1" w:styleId="StyleLeft282cmFirstline035cm">
    <w:name w:val="Style Left:  282 cm First line:  035 cm"/>
    <w:basedOn w:val="Normale"/>
    <w:rsid w:val="00096F3B"/>
    <w:pPr>
      <w:spacing w:line="312" w:lineRule="auto"/>
      <w:ind w:left="1599" w:firstLine="198"/>
    </w:pPr>
    <w:rPr>
      <w:rFonts w:ascii="Verdana" w:hAnsi="Verdana" w:cs="Verdana"/>
      <w:sz w:val="18"/>
      <w:szCs w:val="18"/>
    </w:rPr>
  </w:style>
  <w:style w:type="paragraph" w:customStyle="1" w:styleId="CarattereCarattere1CharChar">
    <w:name w:val="Carattere Carattere1 Char Char"/>
    <w:basedOn w:val="Normale"/>
    <w:rsid w:val="00096F3B"/>
    <w:pPr>
      <w:spacing w:after="160"/>
    </w:pPr>
    <w:rPr>
      <w:rFonts w:ascii="Verdana" w:hAnsi="Verdana" w:cs="Verdana"/>
      <w:lang w:val="en-US" w:eastAsia="en-US"/>
    </w:rPr>
  </w:style>
  <w:style w:type="character" w:styleId="Collegamentovisitato">
    <w:name w:val="FollowedHyperlink"/>
    <w:rsid w:val="00096F3B"/>
    <w:rPr>
      <w:rFonts w:cs="Times New Roman"/>
      <w:color w:val="800080"/>
      <w:u w:val="single"/>
    </w:rPr>
  </w:style>
  <w:style w:type="paragraph" w:styleId="Sommario5">
    <w:name w:val="toc 5"/>
    <w:basedOn w:val="Normale"/>
    <w:next w:val="Normale"/>
    <w:autoRedefine/>
    <w:semiHidden/>
    <w:rsid w:val="00096F3B"/>
    <w:pPr>
      <w:tabs>
        <w:tab w:val="right" w:leader="dot" w:pos="9720"/>
      </w:tabs>
      <w:ind w:left="960"/>
    </w:pPr>
  </w:style>
  <w:style w:type="paragraph" w:styleId="Sommario6">
    <w:name w:val="toc 6"/>
    <w:basedOn w:val="Normale"/>
    <w:next w:val="Normale"/>
    <w:autoRedefine/>
    <w:semiHidden/>
    <w:rsid w:val="00096F3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96F3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96F3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96F3B"/>
    <w:pPr>
      <w:ind w:left="1920"/>
    </w:pPr>
  </w:style>
  <w:style w:type="character" w:styleId="MacchinadascrivereHTML">
    <w:name w:val="HTML Typewriter"/>
    <w:rsid w:val="00096F3B"/>
    <w:rPr>
      <w:rFonts w:ascii="Courier New" w:hAnsi="Courier New" w:cs="Courier New"/>
      <w:sz w:val="20"/>
      <w:szCs w:val="20"/>
    </w:rPr>
  </w:style>
  <w:style w:type="paragraph" w:styleId="Corpodeltesto3">
    <w:name w:val="Body Text 3"/>
    <w:basedOn w:val="Normale"/>
    <w:link w:val="Corpodeltesto3Carattere"/>
    <w:rsid w:val="00096F3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96F3B"/>
    <w:rPr>
      <w:sz w:val="16"/>
      <w:szCs w:val="16"/>
    </w:rPr>
  </w:style>
  <w:style w:type="paragraph" w:styleId="Indice1">
    <w:name w:val="index 1"/>
    <w:basedOn w:val="Normale"/>
    <w:next w:val="Normale"/>
    <w:autoRedefine/>
    <w:semiHidden/>
    <w:rsid w:val="00096F3B"/>
    <w:pPr>
      <w:ind w:left="240" w:hanging="240"/>
    </w:pPr>
  </w:style>
  <w:style w:type="paragraph" w:styleId="Titoloindice">
    <w:name w:val="index heading"/>
    <w:basedOn w:val="Normale"/>
    <w:next w:val="Normale"/>
    <w:semiHidden/>
    <w:rsid w:val="00096F3B"/>
    <w:rPr>
      <w:sz w:val="22"/>
    </w:rPr>
  </w:style>
  <w:style w:type="paragraph" w:customStyle="1" w:styleId="Riferimento">
    <w:name w:val="Riferimento"/>
    <w:basedOn w:val="Corpotesto"/>
    <w:rsid w:val="00096F3B"/>
    <w:pPr>
      <w:jc w:val="both"/>
    </w:pPr>
    <w:rPr>
      <w:rFonts w:ascii="Arial" w:hAnsi="Arial"/>
    </w:rPr>
  </w:style>
  <w:style w:type="numbering" w:customStyle="1" w:styleId="Stile11">
    <w:name w:val="Stile11"/>
    <w:rsid w:val="00096F3B"/>
    <w:pPr>
      <w:numPr>
        <w:numId w:val="12"/>
      </w:numPr>
    </w:pPr>
  </w:style>
  <w:style w:type="numbering" w:customStyle="1" w:styleId="Puntoelenco1">
    <w:name w:val="Punto elenco 1"/>
    <w:rsid w:val="00096F3B"/>
    <w:pPr>
      <w:numPr>
        <w:numId w:val="11"/>
      </w:numPr>
    </w:pPr>
  </w:style>
  <w:style w:type="character" w:styleId="Enfasigrassetto">
    <w:name w:val="Strong"/>
    <w:uiPriority w:val="99"/>
    <w:qFormat/>
    <w:rsid w:val="00096F3B"/>
    <w:rPr>
      <w:b/>
      <w:bCs/>
    </w:rPr>
  </w:style>
  <w:style w:type="paragraph" w:styleId="Revisione">
    <w:name w:val="Revision"/>
    <w:hidden/>
    <w:uiPriority w:val="99"/>
    <w:semiHidden/>
    <w:rsid w:val="00096F3B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096F3B"/>
    <w:pPr>
      <w:spacing w:before="100" w:beforeAutospacing="1" w:after="100" w:afterAutospacing="1"/>
    </w:pPr>
  </w:style>
  <w:style w:type="paragraph" w:styleId="Paragrafoelenco">
    <w:name w:val="List Paragraph"/>
    <w:aliases w:val="03_ELENCO PUNTATO,Paragrafo elenco 2,capitolo 1,lp1,Emaze punto elenco bianco,Bullet List,Bullet edison,FooterText,numbered,Paragraphe de liste1,Bulletr List Paragraph,列出段落,列出段落1,List Paragraph21,Listeafsnit1,Parágrafo da Lista1,List-1"/>
    <w:basedOn w:val="Normale"/>
    <w:link w:val="ParagrafoelencoCarattere"/>
    <w:uiPriority w:val="34"/>
    <w:qFormat/>
    <w:rsid w:val="00871EF0"/>
    <w:pPr>
      <w:ind w:left="720"/>
      <w:contextualSpacing/>
    </w:pPr>
  </w:style>
  <w:style w:type="character" w:customStyle="1" w:styleId="ParagrafoelencoCarattere">
    <w:name w:val="Paragrafo elenco Carattere"/>
    <w:aliases w:val="03_ELENCO PUNTATO Carattere,Paragrafo elenco 2 Carattere,capitolo 1 Carattere,lp1 Carattere,Emaze punto elenco bianco Carattere,Bullet List Carattere,Bullet edison Carattere,FooterText Carattere,numbered Carattere"/>
    <w:basedOn w:val="Carpredefinitoparagrafo"/>
    <w:link w:val="Paragrafoelenco"/>
    <w:uiPriority w:val="34"/>
    <w:qFormat/>
    <w:locked/>
    <w:rsid w:val="00871EF0"/>
    <w:rPr>
      <w:sz w:val="24"/>
      <w:szCs w:val="24"/>
    </w:rPr>
  </w:style>
  <w:style w:type="paragraph" w:customStyle="1" w:styleId="SubHeading">
    <w:name w:val="Sub Heading"/>
    <w:basedOn w:val="Titolo1"/>
    <w:uiPriority w:val="99"/>
    <w:semiHidden/>
    <w:qFormat/>
    <w:rsid w:val="004B63DE"/>
    <w:pPr>
      <w:keepLines/>
      <w:pageBreakBefore w:val="0"/>
      <w:numPr>
        <w:numId w:val="0"/>
      </w:numPr>
    </w:pPr>
    <w:rPr>
      <w:b w:val="0"/>
      <w:i w:val="0"/>
    </w:rPr>
  </w:style>
  <w:style w:type="paragraph" w:customStyle="1" w:styleId="Guidance">
    <w:name w:val="Guidance"/>
    <w:basedOn w:val="Corpotesto"/>
    <w:link w:val="GuidanceChar"/>
    <w:uiPriority w:val="99"/>
    <w:semiHidden/>
    <w:qFormat/>
    <w:rsid w:val="004B63DE"/>
    <w:pPr>
      <w:spacing w:after="0"/>
    </w:pPr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character" w:customStyle="1" w:styleId="GuidanceChar">
    <w:name w:val="Guidance Char"/>
    <w:basedOn w:val="CorpotestoCarattere"/>
    <w:link w:val="Guidance"/>
    <w:uiPriority w:val="99"/>
    <w:semiHidden/>
    <w:rsid w:val="004B63DE"/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paragraph" w:customStyle="1" w:styleId="Source">
    <w:name w:val="Source"/>
    <w:basedOn w:val="Corpotesto"/>
    <w:link w:val="SourceChar"/>
    <w:uiPriority w:val="99"/>
    <w:qFormat/>
    <w:rsid w:val="004B63DE"/>
    <w:rPr>
      <w:i/>
      <w:sz w:val="16"/>
    </w:rPr>
  </w:style>
  <w:style w:type="character" w:customStyle="1" w:styleId="SourceChar">
    <w:name w:val="Source Char"/>
    <w:basedOn w:val="CorpotestoCarattere"/>
    <w:link w:val="Source"/>
    <w:uiPriority w:val="99"/>
    <w:rsid w:val="004B63DE"/>
    <w:rPr>
      <w:i/>
      <w:sz w:val="16"/>
    </w:rPr>
  </w:style>
  <w:style w:type="paragraph" w:customStyle="1" w:styleId="PreSection1Heading1">
    <w:name w:val="Pre Section 1 Heading 1"/>
    <w:basedOn w:val="Titolo1"/>
    <w:link w:val="PreSection1Heading1Char"/>
    <w:uiPriority w:val="99"/>
    <w:qFormat/>
    <w:rsid w:val="004B63DE"/>
    <w:pPr>
      <w:numPr>
        <w:numId w:val="0"/>
      </w:numPr>
    </w:pPr>
  </w:style>
  <w:style w:type="character" w:customStyle="1" w:styleId="PreSection1Heading1Char">
    <w:name w:val="Pre Section 1 Heading 1 Char"/>
    <w:basedOn w:val="Titolo1Carattere"/>
    <w:link w:val="PreSection1Heading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1">
    <w:name w:val="Appendix 1"/>
    <w:basedOn w:val="Titolo1"/>
    <w:link w:val="Appendix1Char"/>
    <w:uiPriority w:val="99"/>
    <w:qFormat/>
    <w:rsid w:val="004B63DE"/>
    <w:pPr>
      <w:numPr>
        <w:numId w:val="21"/>
      </w:numPr>
    </w:pPr>
  </w:style>
  <w:style w:type="character" w:customStyle="1" w:styleId="Appendix1Char">
    <w:name w:val="Appendix 1 Char"/>
    <w:basedOn w:val="Titolo1Carattere"/>
    <w:link w:val="Appendix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Exhibit1">
    <w:name w:val="Exhibit 1"/>
    <w:basedOn w:val="Titolo1"/>
    <w:link w:val="Exhibit1Char"/>
    <w:uiPriority w:val="5"/>
    <w:qFormat/>
    <w:rsid w:val="004B63DE"/>
    <w:pPr>
      <w:numPr>
        <w:numId w:val="22"/>
      </w:numPr>
    </w:pPr>
  </w:style>
  <w:style w:type="character" w:customStyle="1" w:styleId="Exhibit1Char">
    <w:name w:val="Exhibit 1 Char"/>
    <w:basedOn w:val="Titolo1Carattere"/>
    <w:link w:val="Exhibit1"/>
    <w:uiPriority w:val="5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2">
    <w:name w:val="Appendix 2"/>
    <w:basedOn w:val="Titolo2"/>
    <w:link w:val="Appendix2Char"/>
    <w:uiPriority w:val="99"/>
    <w:qFormat/>
    <w:rsid w:val="004B63DE"/>
    <w:pPr>
      <w:numPr>
        <w:numId w:val="21"/>
      </w:numPr>
    </w:pPr>
  </w:style>
  <w:style w:type="character" w:customStyle="1" w:styleId="Appendix2Char">
    <w:name w:val="Appendix 2 Char"/>
    <w:basedOn w:val="Titolo2Carattere"/>
    <w:link w:val="Appendix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Appendix3">
    <w:name w:val="Appendix 3"/>
    <w:basedOn w:val="Titolo3"/>
    <w:link w:val="Appendix3Char"/>
    <w:uiPriority w:val="99"/>
    <w:qFormat/>
    <w:rsid w:val="004B63DE"/>
    <w:pPr>
      <w:numPr>
        <w:numId w:val="15"/>
      </w:numPr>
      <w:ind w:left="0" w:firstLine="0"/>
    </w:pPr>
  </w:style>
  <w:style w:type="character" w:customStyle="1" w:styleId="Appendix3Char">
    <w:name w:val="Appendix 3 Char"/>
    <w:basedOn w:val="Titolo3Carattere"/>
    <w:link w:val="Appendix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2">
    <w:name w:val="Exhibit 2"/>
    <w:basedOn w:val="Appendix2"/>
    <w:link w:val="Exhibit2Char"/>
    <w:uiPriority w:val="99"/>
    <w:qFormat/>
    <w:rsid w:val="004B63DE"/>
    <w:pPr>
      <w:numPr>
        <w:numId w:val="22"/>
      </w:numPr>
    </w:pPr>
  </w:style>
  <w:style w:type="character" w:customStyle="1" w:styleId="Exhibit2Char">
    <w:name w:val="Exhibit 2 Char"/>
    <w:basedOn w:val="Appendix2Char"/>
    <w:link w:val="Exhibit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Exhibit3">
    <w:name w:val="Exhibit 3"/>
    <w:basedOn w:val="Appendix3"/>
    <w:link w:val="Exhibit3Char"/>
    <w:uiPriority w:val="99"/>
    <w:qFormat/>
    <w:rsid w:val="004B63DE"/>
    <w:pPr>
      <w:numPr>
        <w:numId w:val="22"/>
      </w:numPr>
    </w:pPr>
  </w:style>
  <w:style w:type="character" w:customStyle="1" w:styleId="Exhibit3Char">
    <w:name w:val="Exhibit 3 Char"/>
    <w:basedOn w:val="Appendix3Char"/>
    <w:link w:val="Exhibit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4">
    <w:name w:val="Exhibit 4"/>
    <w:basedOn w:val="Normale"/>
    <w:link w:val="Exhibit4Char"/>
    <w:uiPriority w:val="99"/>
    <w:qFormat/>
    <w:rsid w:val="004B63DE"/>
    <w:pPr>
      <w:keepNext/>
      <w:keepLines/>
      <w:numPr>
        <w:ilvl w:val="3"/>
        <w:numId w:val="22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character" w:customStyle="1" w:styleId="Exhibit4Char">
    <w:name w:val="Exhibit 4 Char"/>
    <w:basedOn w:val="Carpredefinitoparagrafo"/>
    <w:link w:val="Exhibit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customStyle="1" w:styleId="Exhibit5">
    <w:name w:val="Exhibit 5"/>
    <w:basedOn w:val="Normale"/>
    <w:link w:val="Exhibit5Char"/>
    <w:uiPriority w:val="99"/>
    <w:qFormat/>
    <w:rsid w:val="004B63DE"/>
    <w:pPr>
      <w:keepNext/>
      <w:keepLines/>
      <w:numPr>
        <w:ilvl w:val="4"/>
        <w:numId w:val="22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Exhibit5Char">
    <w:name w:val="Exhibit 5 Char"/>
    <w:basedOn w:val="Carpredefinitoparagrafo"/>
    <w:link w:val="Exhibit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customStyle="1" w:styleId="Exhibit6">
    <w:name w:val="Exhibit 6"/>
    <w:basedOn w:val="Normale"/>
    <w:link w:val="Exhibit6Char"/>
    <w:uiPriority w:val="99"/>
    <w:qFormat/>
    <w:rsid w:val="004B63DE"/>
    <w:pPr>
      <w:keepNext/>
      <w:keepLines/>
      <w:numPr>
        <w:ilvl w:val="5"/>
        <w:numId w:val="22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Exhibit6Char">
    <w:name w:val="Exhibit 6 Char"/>
    <w:basedOn w:val="Carpredefinitoparagrafo"/>
    <w:link w:val="Exhibit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customStyle="1" w:styleId="Exhibit7">
    <w:name w:val="Exhibit 7"/>
    <w:basedOn w:val="Normale"/>
    <w:link w:val="Exhibit7Char"/>
    <w:uiPriority w:val="99"/>
    <w:qFormat/>
    <w:rsid w:val="004B63DE"/>
    <w:pPr>
      <w:keepNext/>
      <w:keepLines/>
      <w:numPr>
        <w:ilvl w:val="6"/>
        <w:numId w:val="22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7Char">
    <w:name w:val="Exhibit 7 Char"/>
    <w:basedOn w:val="Carpredefinitoparagrafo"/>
    <w:link w:val="Exhibit7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Exhibit8">
    <w:name w:val="Exhibit 8"/>
    <w:basedOn w:val="Normale"/>
    <w:link w:val="Exhibit8Char"/>
    <w:uiPriority w:val="99"/>
    <w:qFormat/>
    <w:rsid w:val="004B63DE"/>
    <w:pPr>
      <w:keepNext/>
      <w:keepLines/>
      <w:numPr>
        <w:ilvl w:val="7"/>
        <w:numId w:val="22"/>
      </w:numPr>
      <w:spacing w:line="240" w:lineRule="auto"/>
      <w:outlineLvl w:val="7"/>
    </w:pPr>
    <w:rPr>
      <w:rFonts w:asciiTheme="majorHAnsi" w:eastAsiaTheme="majorEastAsia" w:hAnsiTheme="majorHAnsi" w:cstheme="majorBidi"/>
      <w:i/>
      <w:color w:val="5B9BD5" w:themeColor="accent1"/>
    </w:rPr>
  </w:style>
  <w:style w:type="character" w:customStyle="1" w:styleId="Exhibit8Char">
    <w:name w:val="Exhibit 8 Char"/>
    <w:basedOn w:val="Carpredefinitoparagrafo"/>
    <w:link w:val="Exhibit8"/>
    <w:uiPriority w:val="99"/>
    <w:rsid w:val="004B63DE"/>
    <w:rPr>
      <w:rFonts w:asciiTheme="majorHAnsi" w:eastAsiaTheme="majorEastAsia" w:hAnsiTheme="majorHAnsi" w:cstheme="majorBidi"/>
      <w:i/>
      <w:color w:val="5B9BD5" w:themeColor="accent1"/>
    </w:rPr>
  </w:style>
  <w:style w:type="paragraph" w:customStyle="1" w:styleId="Exhibit9">
    <w:name w:val="Exhibit 9"/>
    <w:basedOn w:val="Normale"/>
    <w:link w:val="Exhibit9Char"/>
    <w:uiPriority w:val="99"/>
    <w:qFormat/>
    <w:rsid w:val="004B63DE"/>
    <w:pPr>
      <w:keepNext/>
      <w:keepLines/>
      <w:numPr>
        <w:ilvl w:val="8"/>
        <w:numId w:val="14"/>
      </w:numPr>
      <w:tabs>
        <w:tab w:val="clear" w:pos="6546"/>
      </w:tabs>
      <w:spacing w:line="240" w:lineRule="auto"/>
      <w:ind w:left="0" w:firstLine="0"/>
      <w:outlineLvl w:val="8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9Char">
    <w:name w:val="Exhibit 9 Char"/>
    <w:basedOn w:val="Carpredefinitoparagrafo"/>
    <w:link w:val="Exhibit9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ListRoman">
    <w:name w:val="List Roman"/>
    <w:basedOn w:val="Numeroelenco"/>
    <w:link w:val="ListRomanChar1"/>
    <w:qFormat/>
    <w:rsid w:val="004B63DE"/>
    <w:pPr>
      <w:numPr>
        <w:numId w:val="16"/>
      </w:numPr>
    </w:pPr>
  </w:style>
  <w:style w:type="character" w:customStyle="1" w:styleId="ListRomanChar1">
    <w:name w:val="List Roman Char1"/>
    <w:basedOn w:val="NumeroelencoCarattere"/>
    <w:link w:val="ListRoman"/>
    <w:rsid w:val="004B63DE"/>
  </w:style>
  <w:style w:type="paragraph" w:styleId="Numeroelenco">
    <w:name w:val="List Number"/>
    <w:basedOn w:val="Normale"/>
    <w:link w:val="NumeroelencoCarattere"/>
    <w:uiPriority w:val="99"/>
    <w:qFormat/>
    <w:rsid w:val="004B63DE"/>
    <w:pPr>
      <w:numPr>
        <w:numId w:val="13"/>
      </w:numPr>
      <w:tabs>
        <w:tab w:val="clear" w:pos="360"/>
        <w:tab w:val="num" w:pos="567"/>
      </w:tabs>
      <w:spacing w:before="120"/>
      <w:ind w:left="567" w:hanging="567"/>
      <w:contextualSpacing/>
    </w:pPr>
  </w:style>
  <w:style w:type="paragraph" w:customStyle="1" w:styleId="ListAlpha">
    <w:name w:val="List Alpha"/>
    <w:basedOn w:val="ListRoman"/>
    <w:link w:val="ListAlphaChar"/>
    <w:uiPriority w:val="99"/>
    <w:qFormat/>
    <w:rsid w:val="004B63DE"/>
    <w:pPr>
      <w:numPr>
        <w:numId w:val="17"/>
      </w:numPr>
      <w:tabs>
        <w:tab w:val="num" w:pos="567"/>
      </w:tabs>
      <w:ind w:left="567" w:hanging="567"/>
    </w:pPr>
  </w:style>
  <w:style w:type="character" w:customStyle="1" w:styleId="ListAlphaChar">
    <w:name w:val="List Alpha Char"/>
    <w:basedOn w:val="ListRomanChar1"/>
    <w:link w:val="ListAlpha"/>
    <w:uiPriority w:val="99"/>
    <w:rsid w:val="004B63DE"/>
  </w:style>
  <w:style w:type="paragraph" w:customStyle="1" w:styleId="ListAlpha6">
    <w:name w:val="List Alpha 6"/>
    <w:basedOn w:val="Normale"/>
    <w:link w:val="ListAlpha6Char"/>
    <w:uiPriority w:val="99"/>
    <w:qFormat/>
    <w:rsid w:val="004B63DE"/>
    <w:pPr>
      <w:numPr>
        <w:ilvl w:val="5"/>
        <w:numId w:val="9"/>
      </w:numPr>
      <w:tabs>
        <w:tab w:val="num" w:pos="3402"/>
      </w:tabs>
      <w:spacing w:before="120"/>
      <w:ind w:left="3399" w:hanging="562"/>
      <w:contextualSpacing/>
    </w:pPr>
  </w:style>
  <w:style w:type="character" w:customStyle="1" w:styleId="ListAlpha6Char">
    <w:name w:val="List Alpha 6 Char"/>
    <w:basedOn w:val="Carpredefinitoparagrafo"/>
    <w:link w:val="ListAlpha6"/>
    <w:uiPriority w:val="99"/>
    <w:rsid w:val="004B63DE"/>
  </w:style>
  <w:style w:type="paragraph" w:customStyle="1" w:styleId="PwCAddress">
    <w:name w:val="PwC Address"/>
    <w:basedOn w:val="Normale"/>
    <w:link w:val="PwCAddressChar"/>
    <w:uiPriority w:val="99"/>
    <w:semiHidden/>
    <w:qFormat/>
    <w:rsid w:val="004B63DE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Carpredefinitoparagrafo"/>
    <w:link w:val="PwCAddress"/>
    <w:uiPriority w:val="99"/>
    <w:semiHidden/>
    <w:rsid w:val="004B63DE"/>
    <w:rPr>
      <w:i/>
      <w:noProof/>
      <w:sz w:val="18"/>
      <w:szCs w:val="22"/>
      <w:lang w:eastAsia="en-GB"/>
    </w:rPr>
  </w:style>
  <w:style w:type="paragraph" w:customStyle="1" w:styleId="Dividerpage">
    <w:name w:val="Divider page"/>
    <w:uiPriority w:val="99"/>
    <w:semiHidden/>
    <w:unhideWhenUsed/>
    <w:qFormat/>
    <w:rsid w:val="004B63DE"/>
    <w:pPr>
      <w:suppressOverlap/>
    </w:pPr>
    <w:rPr>
      <w:rFonts w:eastAsiaTheme="majorEastAsia" w:cstheme="majorBidi"/>
      <w:i/>
      <w:noProof/>
      <w:color w:val="FFFFFF" w:themeColor="background1"/>
      <w:kern w:val="28"/>
      <w:sz w:val="66"/>
      <w:szCs w:val="66"/>
      <w:lang w:val="en-US" w:eastAsia="en-GB"/>
    </w:rPr>
  </w:style>
  <w:style w:type="paragraph" w:customStyle="1" w:styleId="PreSection1Heading2">
    <w:name w:val="Pre Section 1 Heading 2"/>
    <w:basedOn w:val="Titolo2"/>
    <w:link w:val="PreSection1Heading2Char"/>
    <w:uiPriority w:val="99"/>
    <w:qFormat/>
    <w:rsid w:val="004B63DE"/>
    <w:pPr>
      <w:numPr>
        <w:ilvl w:val="0"/>
        <w:numId w:val="0"/>
      </w:numPr>
      <w:ind w:left="360" w:hanging="360"/>
    </w:pPr>
  </w:style>
  <w:style w:type="character" w:customStyle="1" w:styleId="PreSection1Heading2Char">
    <w:name w:val="Pre Section 1 Heading 2 Char"/>
    <w:basedOn w:val="Titolo2Carattere"/>
    <w:link w:val="PreSection1Heading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Didascalia">
    <w:name w:val="caption"/>
    <w:basedOn w:val="Normale"/>
    <w:next w:val="Normale"/>
    <w:uiPriority w:val="99"/>
    <w:unhideWhenUsed/>
    <w:qFormat/>
    <w:rsid w:val="004B63DE"/>
    <w:pPr>
      <w:keepNext/>
      <w:spacing w:after="200" w:line="240" w:lineRule="auto"/>
    </w:pPr>
    <w:rPr>
      <w:b/>
      <w:bCs/>
      <w:color w:val="5B9BD5" w:themeColor="accent1"/>
      <w:szCs w:val="18"/>
    </w:rPr>
  </w:style>
  <w:style w:type="paragraph" w:styleId="Puntoelenco">
    <w:name w:val="List Bullet"/>
    <w:basedOn w:val="Normale"/>
    <w:uiPriority w:val="99"/>
    <w:qFormat/>
    <w:rsid w:val="004B63DE"/>
    <w:pPr>
      <w:numPr>
        <w:numId w:val="19"/>
      </w:numPr>
      <w:spacing w:before="120"/>
      <w:contextualSpacing/>
    </w:pPr>
  </w:style>
  <w:style w:type="character" w:customStyle="1" w:styleId="NumeroelencoCarattere">
    <w:name w:val="Numero elenco Carattere"/>
    <w:basedOn w:val="Carpredefinitoparagrafo"/>
    <w:link w:val="Numeroelenco"/>
    <w:uiPriority w:val="99"/>
    <w:rsid w:val="004B63DE"/>
  </w:style>
  <w:style w:type="paragraph" w:styleId="Numeroelenco3">
    <w:name w:val="List Number 3"/>
    <w:basedOn w:val="Puntoelenco3"/>
    <w:link w:val="Numeroelenco3Carattere"/>
    <w:uiPriority w:val="99"/>
    <w:qFormat/>
    <w:rsid w:val="004B63DE"/>
    <w:pPr>
      <w:numPr>
        <w:ilvl w:val="2"/>
        <w:numId w:val="6"/>
      </w:numPr>
      <w:tabs>
        <w:tab w:val="clear" w:pos="2160"/>
        <w:tab w:val="num" w:pos="1701"/>
      </w:tabs>
      <w:spacing w:before="120"/>
      <w:ind w:left="1700" w:hanging="562"/>
    </w:pPr>
  </w:style>
  <w:style w:type="character" w:customStyle="1" w:styleId="Numeroelenco3Carattere">
    <w:name w:val="Numero elenco 3 Carattere"/>
    <w:basedOn w:val="Carpredefinitoparagrafo"/>
    <w:link w:val="Numeroelenco3"/>
    <w:uiPriority w:val="99"/>
    <w:rsid w:val="004B63DE"/>
  </w:style>
  <w:style w:type="paragraph" w:styleId="Puntoelenco3">
    <w:name w:val="List Bullet 3"/>
    <w:basedOn w:val="Normale"/>
    <w:uiPriority w:val="99"/>
    <w:semiHidden/>
    <w:unhideWhenUsed/>
    <w:rsid w:val="004B63DE"/>
    <w:pPr>
      <w:numPr>
        <w:numId w:val="20"/>
      </w:numPr>
      <w:contextualSpacing/>
    </w:pPr>
  </w:style>
  <w:style w:type="paragraph" w:styleId="Sottotitolo">
    <w:name w:val="Subtitle"/>
    <w:basedOn w:val="Normale"/>
    <w:next w:val="Normale"/>
    <w:link w:val="SottotitoloCarattere"/>
    <w:uiPriority w:val="99"/>
    <w:qFormat/>
    <w:rsid w:val="004B63DE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B63DE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Citazione">
    <w:name w:val="Quote"/>
    <w:basedOn w:val="Normale"/>
    <w:next w:val="Normale"/>
    <w:link w:val="CitazioneCarattere"/>
    <w:uiPriority w:val="99"/>
    <w:qFormat/>
    <w:rsid w:val="004B63DE"/>
    <w:pPr>
      <w:ind w:left="720"/>
    </w:pPr>
    <w:rPr>
      <w:i/>
      <w:iCs/>
      <w:noProof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4B63DE"/>
    <w:rPr>
      <w:i/>
      <w:iCs/>
      <w:noProof/>
      <w:color w:val="000000" w:themeColor="text1"/>
    </w:rPr>
  </w:style>
  <w:style w:type="paragraph" w:styleId="Titolosommario">
    <w:name w:val="TOC Heading"/>
    <w:basedOn w:val="Titolo1"/>
    <w:next w:val="Normale"/>
    <w:uiPriority w:val="99"/>
    <w:semiHidden/>
    <w:qFormat/>
    <w:rsid w:val="004B63DE"/>
    <w:pPr>
      <w:keepLines/>
      <w:pageBreakBefore w:val="0"/>
      <w:numPr>
        <w:numId w:val="0"/>
      </w:numPr>
      <w:ind w:left="360" w:hanging="360"/>
      <w:outlineLvl w:val="9"/>
    </w:pPr>
    <w:rPr>
      <w:lang w:val="en-US"/>
    </w:rPr>
  </w:style>
  <w:style w:type="character" w:customStyle="1" w:styleId="ListParagraphChar">
    <w:name w:val="List Paragraph Char"/>
    <w:aliases w:val="03_ELENCO PUNTATO Char,Paragrafo elenco 2 Char,capitolo 1 Char,lp1 Char,Emaze punto elenco bianco Char,Bullet List Char,Bullet edison Char,FooterText Char,numbered Char,Paragraphe de liste1 Char,Bulletr List Paragraph Char,列出段落 Char"/>
    <w:link w:val="ListParagraph1"/>
    <w:uiPriority w:val="34"/>
    <w:qFormat/>
    <w:locked/>
    <w:rsid w:val="0013797D"/>
  </w:style>
  <w:style w:type="character" w:customStyle="1" w:styleId="NormalBoldChar">
    <w:name w:val="NormalBold Char"/>
    <w:rsid w:val="0013797D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13797D"/>
    <w:rPr>
      <w:b/>
      <w:i/>
      <w:spacing w:val="0"/>
    </w:rPr>
  </w:style>
  <w:style w:type="character" w:customStyle="1" w:styleId="Caratterenotaapidipagina">
    <w:name w:val="Carattere nota a piè di pagina"/>
    <w:rsid w:val="0013797D"/>
  </w:style>
  <w:style w:type="paragraph" w:customStyle="1" w:styleId="NormalLeft">
    <w:name w:val="Normal Left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0">
    <w:name w:val="Tiret 0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1">
    <w:name w:val="Tiret 1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NumPar1">
    <w:name w:val="NumPar 1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SectionTitle">
    <w:name w:val="SectionTitle"/>
    <w:basedOn w:val="Normale"/>
    <w:rsid w:val="0013797D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szCs w:val="22"/>
      <w:lang w:bidi="it-IT"/>
    </w:rPr>
  </w:style>
  <w:style w:type="paragraph" w:customStyle="1" w:styleId="NormalWeb1">
    <w:name w:val="Normal (Web)1"/>
    <w:basedOn w:val="Normale"/>
    <w:rsid w:val="0013797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13797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4A3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6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76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1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550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55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3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2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8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3F72E334DF84194E7F8D0213E329F" ma:contentTypeVersion="15" ma:contentTypeDescription="Create a new document." ma:contentTypeScope="" ma:versionID="3865623940d9b5941fa704bdb84cb2ea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31741bb4606f3ba84b94e8d5314d6b44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  <SharedWithUsers xmlns="52ff3a5c-6bc1-491e-aa0c-8707668e0c83">
      <UserInfo>
        <DisplayName>Letizia Rinaldi</DisplayName>
        <AccountId>115</AccountId>
        <AccountType/>
      </UserInfo>
      <UserInfo>
        <DisplayName>Bianca Restivo Piazza</DisplayName>
        <AccountId>10</AccountId>
        <AccountType/>
      </UserInfo>
      <UserInfo>
        <DisplayName>Mariangela Papirii</DisplayName>
        <AccountId>21</AccountId>
        <AccountType/>
      </UserInfo>
      <UserInfo>
        <DisplayName>Daniele Ciampi</DisplayName>
        <AccountId>28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3AA947-BAC7-42F6-AA53-EB05CE604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EF909-2ABA-4C01-829C-755617B366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B93941-105F-43E5-843A-B9F11F431D37}">
  <ds:schemaRefs>
    <ds:schemaRef ds:uri="146c82c3-f4d2-4e29-8f40-63616615495a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52ff3a5c-6bc1-491e-aa0c-8707668e0c83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1F8519-6DDE-488A-898B-3F4DD90676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297</Words>
  <Characters>1693</Characters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Links>
    <vt:vector size="12" baseType="variant">
      <vt:variant>
        <vt:i4>3538991</vt:i4>
      </vt:variant>
      <vt:variant>
        <vt:i4>3</vt:i4>
      </vt:variant>
      <vt:variant>
        <vt:i4>0</vt:i4>
      </vt:variant>
      <vt:variant>
        <vt:i4>5</vt:i4>
      </vt:variant>
      <vt:variant>
        <vt:lpwstr>https://areacom.eu/</vt:lpwstr>
      </vt:variant>
      <vt:variant>
        <vt:lpwstr/>
      </vt:variant>
      <vt:variant>
        <vt:i4>3538991</vt:i4>
      </vt:variant>
      <vt:variant>
        <vt:i4>0</vt:i4>
      </vt:variant>
      <vt:variant>
        <vt:i4>0</vt:i4>
      </vt:variant>
      <vt:variant>
        <vt:i4>5</vt:i4>
      </vt:variant>
      <vt:variant>
        <vt:lpwstr>https://areacom.eu/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2020-12-12T09:00:00Z</cp:lastPrinted>
  <dcterms:created xsi:type="dcterms:W3CDTF">2024-06-13T10:11:00Z</dcterms:created>
  <dcterms:modified xsi:type="dcterms:W3CDTF">2024-06-13T13:23:00Z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ediaServiceImageTags">
    <vt:lpwstr/>
  </property>
</Properties>
</file>